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1BFEC" w14:textId="200470EE" w:rsidR="00CC1FFB" w:rsidRPr="00081074" w:rsidRDefault="000150A8" w:rsidP="008F142D">
      <w:pPr>
        <w:spacing w:before="120"/>
        <w:jc w:val="center"/>
        <w:rPr>
          <w:rFonts w:ascii="Arial" w:hAnsi="Arial" w:cs="Arial"/>
          <w:b/>
          <w:sz w:val="40"/>
          <w:szCs w:val="40"/>
          <w:u w:val="single"/>
        </w:rPr>
      </w:pPr>
      <w:bookmarkStart w:id="0" w:name="_GoBack"/>
      <w:bookmarkEnd w:id="0"/>
      <w:r w:rsidRPr="00081074">
        <w:rPr>
          <w:rFonts w:ascii="Arial" w:hAnsi="Arial" w:cs="Arial"/>
          <w:b/>
          <w:sz w:val="40"/>
          <w:szCs w:val="40"/>
          <w:u w:val="single"/>
        </w:rPr>
        <w:t xml:space="preserve">Obchodní podmínky zadavatele </w:t>
      </w:r>
    </w:p>
    <w:p w14:paraId="58DC9866" w14:textId="77777777" w:rsidR="000150A8" w:rsidRDefault="000150A8" w:rsidP="000150A8">
      <w:pPr>
        <w:jc w:val="center"/>
        <w:rPr>
          <w:rFonts w:ascii="Arial" w:hAnsi="Arial" w:cs="Arial"/>
          <w:b/>
          <w:sz w:val="28"/>
          <w:szCs w:val="28"/>
          <w:u w:val="single"/>
        </w:rPr>
      </w:pPr>
      <w:r w:rsidRPr="00081074">
        <w:rPr>
          <w:rFonts w:ascii="Arial" w:hAnsi="Arial" w:cs="Arial"/>
          <w:b/>
          <w:sz w:val="28"/>
          <w:szCs w:val="28"/>
          <w:u w:val="single"/>
        </w:rPr>
        <w:t>pro veřejnou zakázku na stavební práce</w:t>
      </w:r>
      <w:r w:rsidR="00CC1FFB" w:rsidRPr="00081074">
        <w:rPr>
          <w:rFonts w:ascii="Arial" w:hAnsi="Arial" w:cs="Arial"/>
          <w:b/>
          <w:sz w:val="28"/>
          <w:szCs w:val="28"/>
          <w:u w:val="single"/>
        </w:rPr>
        <w:t xml:space="preserve"> </w:t>
      </w:r>
      <w:r w:rsidR="005676C8">
        <w:rPr>
          <w:rFonts w:ascii="Arial" w:hAnsi="Arial" w:cs="Arial"/>
          <w:b/>
          <w:sz w:val="28"/>
          <w:szCs w:val="28"/>
          <w:u w:val="single"/>
        </w:rPr>
        <w:t xml:space="preserve"> </w:t>
      </w:r>
    </w:p>
    <w:p w14:paraId="21CF6ED4" w14:textId="77777777" w:rsidR="0044547E" w:rsidRPr="00081074" w:rsidRDefault="0044547E" w:rsidP="001775C8">
      <w:pPr>
        <w:rPr>
          <w:rFonts w:ascii="Arial" w:hAnsi="Arial" w:cs="Arial"/>
          <w:b/>
          <w:sz w:val="28"/>
          <w:szCs w:val="28"/>
          <w:u w:val="single"/>
        </w:rPr>
      </w:pPr>
    </w:p>
    <w:p w14:paraId="2DDB7277" w14:textId="77777777" w:rsidR="000150A8" w:rsidRPr="003C396E" w:rsidRDefault="000150A8" w:rsidP="003C396E">
      <w:pPr>
        <w:widowControl w:val="0"/>
        <w:jc w:val="center"/>
        <w:rPr>
          <w:rFonts w:ascii="Arial" w:hAnsi="Arial" w:cs="Arial"/>
          <w:b/>
          <w:szCs w:val="20"/>
          <w:u w:val="single"/>
        </w:rPr>
      </w:pPr>
      <w:r w:rsidRPr="003C396E">
        <w:rPr>
          <w:rFonts w:ascii="Arial" w:hAnsi="Arial" w:cs="Arial"/>
          <w:b/>
          <w:szCs w:val="20"/>
          <w:u w:val="single"/>
        </w:rPr>
        <w:t>vydané dle § 37 odst. 1 písm. c) zákona č. 134/2016 Sb., o zadávání veřejných zakázek</w:t>
      </w:r>
      <w:r w:rsidR="00CC1FFB" w:rsidRPr="003C396E">
        <w:rPr>
          <w:rFonts w:ascii="Arial" w:hAnsi="Arial" w:cs="Arial"/>
          <w:b/>
          <w:szCs w:val="20"/>
          <w:u w:val="single"/>
        </w:rPr>
        <w:t xml:space="preserve"> </w:t>
      </w:r>
      <w:r w:rsidRPr="003C396E">
        <w:rPr>
          <w:rFonts w:ascii="Arial" w:hAnsi="Arial" w:cs="Arial"/>
          <w:b/>
          <w:szCs w:val="20"/>
          <w:u w:val="single"/>
        </w:rPr>
        <w:t xml:space="preserve">(dále jen „ZZVZ“) jako podmínky účasti v zadávacím řízení a dle § 1751 a násl. zákona č. 89/2012 Sb., občanského zákoníku, ve znění pozdějších předpisů (dále jen „OZ“) </w:t>
      </w:r>
    </w:p>
    <w:p w14:paraId="56C30297" w14:textId="77777777" w:rsidR="000150A8" w:rsidRPr="003C396E" w:rsidRDefault="000150A8" w:rsidP="003C396E">
      <w:pPr>
        <w:widowControl w:val="0"/>
        <w:jc w:val="center"/>
        <w:outlineLvl w:val="0"/>
        <w:rPr>
          <w:rFonts w:ascii="Arial" w:hAnsi="Arial" w:cs="Arial"/>
          <w:b/>
          <w:szCs w:val="20"/>
          <w:u w:val="single"/>
        </w:rPr>
      </w:pPr>
    </w:p>
    <w:p w14:paraId="12474003" w14:textId="1E4B1AD3" w:rsidR="005357D6" w:rsidRPr="003C396E" w:rsidRDefault="000150A8" w:rsidP="003C396E">
      <w:pPr>
        <w:pStyle w:val="Obsah2"/>
        <w:widowControl w:val="0"/>
        <w:tabs>
          <w:tab w:val="right" w:leader="dot" w:pos="9912"/>
        </w:tabs>
        <w:suppressAutoHyphens w:val="0"/>
        <w:rPr>
          <w:rFonts w:ascii="Arial" w:hAnsi="Arial" w:cs="Arial"/>
          <w:noProof/>
          <w:lang w:eastAsia="cs-CZ"/>
        </w:rPr>
      </w:pPr>
      <w:r w:rsidRPr="003C396E">
        <w:rPr>
          <w:rFonts w:ascii="Arial" w:hAnsi="Arial" w:cs="Arial"/>
        </w:rPr>
        <w:fldChar w:fldCharType="begin"/>
      </w:r>
      <w:r w:rsidRPr="003C396E">
        <w:rPr>
          <w:rFonts w:ascii="Arial" w:hAnsi="Arial" w:cs="Arial"/>
        </w:rPr>
        <w:instrText xml:space="preserve"> TOC \o "1-3" \h \z \u </w:instrText>
      </w:r>
      <w:r w:rsidRPr="003C396E">
        <w:rPr>
          <w:rFonts w:ascii="Arial" w:hAnsi="Arial" w:cs="Arial"/>
        </w:rPr>
        <w:fldChar w:fldCharType="separate"/>
      </w:r>
      <w:hyperlink w:anchor="_Toc40775409" w:history="1">
        <w:r w:rsidR="005357D6" w:rsidRPr="003C396E">
          <w:rPr>
            <w:rStyle w:val="Hypertextovodkaz"/>
            <w:rFonts w:ascii="Arial" w:hAnsi="Arial" w:cs="Arial"/>
            <w:noProof/>
          </w:rPr>
          <w:t>Preambule</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_Toc40775409 \h </w:instrText>
        </w:r>
        <w:r w:rsidR="005357D6" w:rsidRPr="003C396E">
          <w:rPr>
            <w:rFonts w:ascii="Arial" w:hAnsi="Arial" w:cs="Arial"/>
            <w:noProof/>
            <w:webHidden/>
          </w:rPr>
        </w:r>
        <w:r w:rsidR="005357D6" w:rsidRPr="003C396E">
          <w:rPr>
            <w:rFonts w:ascii="Arial" w:hAnsi="Arial" w:cs="Arial"/>
            <w:noProof/>
            <w:webHidden/>
          </w:rPr>
          <w:fldChar w:fldCharType="separate"/>
        </w:r>
        <w:r w:rsidR="009828BB">
          <w:rPr>
            <w:rFonts w:ascii="Arial" w:hAnsi="Arial" w:cs="Arial"/>
            <w:noProof/>
            <w:webHidden/>
          </w:rPr>
          <w:t>1</w:t>
        </w:r>
        <w:r w:rsidR="005357D6" w:rsidRPr="003C396E">
          <w:rPr>
            <w:rFonts w:ascii="Arial" w:hAnsi="Arial" w:cs="Arial"/>
            <w:noProof/>
            <w:webHidden/>
          </w:rPr>
          <w:fldChar w:fldCharType="end"/>
        </w:r>
      </w:hyperlink>
    </w:p>
    <w:p w14:paraId="526F6ECF" w14:textId="66C3B798"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0" w:history="1">
        <w:r w:rsidR="005357D6" w:rsidRPr="003C396E">
          <w:rPr>
            <w:rStyle w:val="Hypertextovodkaz"/>
            <w:rFonts w:ascii="Arial" w:hAnsi="Arial" w:cs="Arial"/>
            <w:noProof/>
          </w:rPr>
          <w:t>I. Předmět Smlouvy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w:t>
        </w:r>
        <w:r w:rsidR="005357D6" w:rsidRPr="003C396E">
          <w:rPr>
            <w:rFonts w:ascii="Arial" w:hAnsi="Arial" w:cs="Arial"/>
            <w:noProof/>
            <w:webHidden/>
          </w:rPr>
          <w:fldChar w:fldCharType="end"/>
        </w:r>
      </w:hyperlink>
    </w:p>
    <w:p w14:paraId="17FACC20" w14:textId="7777777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1" w:history="1">
        <w:r w:rsidR="005357D6" w:rsidRPr="003C396E">
          <w:rPr>
            <w:rStyle w:val="Hypertextovodkaz"/>
            <w:rFonts w:ascii="Arial" w:hAnsi="Arial" w:cs="Arial"/>
            <w:noProof/>
          </w:rPr>
          <w:t>II. Specifikace díla v zadávacích podmínkách</w:t>
        </w:r>
        <w:r w:rsidR="005357D6" w:rsidRPr="003C396E">
          <w:rPr>
            <w:rFonts w:ascii="Arial" w:hAnsi="Arial" w:cs="Arial"/>
            <w:noProof/>
            <w:webHidden/>
          </w:rPr>
          <w:tab/>
        </w:r>
        <w:r w:rsidR="0013611C">
          <w:rPr>
            <w:rFonts w:ascii="Arial" w:hAnsi="Arial" w:cs="Arial"/>
            <w:noProof/>
            <w:webHidden/>
          </w:rPr>
          <w:t>5</w:t>
        </w:r>
      </w:hyperlink>
    </w:p>
    <w:p w14:paraId="0B75A1B3" w14:textId="7777777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2" w:history="1">
        <w:r w:rsidR="005357D6" w:rsidRPr="003C396E">
          <w:rPr>
            <w:rStyle w:val="Hypertextovodkaz"/>
            <w:rFonts w:ascii="Arial" w:hAnsi="Arial" w:cs="Arial"/>
            <w:noProof/>
          </w:rPr>
          <w:t>III. Doba plnění</w:t>
        </w:r>
        <w:r w:rsidR="005357D6" w:rsidRPr="003C396E">
          <w:rPr>
            <w:rFonts w:ascii="Arial" w:hAnsi="Arial" w:cs="Arial"/>
            <w:noProof/>
            <w:webHidden/>
          </w:rPr>
          <w:tab/>
        </w:r>
        <w:r w:rsidR="0013611C">
          <w:rPr>
            <w:rFonts w:ascii="Arial" w:hAnsi="Arial" w:cs="Arial"/>
            <w:noProof/>
            <w:webHidden/>
          </w:rPr>
          <w:t>5</w:t>
        </w:r>
      </w:hyperlink>
    </w:p>
    <w:p w14:paraId="3AC8FABD" w14:textId="7B5B12B3"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3" w:history="1">
        <w:r w:rsidR="005357D6" w:rsidRPr="003C396E">
          <w:rPr>
            <w:rStyle w:val="Hypertextovodkaz"/>
            <w:rFonts w:ascii="Arial" w:hAnsi="Arial" w:cs="Arial"/>
            <w:noProof/>
          </w:rPr>
          <w:t>IV. Místo provádění díla</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_Toc40775413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6</w:t>
        </w:r>
        <w:r w:rsidR="005357D6" w:rsidRPr="003C396E">
          <w:rPr>
            <w:rFonts w:ascii="Arial" w:hAnsi="Arial" w:cs="Arial"/>
            <w:noProof/>
            <w:webHidden/>
          </w:rPr>
          <w:fldChar w:fldCharType="end"/>
        </w:r>
      </w:hyperlink>
    </w:p>
    <w:p w14:paraId="4B47ECAA" w14:textId="6546023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4" w:history="1">
        <w:r w:rsidR="005357D6" w:rsidRPr="003C396E">
          <w:rPr>
            <w:rStyle w:val="Hypertextovodkaz"/>
            <w:rFonts w:ascii="Arial" w:hAnsi="Arial" w:cs="Arial"/>
            <w:noProof/>
          </w:rPr>
          <w:t>V. Cena díla, fakturační a platební podmínky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_Toc40775414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6</w:t>
        </w:r>
        <w:r w:rsidR="005357D6" w:rsidRPr="003C396E">
          <w:rPr>
            <w:rFonts w:ascii="Arial" w:hAnsi="Arial" w:cs="Arial"/>
            <w:noProof/>
            <w:webHidden/>
          </w:rPr>
          <w:fldChar w:fldCharType="end"/>
        </w:r>
      </w:hyperlink>
    </w:p>
    <w:p w14:paraId="214F24F4" w14:textId="4785965F"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5" w:history="1">
        <w:r w:rsidR="005357D6" w:rsidRPr="003C396E">
          <w:rPr>
            <w:rStyle w:val="Hypertextovodkaz"/>
            <w:rFonts w:ascii="Arial" w:hAnsi="Arial" w:cs="Arial"/>
            <w:noProof/>
          </w:rPr>
          <w:t>VI. Podklady, pokyny a věci předané Objednatelem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_Toc40775415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9</w:t>
        </w:r>
        <w:r w:rsidR="005357D6" w:rsidRPr="003C396E">
          <w:rPr>
            <w:rFonts w:ascii="Arial" w:hAnsi="Arial" w:cs="Arial"/>
            <w:noProof/>
            <w:webHidden/>
          </w:rPr>
          <w:fldChar w:fldCharType="end"/>
        </w:r>
      </w:hyperlink>
    </w:p>
    <w:p w14:paraId="74496D65" w14:textId="7777777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6" w:history="1">
        <w:r w:rsidR="005357D6" w:rsidRPr="003C396E">
          <w:rPr>
            <w:rStyle w:val="Hypertextovodkaz"/>
            <w:rFonts w:ascii="Arial" w:hAnsi="Arial" w:cs="Arial"/>
            <w:noProof/>
          </w:rPr>
          <w:t>VII. Součinnost smluvních stran</w:t>
        </w:r>
        <w:r w:rsidR="005357D6" w:rsidRPr="003C396E">
          <w:rPr>
            <w:rFonts w:ascii="Arial" w:hAnsi="Arial" w:cs="Arial"/>
            <w:noProof/>
            <w:webHidden/>
          </w:rPr>
          <w:tab/>
        </w:r>
        <w:r w:rsidR="001307E0">
          <w:rPr>
            <w:rFonts w:ascii="Arial" w:hAnsi="Arial" w:cs="Arial"/>
            <w:noProof/>
            <w:webHidden/>
          </w:rPr>
          <w:t>1</w:t>
        </w:r>
        <w:r w:rsidR="0013611C">
          <w:rPr>
            <w:rFonts w:ascii="Arial" w:hAnsi="Arial" w:cs="Arial"/>
            <w:noProof/>
            <w:webHidden/>
          </w:rPr>
          <w:t>0</w:t>
        </w:r>
      </w:hyperlink>
    </w:p>
    <w:p w14:paraId="3FF6A3D8" w14:textId="2A5D57CD"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7" w:history="1">
        <w:r w:rsidR="005357D6" w:rsidRPr="003C396E">
          <w:rPr>
            <w:rStyle w:val="Hypertextovodkaz"/>
            <w:rFonts w:ascii="Arial" w:hAnsi="Arial" w:cs="Arial"/>
            <w:noProof/>
          </w:rPr>
          <w:t>VIII. Podmínky a způsob provádění díla Zhotovitelem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_Toc40775417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12</w:t>
        </w:r>
        <w:r w:rsidR="005357D6" w:rsidRPr="003C396E">
          <w:rPr>
            <w:rFonts w:ascii="Arial" w:hAnsi="Arial" w:cs="Arial"/>
            <w:noProof/>
            <w:webHidden/>
          </w:rPr>
          <w:fldChar w:fldCharType="end"/>
        </w:r>
      </w:hyperlink>
    </w:p>
    <w:p w14:paraId="73F85B86" w14:textId="043D48D9"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8" w:history="1">
        <w:r w:rsidR="005357D6" w:rsidRPr="003C396E">
          <w:rPr>
            <w:rStyle w:val="Hypertextovodkaz"/>
            <w:rFonts w:ascii="Arial" w:hAnsi="Arial" w:cs="Arial"/>
            <w:noProof/>
          </w:rPr>
          <w:t>IX. Staveniště a jeho zařízení</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_Toc40775418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18</w:t>
        </w:r>
        <w:r w:rsidR="005357D6" w:rsidRPr="003C396E">
          <w:rPr>
            <w:rFonts w:ascii="Arial" w:hAnsi="Arial" w:cs="Arial"/>
            <w:noProof/>
            <w:webHidden/>
          </w:rPr>
          <w:fldChar w:fldCharType="end"/>
        </w:r>
      </w:hyperlink>
    </w:p>
    <w:p w14:paraId="19DC1D84" w14:textId="782A6A40"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19" w:history="1">
        <w:r w:rsidR="005357D6" w:rsidRPr="003C396E">
          <w:rPr>
            <w:rStyle w:val="Hypertextovodkaz"/>
            <w:rFonts w:ascii="Arial" w:hAnsi="Arial" w:cs="Arial"/>
            <w:noProof/>
          </w:rPr>
          <w:t xml:space="preserve">X. Stavební deník, TDS a </w:t>
        </w:r>
        <w:r w:rsidR="009C5C18">
          <w:rPr>
            <w:rStyle w:val="Hypertextovodkaz"/>
            <w:rFonts w:ascii="Arial" w:hAnsi="Arial" w:cs="Arial"/>
            <w:noProof/>
          </w:rPr>
          <w:t>dozor projektanta</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_Toc40775419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19</w:t>
        </w:r>
        <w:r w:rsidR="005357D6" w:rsidRPr="003C396E">
          <w:rPr>
            <w:rFonts w:ascii="Arial" w:hAnsi="Arial" w:cs="Arial"/>
            <w:noProof/>
            <w:webHidden/>
          </w:rPr>
          <w:fldChar w:fldCharType="end"/>
        </w:r>
      </w:hyperlink>
    </w:p>
    <w:p w14:paraId="2C6511EB" w14:textId="0D0FC019"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0" w:history="1">
        <w:r w:rsidR="005357D6" w:rsidRPr="003C396E">
          <w:rPr>
            <w:rStyle w:val="Hypertextovodkaz"/>
            <w:rFonts w:ascii="Arial" w:hAnsi="Arial" w:cs="Arial"/>
            <w:noProof/>
          </w:rPr>
          <w:t>XI. Zkoušky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21</w:t>
        </w:r>
        <w:r w:rsidR="005357D6" w:rsidRPr="003C396E">
          <w:rPr>
            <w:rFonts w:ascii="Arial" w:hAnsi="Arial" w:cs="Arial"/>
            <w:noProof/>
            <w:webHidden/>
          </w:rPr>
          <w:fldChar w:fldCharType="end"/>
        </w:r>
      </w:hyperlink>
    </w:p>
    <w:p w14:paraId="3C6D2A5B" w14:textId="025F128C"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1" w:history="1">
        <w:r w:rsidR="005357D6" w:rsidRPr="003C396E">
          <w:rPr>
            <w:rStyle w:val="Hypertextovodkaz"/>
            <w:rFonts w:ascii="Arial" w:hAnsi="Arial" w:cs="Arial"/>
            <w:noProof/>
          </w:rPr>
          <w:t>XII. Užívání díla před jeho předáním</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_Toc40775421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22</w:t>
        </w:r>
        <w:r w:rsidR="005357D6" w:rsidRPr="003C396E">
          <w:rPr>
            <w:rFonts w:ascii="Arial" w:hAnsi="Arial" w:cs="Arial"/>
            <w:noProof/>
            <w:webHidden/>
          </w:rPr>
          <w:fldChar w:fldCharType="end"/>
        </w:r>
      </w:hyperlink>
    </w:p>
    <w:p w14:paraId="42FEB18F" w14:textId="7366526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2" w:history="1">
        <w:r w:rsidR="005357D6" w:rsidRPr="003C396E">
          <w:rPr>
            <w:rStyle w:val="Hypertextovodkaz"/>
            <w:rFonts w:ascii="Arial" w:hAnsi="Arial" w:cs="Arial"/>
            <w:noProof/>
          </w:rPr>
          <w:t>XIII. Převzetí díla nebo jeho části</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_Toc40775422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22</w:t>
        </w:r>
        <w:r w:rsidR="005357D6" w:rsidRPr="003C396E">
          <w:rPr>
            <w:rFonts w:ascii="Arial" w:hAnsi="Arial" w:cs="Arial"/>
            <w:noProof/>
            <w:webHidden/>
          </w:rPr>
          <w:fldChar w:fldCharType="end"/>
        </w:r>
      </w:hyperlink>
    </w:p>
    <w:p w14:paraId="3FEEA63F" w14:textId="7E55373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3" w:history="1">
        <w:r w:rsidR="005357D6" w:rsidRPr="003C396E">
          <w:rPr>
            <w:rStyle w:val="Hypertextovodkaz"/>
            <w:rFonts w:ascii="Arial" w:hAnsi="Arial" w:cs="Arial"/>
            <w:noProof/>
          </w:rPr>
          <w:t>XIV. Smluvní pokuty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_Toc40775423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25</w:t>
        </w:r>
        <w:r w:rsidR="005357D6" w:rsidRPr="003C396E">
          <w:rPr>
            <w:rFonts w:ascii="Arial" w:hAnsi="Arial" w:cs="Arial"/>
            <w:noProof/>
            <w:webHidden/>
          </w:rPr>
          <w:fldChar w:fldCharType="end"/>
        </w:r>
      </w:hyperlink>
    </w:p>
    <w:p w14:paraId="416C9CEC" w14:textId="3C9C7095"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4" w:history="1">
        <w:r w:rsidR="005357D6" w:rsidRPr="003C396E">
          <w:rPr>
            <w:rStyle w:val="Hypertextovodkaz"/>
            <w:rFonts w:ascii="Arial" w:hAnsi="Arial" w:cs="Arial"/>
            <w:noProof/>
          </w:rPr>
          <w:t>XV. Nebezpečí vzniku škody na věci, přechod vlastnického práva a odpovědnost za škodu</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_Toc40775424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26</w:t>
        </w:r>
        <w:r w:rsidR="005357D6" w:rsidRPr="003C396E">
          <w:rPr>
            <w:rFonts w:ascii="Arial" w:hAnsi="Arial" w:cs="Arial"/>
            <w:noProof/>
            <w:webHidden/>
          </w:rPr>
          <w:fldChar w:fldCharType="end"/>
        </w:r>
      </w:hyperlink>
    </w:p>
    <w:p w14:paraId="7ECCE1FF" w14:textId="554AE358"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5" w:history="1">
        <w:r w:rsidR="005357D6" w:rsidRPr="003C396E">
          <w:rPr>
            <w:rStyle w:val="Hypertextovodkaz"/>
            <w:rFonts w:ascii="Arial" w:hAnsi="Arial" w:cs="Arial"/>
            <w:noProof/>
          </w:rPr>
          <w:t>XVI. Odpovědnost za vady a záruka za jakost</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_Toc40775425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27</w:t>
        </w:r>
        <w:r w:rsidR="005357D6" w:rsidRPr="003C396E">
          <w:rPr>
            <w:rFonts w:ascii="Arial" w:hAnsi="Arial" w:cs="Arial"/>
            <w:noProof/>
            <w:webHidden/>
          </w:rPr>
          <w:fldChar w:fldCharType="end"/>
        </w:r>
      </w:hyperlink>
    </w:p>
    <w:p w14:paraId="1506F2CB" w14:textId="6E3DC3AC"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6" w:history="1">
        <w:r w:rsidR="005357D6" w:rsidRPr="003C396E">
          <w:rPr>
            <w:rStyle w:val="Hypertextovodkaz"/>
            <w:rFonts w:ascii="Arial" w:hAnsi="Arial" w:cs="Arial"/>
            <w:noProof/>
          </w:rPr>
          <w:t>XVII. Zánik závazků</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_Toc40775426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29</w:t>
        </w:r>
        <w:r w:rsidR="005357D6" w:rsidRPr="003C396E">
          <w:rPr>
            <w:rFonts w:ascii="Arial" w:hAnsi="Arial" w:cs="Arial"/>
            <w:noProof/>
            <w:webHidden/>
          </w:rPr>
          <w:fldChar w:fldCharType="end"/>
        </w:r>
      </w:hyperlink>
    </w:p>
    <w:p w14:paraId="469D12AA" w14:textId="7777777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7" w:history="1">
        <w:r w:rsidR="005357D6" w:rsidRPr="003C396E">
          <w:rPr>
            <w:rStyle w:val="Hypertextovodkaz"/>
            <w:rFonts w:ascii="Arial" w:hAnsi="Arial" w:cs="Arial"/>
            <w:noProof/>
          </w:rPr>
          <w:t>XVIII. Vyšší moc</w:t>
        </w:r>
        <w:r w:rsidR="005357D6" w:rsidRPr="003C396E">
          <w:rPr>
            <w:rFonts w:ascii="Arial" w:hAnsi="Arial" w:cs="Arial"/>
            <w:noProof/>
            <w:webHidden/>
          </w:rPr>
          <w:tab/>
        </w:r>
        <w:r w:rsidR="001307E0">
          <w:rPr>
            <w:rFonts w:ascii="Arial" w:hAnsi="Arial" w:cs="Arial"/>
            <w:noProof/>
            <w:webHidden/>
          </w:rPr>
          <w:t>30</w:t>
        </w:r>
      </w:hyperlink>
    </w:p>
    <w:p w14:paraId="12E1D116" w14:textId="77777777"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8" w:history="1">
        <w:r w:rsidR="005357D6" w:rsidRPr="003C396E">
          <w:rPr>
            <w:rStyle w:val="Hypertextovodkaz"/>
            <w:rFonts w:ascii="Arial" w:hAnsi="Arial" w:cs="Arial"/>
            <w:noProof/>
          </w:rPr>
          <w:t>XIX. Zajištění závazků Zhotovitele</w:t>
        </w:r>
        <w:r w:rsidR="005357D6" w:rsidRPr="003C396E">
          <w:rPr>
            <w:rFonts w:ascii="Arial" w:hAnsi="Arial" w:cs="Arial"/>
            <w:noProof/>
            <w:webHidden/>
          </w:rPr>
          <w:tab/>
        </w:r>
        <w:r w:rsidR="001307E0">
          <w:rPr>
            <w:rFonts w:ascii="Arial" w:hAnsi="Arial" w:cs="Arial"/>
            <w:noProof/>
            <w:webHidden/>
          </w:rPr>
          <w:t>31</w:t>
        </w:r>
      </w:hyperlink>
    </w:p>
    <w:p w14:paraId="7C1EFDD9" w14:textId="5BEB73B8"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29" w:history="1">
        <w:r w:rsidR="005357D6" w:rsidRPr="003C396E">
          <w:rPr>
            <w:rStyle w:val="Hypertextovodkaz"/>
            <w:rFonts w:ascii="Arial" w:hAnsi="Arial" w:cs="Arial"/>
            <w:noProof/>
          </w:rPr>
          <w:t>XX. Odkazy na obchodní firmy</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_Toc40775429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33</w:t>
        </w:r>
        <w:r w:rsidR="005357D6" w:rsidRPr="003C396E">
          <w:rPr>
            <w:rFonts w:ascii="Arial" w:hAnsi="Arial" w:cs="Arial"/>
            <w:noProof/>
            <w:webHidden/>
          </w:rPr>
          <w:fldChar w:fldCharType="end"/>
        </w:r>
      </w:hyperlink>
    </w:p>
    <w:p w14:paraId="4BFD6B43" w14:textId="461E2CAF" w:rsidR="005357D6" w:rsidRPr="003C396E" w:rsidRDefault="009828BB" w:rsidP="003C396E">
      <w:pPr>
        <w:pStyle w:val="Obsah2"/>
        <w:widowControl w:val="0"/>
        <w:tabs>
          <w:tab w:val="right" w:leader="dot" w:pos="9912"/>
        </w:tabs>
        <w:suppressAutoHyphens w:val="0"/>
        <w:rPr>
          <w:rFonts w:ascii="Arial" w:hAnsi="Arial" w:cs="Arial"/>
          <w:noProof/>
          <w:lang w:eastAsia="cs-CZ"/>
        </w:rPr>
      </w:pPr>
      <w:hyperlink w:anchor="_Toc40775430" w:history="1">
        <w:r w:rsidR="005357D6" w:rsidRPr="003C396E">
          <w:rPr>
            <w:rStyle w:val="Hypertextovodkaz"/>
            <w:rFonts w:ascii="Arial" w:hAnsi="Arial" w:cs="Arial"/>
            <w:noProof/>
          </w:rPr>
          <w:t>XXI. Závěrečná ustanovení</w:t>
        </w:r>
        <w:r w:rsidR="005357D6" w:rsidRPr="003C396E">
          <w:rPr>
            <w:rFonts w:ascii="Arial" w:hAnsi="Arial" w:cs="Arial"/>
            <w:noProof/>
            <w:webHidden/>
          </w:rPr>
          <w:tab/>
        </w:r>
        <w:r w:rsidR="005357D6" w:rsidRPr="003C396E">
          <w:rPr>
            <w:rFonts w:ascii="Arial" w:hAnsi="Arial" w:cs="Arial"/>
            <w:noProof/>
            <w:webHidden/>
          </w:rPr>
          <w:fldChar w:fldCharType="begin"/>
        </w:r>
        <w:r w:rsidR="005357D6" w:rsidRPr="003C396E">
          <w:rPr>
            <w:rFonts w:ascii="Arial" w:hAnsi="Arial" w:cs="Arial"/>
            <w:noProof/>
            <w:webHidden/>
          </w:rPr>
          <w:instrText xml:space="preserve"> PAGEREF _Toc40775430 \h </w:instrText>
        </w:r>
        <w:r w:rsidR="005357D6" w:rsidRPr="003C396E">
          <w:rPr>
            <w:rFonts w:ascii="Arial" w:hAnsi="Arial" w:cs="Arial"/>
            <w:noProof/>
            <w:webHidden/>
          </w:rPr>
        </w:r>
        <w:r w:rsidR="005357D6" w:rsidRPr="003C396E">
          <w:rPr>
            <w:rFonts w:ascii="Arial" w:hAnsi="Arial" w:cs="Arial"/>
            <w:noProof/>
            <w:webHidden/>
          </w:rPr>
          <w:fldChar w:fldCharType="separate"/>
        </w:r>
        <w:r>
          <w:rPr>
            <w:rFonts w:ascii="Arial" w:hAnsi="Arial" w:cs="Arial"/>
            <w:noProof/>
            <w:webHidden/>
          </w:rPr>
          <w:t>33</w:t>
        </w:r>
        <w:r w:rsidR="005357D6" w:rsidRPr="003C396E">
          <w:rPr>
            <w:rFonts w:ascii="Arial" w:hAnsi="Arial" w:cs="Arial"/>
            <w:noProof/>
            <w:webHidden/>
          </w:rPr>
          <w:fldChar w:fldCharType="end"/>
        </w:r>
      </w:hyperlink>
    </w:p>
    <w:p w14:paraId="5408C5E0" w14:textId="77777777" w:rsidR="000150A8" w:rsidRPr="003C396E" w:rsidRDefault="000150A8" w:rsidP="003C396E">
      <w:pPr>
        <w:widowControl w:val="0"/>
        <w:rPr>
          <w:rFonts w:ascii="Arial" w:hAnsi="Arial" w:cs="Arial"/>
          <w:szCs w:val="20"/>
        </w:rPr>
      </w:pPr>
      <w:r w:rsidRPr="003C396E">
        <w:rPr>
          <w:rFonts w:ascii="Arial" w:hAnsi="Arial" w:cs="Arial"/>
          <w:b/>
          <w:bCs/>
          <w:szCs w:val="20"/>
        </w:rPr>
        <w:fldChar w:fldCharType="end"/>
      </w:r>
    </w:p>
    <w:p w14:paraId="6F9C08B9" w14:textId="77777777" w:rsidR="000150A8" w:rsidRPr="003C396E" w:rsidRDefault="000150A8" w:rsidP="001307E0">
      <w:pPr>
        <w:pStyle w:val="Nadpis2"/>
        <w:keepNext w:val="0"/>
        <w:widowControl w:val="0"/>
        <w:numPr>
          <w:ilvl w:val="0"/>
          <w:numId w:val="0"/>
        </w:numPr>
        <w:spacing w:before="360" w:after="240"/>
        <w:jc w:val="center"/>
        <w:rPr>
          <w:rFonts w:cs="Arial"/>
          <w:i w:val="0"/>
          <w:sz w:val="20"/>
          <w:szCs w:val="20"/>
          <w:u w:val="single"/>
        </w:rPr>
      </w:pPr>
      <w:bookmarkStart w:id="1" w:name="_Toc454882772"/>
      <w:bookmarkStart w:id="2" w:name="_Toc40775409"/>
      <w:r w:rsidRPr="003C396E">
        <w:rPr>
          <w:rFonts w:cs="Arial"/>
          <w:i w:val="0"/>
          <w:sz w:val="20"/>
          <w:szCs w:val="20"/>
          <w:u w:val="single"/>
        </w:rPr>
        <w:t>Preambule</w:t>
      </w:r>
      <w:bookmarkEnd w:id="1"/>
      <w:bookmarkEnd w:id="2"/>
    </w:p>
    <w:p w14:paraId="5007A60E" w14:textId="77777777" w:rsidR="000150A8" w:rsidRPr="003C396E" w:rsidRDefault="000150A8" w:rsidP="003C396E">
      <w:pPr>
        <w:widowControl w:val="0"/>
        <w:jc w:val="both"/>
        <w:rPr>
          <w:rFonts w:ascii="Arial" w:hAnsi="Arial" w:cs="Arial"/>
          <w:b/>
          <w:szCs w:val="20"/>
        </w:rPr>
      </w:pPr>
      <w:r w:rsidRPr="003C396E">
        <w:rPr>
          <w:rFonts w:ascii="Arial" w:hAnsi="Arial" w:cs="Arial"/>
          <w:b/>
          <w:szCs w:val="20"/>
        </w:rPr>
        <w:t>(A)</w:t>
      </w:r>
      <w:r w:rsidRPr="003C396E">
        <w:rPr>
          <w:rFonts w:ascii="Arial" w:hAnsi="Arial" w:cs="Arial"/>
          <w:szCs w:val="20"/>
        </w:rPr>
        <w:t xml:space="preserve"> Tyto obchodní podmínky (dále jen „</w:t>
      </w:r>
      <w:r w:rsidRPr="003C396E">
        <w:rPr>
          <w:rFonts w:ascii="Arial" w:hAnsi="Arial" w:cs="Arial"/>
          <w:b/>
          <w:szCs w:val="20"/>
        </w:rPr>
        <w:t>OP</w:t>
      </w:r>
      <w:r w:rsidRPr="003C396E">
        <w:rPr>
          <w:rFonts w:ascii="Arial" w:hAnsi="Arial" w:cs="Arial"/>
          <w:szCs w:val="20"/>
        </w:rPr>
        <w:t>“) jsou zadavatelem vydávány v souladu s</w:t>
      </w:r>
      <w:r w:rsidRPr="003C396E">
        <w:rPr>
          <w:rFonts w:ascii="Arial" w:hAnsi="Arial" w:cs="Arial"/>
          <w:b/>
          <w:szCs w:val="20"/>
        </w:rPr>
        <w:t xml:space="preserve"> § 1751 OZ.</w:t>
      </w:r>
    </w:p>
    <w:p w14:paraId="507A42DF" w14:textId="77777777" w:rsidR="000150A8" w:rsidRPr="003C396E" w:rsidRDefault="000150A8" w:rsidP="003C396E">
      <w:pPr>
        <w:widowControl w:val="0"/>
        <w:jc w:val="both"/>
        <w:rPr>
          <w:rFonts w:ascii="Arial" w:hAnsi="Arial" w:cs="Arial"/>
          <w:szCs w:val="20"/>
        </w:rPr>
      </w:pPr>
    </w:p>
    <w:p w14:paraId="7D645267"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 xml:space="preserve">Tyto OP v souladu s § 37 odst. 1 písm. c) ZZVZ stanoví obchodní a jiné smluvní podmínky vztahující se k předmětu plnění veřejné zakázky jakožto podmínky účasti v zadávacím řízení. Tyto OP jsou rozděleny na jednotlivé </w:t>
      </w:r>
      <w:r w:rsidRPr="003C396E">
        <w:rPr>
          <w:rFonts w:ascii="Arial" w:hAnsi="Arial" w:cs="Arial"/>
          <w:b/>
          <w:szCs w:val="20"/>
        </w:rPr>
        <w:t>části označené názvem a číslem článku od I až XXI.</w:t>
      </w:r>
    </w:p>
    <w:p w14:paraId="0CBA411E" w14:textId="77777777" w:rsidR="000150A8" w:rsidRPr="003C396E" w:rsidRDefault="000150A8" w:rsidP="003C396E">
      <w:pPr>
        <w:widowControl w:val="0"/>
        <w:jc w:val="both"/>
        <w:rPr>
          <w:rFonts w:ascii="Arial" w:hAnsi="Arial" w:cs="Arial"/>
          <w:b/>
          <w:szCs w:val="20"/>
        </w:rPr>
      </w:pPr>
    </w:p>
    <w:p w14:paraId="6060CD93"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 xml:space="preserve">(B) </w:t>
      </w:r>
      <w:r w:rsidRPr="003C396E">
        <w:rPr>
          <w:rFonts w:ascii="Arial" w:hAnsi="Arial" w:cs="Arial"/>
          <w:szCs w:val="20"/>
        </w:rPr>
        <w:t xml:space="preserve">Tyto OP jsou nedílnou součástí </w:t>
      </w:r>
      <w:r w:rsidRPr="003C396E">
        <w:rPr>
          <w:rFonts w:ascii="Arial" w:hAnsi="Arial" w:cs="Arial"/>
          <w:b/>
          <w:szCs w:val="20"/>
        </w:rPr>
        <w:t>Zadávacích podmínek</w:t>
      </w:r>
      <w:r w:rsidRPr="003C396E">
        <w:rPr>
          <w:rFonts w:ascii="Arial" w:hAnsi="Arial" w:cs="Arial"/>
          <w:szCs w:val="20"/>
        </w:rPr>
        <w:t xml:space="preserve"> a pro dodavatele (dále jen </w:t>
      </w:r>
      <w:r w:rsidRPr="003C396E">
        <w:rPr>
          <w:rFonts w:ascii="Arial" w:hAnsi="Arial" w:cs="Arial"/>
          <w:b/>
          <w:szCs w:val="20"/>
        </w:rPr>
        <w:t>„Zhotovitel“</w:t>
      </w:r>
      <w:r w:rsidRPr="003C396E">
        <w:rPr>
          <w:rFonts w:ascii="Arial" w:hAnsi="Arial" w:cs="Arial"/>
          <w:szCs w:val="20"/>
        </w:rPr>
        <w:t xml:space="preserve">) jsou jednak podkladem pro podání nabídky v rámci veřejné zakázky na </w:t>
      </w:r>
      <w:r w:rsidRPr="003C396E">
        <w:rPr>
          <w:rFonts w:ascii="Arial" w:hAnsi="Arial" w:cs="Arial"/>
          <w:b/>
          <w:szCs w:val="20"/>
        </w:rPr>
        <w:t>stavební práce, včetně dodávek a služeb</w:t>
      </w:r>
      <w:r w:rsidRPr="003C396E">
        <w:rPr>
          <w:rFonts w:ascii="Arial" w:hAnsi="Arial" w:cs="Arial"/>
          <w:szCs w:val="20"/>
        </w:rPr>
        <w:t xml:space="preserve"> s těmito pracemi souvisejícími a dále podkladem pro zpracování návrhu </w:t>
      </w:r>
      <w:r w:rsidRPr="003C396E">
        <w:rPr>
          <w:rFonts w:ascii="Arial" w:hAnsi="Arial" w:cs="Arial"/>
          <w:b/>
          <w:szCs w:val="20"/>
        </w:rPr>
        <w:t>Smlouvy o dílo (dále jen „Smlouva“)</w:t>
      </w:r>
      <w:r w:rsidRPr="003C396E">
        <w:rPr>
          <w:rFonts w:ascii="Arial" w:hAnsi="Arial" w:cs="Arial"/>
          <w:szCs w:val="20"/>
        </w:rPr>
        <w:t xml:space="preserve"> v rámci zadávacího řízení</w:t>
      </w:r>
      <w:r w:rsidRPr="003C396E">
        <w:rPr>
          <w:rFonts w:ascii="Arial" w:hAnsi="Arial" w:cs="Arial"/>
          <w:b/>
          <w:szCs w:val="20"/>
        </w:rPr>
        <w:t xml:space="preserve">. </w:t>
      </w:r>
    </w:p>
    <w:p w14:paraId="7CBB6AA6" w14:textId="77777777" w:rsidR="000150A8" w:rsidRPr="003C396E" w:rsidRDefault="000150A8" w:rsidP="003C396E">
      <w:pPr>
        <w:widowControl w:val="0"/>
        <w:jc w:val="both"/>
        <w:rPr>
          <w:rFonts w:ascii="Arial" w:hAnsi="Arial" w:cs="Arial"/>
          <w:b/>
          <w:szCs w:val="20"/>
        </w:rPr>
      </w:pPr>
    </w:p>
    <w:p w14:paraId="3CF751E0"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(C)</w:t>
      </w:r>
      <w:r w:rsidRPr="003C396E">
        <w:rPr>
          <w:rFonts w:ascii="Arial" w:hAnsi="Arial" w:cs="Arial"/>
          <w:szCs w:val="20"/>
        </w:rPr>
        <w:t xml:space="preserve"> Pokud je v těchto OP jako subjekt uveden </w:t>
      </w:r>
      <w:r w:rsidRPr="003C396E">
        <w:rPr>
          <w:rFonts w:ascii="Arial" w:hAnsi="Arial" w:cs="Arial"/>
          <w:b/>
          <w:szCs w:val="20"/>
        </w:rPr>
        <w:t xml:space="preserve">Objednatel </w:t>
      </w:r>
      <w:r w:rsidRPr="003C396E">
        <w:rPr>
          <w:rFonts w:ascii="Arial" w:hAnsi="Arial" w:cs="Arial"/>
          <w:szCs w:val="20"/>
        </w:rPr>
        <w:t xml:space="preserve">platí, že se jedná současně také o </w:t>
      </w:r>
      <w:r w:rsidRPr="003C396E">
        <w:rPr>
          <w:rFonts w:ascii="Arial" w:hAnsi="Arial" w:cs="Arial"/>
          <w:b/>
          <w:szCs w:val="20"/>
        </w:rPr>
        <w:t>Zadavatele</w:t>
      </w:r>
      <w:r w:rsidRPr="003C396E">
        <w:rPr>
          <w:rFonts w:ascii="Arial" w:hAnsi="Arial" w:cs="Arial"/>
          <w:szCs w:val="20"/>
        </w:rPr>
        <w:t xml:space="preserve"> v rámci příslušného druhu zadávacího řízení. </w:t>
      </w:r>
    </w:p>
    <w:p w14:paraId="770CC3AE" w14:textId="77777777" w:rsidR="000150A8" w:rsidRPr="003C396E" w:rsidRDefault="000150A8" w:rsidP="003C396E">
      <w:pPr>
        <w:widowControl w:val="0"/>
        <w:jc w:val="both"/>
        <w:rPr>
          <w:rFonts w:ascii="Arial" w:hAnsi="Arial" w:cs="Arial"/>
          <w:szCs w:val="20"/>
        </w:rPr>
      </w:pPr>
    </w:p>
    <w:p w14:paraId="3FBBEB17"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Pokud je v těchto OP jako subjekt uveden</w:t>
      </w:r>
      <w:r w:rsidRPr="003C396E">
        <w:rPr>
          <w:rFonts w:ascii="Arial" w:hAnsi="Arial" w:cs="Arial"/>
          <w:b/>
          <w:szCs w:val="20"/>
        </w:rPr>
        <w:t xml:space="preserve"> Zhotovitel</w:t>
      </w:r>
      <w:r w:rsidRPr="003C396E">
        <w:rPr>
          <w:rFonts w:ascii="Arial" w:hAnsi="Arial" w:cs="Arial"/>
          <w:szCs w:val="20"/>
        </w:rPr>
        <w:t xml:space="preserve"> platí, že se jedná současně také o </w:t>
      </w:r>
      <w:r w:rsidRPr="003C396E">
        <w:rPr>
          <w:rFonts w:ascii="Arial" w:hAnsi="Arial" w:cs="Arial"/>
          <w:b/>
          <w:szCs w:val="20"/>
        </w:rPr>
        <w:t xml:space="preserve">dodavatele </w:t>
      </w:r>
      <w:r w:rsidRPr="003C396E">
        <w:rPr>
          <w:rFonts w:ascii="Arial" w:hAnsi="Arial" w:cs="Arial"/>
          <w:szCs w:val="20"/>
        </w:rPr>
        <w:t xml:space="preserve">v postavení </w:t>
      </w:r>
      <w:r w:rsidRPr="003C396E">
        <w:rPr>
          <w:rFonts w:ascii="Arial" w:hAnsi="Arial" w:cs="Arial"/>
          <w:b/>
          <w:szCs w:val="20"/>
        </w:rPr>
        <w:t>účastníka zadávacího řízení</w:t>
      </w:r>
      <w:r w:rsidRPr="003C396E">
        <w:rPr>
          <w:rFonts w:ascii="Arial" w:hAnsi="Arial" w:cs="Arial"/>
          <w:szCs w:val="20"/>
        </w:rPr>
        <w:t xml:space="preserve"> v rámci příslušného druhu zadávacího řízení, který předmět díla realizuje buď zcela </w:t>
      </w:r>
      <w:r w:rsidRPr="003C396E">
        <w:rPr>
          <w:rFonts w:ascii="Arial" w:hAnsi="Arial" w:cs="Arial"/>
          <w:szCs w:val="20"/>
        </w:rPr>
        <w:lastRenderedPageBreak/>
        <w:t xml:space="preserve">vlastními personálními, technickými, technologickými a organizačními kapacitami nebo za pomoci </w:t>
      </w:r>
      <w:r w:rsidRPr="003C396E">
        <w:rPr>
          <w:rFonts w:ascii="Arial" w:hAnsi="Arial" w:cs="Arial"/>
          <w:b/>
          <w:szCs w:val="20"/>
        </w:rPr>
        <w:t xml:space="preserve">společných dodavatelů </w:t>
      </w:r>
      <w:r w:rsidRPr="003C396E">
        <w:rPr>
          <w:rFonts w:ascii="Arial" w:hAnsi="Arial" w:cs="Arial"/>
          <w:szCs w:val="20"/>
        </w:rPr>
        <w:t xml:space="preserve">v rámci společné nabídky dle </w:t>
      </w:r>
      <w:r w:rsidRPr="003C396E">
        <w:rPr>
          <w:rFonts w:ascii="Arial" w:hAnsi="Arial" w:cs="Arial"/>
          <w:b/>
          <w:szCs w:val="20"/>
        </w:rPr>
        <w:t xml:space="preserve">Smlouvy o vzniku společnosti </w:t>
      </w:r>
      <w:r w:rsidRPr="003C396E">
        <w:rPr>
          <w:rFonts w:ascii="Arial" w:hAnsi="Arial" w:cs="Arial"/>
          <w:szCs w:val="20"/>
        </w:rPr>
        <w:t xml:space="preserve">uzavřené dle </w:t>
      </w:r>
      <w:r w:rsidRPr="003C396E">
        <w:rPr>
          <w:rFonts w:ascii="Arial" w:hAnsi="Arial" w:cs="Arial"/>
          <w:b/>
          <w:szCs w:val="20"/>
        </w:rPr>
        <w:t>§ 2716 a násl. OZ</w:t>
      </w:r>
      <w:r w:rsidRPr="003C396E">
        <w:rPr>
          <w:rFonts w:ascii="Arial" w:hAnsi="Arial" w:cs="Arial"/>
          <w:szCs w:val="20"/>
        </w:rPr>
        <w:t xml:space="preserve"> nebo za pomoci </w:t>
      </w:r>
      <w:r w:rsidRPr="003C396E">
        <w:rPr>
          <w:rFonts w:ascii="Arial" w:hAnsi="Arial" w:cs="Arial"/>
          <w:b/>
          <w:szCs w:val="20"/>
        </w:rPr>
        <w:t>Poddodavatelů.</w:t>
      </w:r>
      <w:r w:rsidRPr="003C396E">
        <w:rPr>
          <w:rFonts w:ascii="Arial" w:hAnsi="Arial" w:cs="Arial"/>
          <w:szCs w:val="20"/>
        </w:rPr>
        <w:t xml:space="preserve"> Vztahy mezi Zhotovitelem a třetími osobami podílejícími se na realizaci splnění předmětu díla upravují jiné příslušné právní předpisy, které musí tyto smluvní strany vůči sobě jednak navzájem a dále také společně, popř. i nerozdílně</w:t>
      </w:r>
      <w:r w:rsidR="00054B74">
        <w:rPr>
          <w:rFonts w:ascii="Arial" w:hAnsi="Arial" w:cs="Arial"/>
          <w:szCs w:val="20"/>
        </w:rPr>
        <w:t xml:space="preserve"> </w:t>
      </w:r>
      <w:r w:rsidRPr="003C396E">
        <w:rPr>
          <w:rFonts w:ascii="Arial" w:hAnsi="Arial" w:cs="Arial"/>
          <w:szCs w:val="20"/>
        </w:rPr>
        <w:t>plně respektovat vůči Zadavateli, jakožto Objednateli díla.</w:t>
      </w:r>
    </w:p>
    <w:p w14:paraId="27369504" w14:textId="77777777" w:rsidR="000150A8" w:rsidRPr="003C396E" w:rsidRDefault="000150A8" w:rsidP="003C396E">
      <w:pPr>
        <w:widowControl w:val="0"/>
        <w:jc w:val="both"/>
        <w:rPr>
          <w:rFonts w:ascii="Arial" w:hAnsi="Arial" w:cs="Arial"/>
          <w:szCs w:val="20"/>
        </w:rPr>
      </w:pPr>
    </w:p>
    <w:p w14:paraId="73FF951D" w14:textId="24C1A13B" w:rsidR="000150A8" w:rsidRPr="003C396E" w:rsidRDefault="000150A8" w:rsidP="003C396E">
      <w:pPr>
        <w:widowControl w:val="0"/>
        <w:jc w:val="both"/>
        <w:rPr>
          <w:rFonts w:ascii="Arial" w:hAnsi="Arial" w:cs="Arial"/>
          <w:b/>
          <w:snapToGrid w:val="0"/>
          <w:szCs w:val="20"/>
        </w:rPr>
      </w:pPr>
      <w:r w:rsidRPr="003C396E">
        <w:rPr>
          <w:rFonts w:ascii="Arial" w:hAnsi="Arial" w:cs="Arial"/>
          <w:b/>
          <w:szCs w:val="20"/>
        </w:rPr>
        <w:t xml:space="preserve">(D) </w:t>
      </w:r>
      <w:r w:rsidRPr="003C396E">
        <w:rPr>
          <w:rFonts w:ascii="Arial" w:hAnsi="Arial" w:cs="Arial"/>
          <w:szCs w:val="20"/>
        </w:rPr>
        <w:t xml:space="preserve">Pokud je v těchto OP kterákoliv z výše uvedených smluvních stran </w:t>
      </w:r>
      <w:r w:rsidRPr="003C396E">
        <w:rPr>
          <w:rFonts w:ascii="Arial" w:hAnsi="Arial" w:cs="Arial"/>
          <w:b/>
          <w:szCs w:val="20"/>
        </w:rPr>
        <w:t>povinna</w:t>
      </w:r>
      <w:r w:rsidRPr="003C396E">
        <w:rPr>
          <w:rFonts w:ascii="Arial" w:hAnsi="Arial" w:cs="Arial"/>
          <w:szCs w:val="20"/>
        </w:rPr>
        <w:t xml:space="preserve"> předem či následně </w:t>
      </w:r>
      <w:r w:rsidRPr="003C396E">
        <w:rPr>
          <w:rFonts w:ascii="Arial" w:hAnsi="Arial" w:cs="Arial"/>
          <w:b/>
          <w:szCs w:val="20"/>
        </w:rPr>
        <w:t xml:space="preserve">oznámit </w:t>
      </w:r>
      <w:r w:rsidRPr="003C396E">
        <w:rPr>
          <w:rFonts w:ascii="Arial" w:hAnsi="Arial" w:cs="Arial"/>
          <w:b/>
          <w:snapToGrid w:val="0"/>
          <w:szCs w:val="20"/>
        </w:rPr>
        <w:t>písemně</w:t>
      </w:r>
      <w:r w:rsidRPr="003C396E">
        <w:rPr>
          <w:rFonts w:ascii="Arial" w:hAnsi="Arial" w:cs="Arial"/>
          <w:szCs w:val="20"/>
        </w:rPr>
        <w:t xml:space="preserve"> cokoliv</w:t>
      </w:r>
      <w:r w:rsidRPr="003C396E">
        <w:rPr>
          <w:rFonts w:ascii="Arial" w:hAnsi="Arial" w:cs="Arial"/>
          <w:snapToGrid w:val="0"/>
          <w:szCs w:val="20"/>
        </w:rPr>
        <w:t xml:space="preserve"> </w:t>
      </w:r>
      <w:r w:rsidRPr="003C396E">
        <w:rPr>
          <w:rFonts w:ascii="Arial" w:hAnsi="Arial" w:cs="Arial"/>
          <w:szCs w:val="20"/>
        </w:rPr>
        <w:t xml:space="preserve">druhé smluvní straně, popř. třetí osobě (např. statik, projektant, zástupci stavebního úřadu, zástupci věcně příslušných kontrolních orgánů či pověřených smluvními stranami, atd.), </w:t>
      </w:r>
      <w:r w:rsidRPr="003C396E">
        <w:rPr>
          <w:rFonts w:ascii="Arial" w:hAnsi="Arial" w:cs="Arial"/>
          <w:b/>
          <w:snapToGrid w:val="0"/>
          <w:szCs w:val="20"/>
        </w:rPr>
        <w:t>má se za to,</w:t>
      </w:r>
      <w:r w:rsidRPr="003C396E">
        <w:rPr>
          <w:rFonts w:ascii="Arial" w:hAnsi="Arial" w:cs="Arial"/>
          <w:snapToGrid w:val="0"/>
          <w:szCs w:val="20"/>
        </w:rPr>
        <w:t xml:space="preserve"> že </w:t>
      </w:r>
      <w:r w:rsidRPr="003C396E">
        <w:rPr>
          <w:rFonts w:ascii="Arial" w:hAnsi="Arial" w:cs="Arial"/>
          <w:b/>
          <w:snapToGrid w:val="0"/>
          <w:szCs w:val="20"/>
        </w:rPr>
        <w:t>písemná komunikace</w:t>
      </w:r>
      <w:r w:rsidRPr="003C396E">
        <w:rPr>
          <w:rFonts w:ascii="Arial" w:hAnsi="Arial" w:cs="Arial"/>
          <w:snapToGrid w:val="0"/>
          <w:szCs w:val="20"/>
        </w:rPr>
        <w:t xml:space="preserve"> mezi smluvními stranami nebo s třetími osobami bude probíhat také </w:t>
      </w:r>
      <w:r w:rsidRPr="003C396E">
        <w:rPr>
          <w:rFonts w:ascii="Arial" w:hAnsi="Arial" w:cs="Arial"/>
          <w:b/>
          <w:snapToGrid w:val="0"/>
          <w:szCs w:val="20"/>
        </w:rPr>
        <w:t xml:space="preserve">emailem, datovou zprávou, </w:t>
      </w:r>
      <w:r w:rsidRPr="003C396E">
        <w:rPr>
          <w:rFonts w:ascii="Arial" w:hAnsi="Arial" w:cs="Arial"/>
          <w:snapToGrid w:val="0"/>
          <w:szCs w:val="20"/>
        </w:rPr>
        <w:t xml:space="preserve">nebo písemnými </w:t>
      </w:r>
      <w:r w:rsidRPr="003C396E">
        <w:rPr>
          <w:rFonts w:ascii="Arial" w:hAnsi="Arial" w:cs="Arial"/>
          <w:b/>
          <w:snapToGrid w:val="0"/>
          <w:szCs w:val="20"/>
        </w:rPr>
        <w:t>zápisy</w:t>
      </w:r>
      <w:r w:rsidRPr="003C396E">
        <w:rPr>
          <w:rFonts w:ascii="Arial" w:hAnsi="Arial" w:cs="Arial"/>
          <w:snapToGrid w:val="0"/>
          <w:szCs w:val="20"/>
        </w:rPr>
        <w:t xml:space="preserve"> uvedenými </w:t>
      </w:r>
      <w:r w:rsidRPr="008F142D">
        <w:rPr>
          <w:rFonts w:ascii="Arial" w:hAnsi="Arial" w:cs="Arial"/>
          <w:snapToGrid w:val="0"/>
          <w:szCs w:val="20"/>
        </w:rPr>
        <w:t xml:space="preserve">ve </w:t>
      </w:r>
      <w:r w:rsidR="007A046C" w:rsidRPr="007A046C">
        <w:rPr>
          <w:rFonts w:ascii="Arial" w:hAnsi="Arial" w:cs="Arial"/>
          <w:b/>
          <w:snapToGrid w:val="0"/>
          <w:szCs w:val="20"/>
        </w:rPr>
        <w:t>s</w:t>
      </w:r>
      <w:r w:rsidRPr="008F142D">
        <w:rPr>
          <w:rFonts w:ascii="Arial" w:hAnsi="Arial" w:cs="Arial"/>
          <w:b/>
          <w:snapToGrid w:val="0"/>
          <w:szCs w:val="20"/>
        </w:rPr>
        <w:t xml:space="preserve">tavebním deníku </w:t>
      </w:r>
      <w:r w:rsidRPr="008F142D">
        <w:rPr>
          <w:rFonts w:ascii="Arial" w:hAnsi="Arial" w:cs="Arial"/>
          <w:snapToGrid w:val="0"/>
          <w:szCs w:val="20"/>
        </w:rPr>
        <w:t>nebo v </w:t>
      </w:r>
      <w:r w:rsidRPr="008F142D">
        <w:rPr>
          <w:rFonts w:ascii="Arial" w:hAnsi="Arial" w:cs="Arial"/>
          <w:b/>
          <w:snapToGrid w:val="0"/>
          <w:szCs w:val="20"/>
        </w:rPr>
        <w:t>zápisech</w:t>
      </w:r>
      <w:r w:rsidRPr="003C396E">
        <w:rPr>
          <w:rFonts w:ascii="Arial" w:hAnsi="Arial" w:cs="Arial"/>
          <w:b/>
          <w:snapToGrid w:val="0"/>
          <w:szCs w:val="20"/>
        </w:rPr>
        <w:t xml:space="preserve"> z kontrolních dnů.</w:t>
      </w:r>
    </w:p>
    <w:p w14:paraId="2F08717F" w14:textId="77777777" w:rsidR="000150A8" w:rsidRPr="003C396E" w:rsidRDefault="000150A8" w:rsidP="003C396E">
      <w:pPr>
        <w:widowControl w:val="0"/>
        <w:jc w:val="both"/>
        <w:rPr>
          <w:rFonts w:ascii="Arial" w:hAnsi="Arial" w:cs="Arial"/>
          <w:b/>
          <w:snapToGrid w:val="0"/>
          <w:szCs w:val="20"/>
        </w:rPr>
      </w:pPr>
    </w:p>
    <w:p w14:paraId="71F6E7A1" w14:textId="77777777" w:rsidR="000150A8" w:rsidRPr="003C396E" w:rsidRDefault="000150A8" w:rsidP="003C396E">
      <w:pPr>
        <w:widowControl w:val="0"/>
        <w:jc w:val="both"/>
        <w:rPr>
          <w:rFonts w:ascii="Arial" w:hAnsi="Arial" w:cs="Arial"/>
          <w:snapToGrid w:val="0"/>
          <w:szCs w:val="20"/>
        </w:rPr>
      </w:pPr>
      <w:r w:rsidRPr="003C396E">
        <w:rPr>
          <w:rFonts w:ascii="Arial" w:hAnsi="Arial" w:cs="Arial"/>
          <w:snapToGrid w:val="0"/>
          <w:szCs w:val="20"/>
        </w:rPr>
        <w:t xml:space="preserve">Podmínkou </w:t>
      </w:r>
      <w:r w:rsidRPr="003C396E">
        <w:rPr>
          <w:rFonts w:ascii="Arial" w:hAnsi="Arial" w:cs="Arial"/>
          <w:b/>
          <w:snapToGrid w:val="0"/>
          <w:szCs w:val="20"/>
        </w:rPr>
        <w:t>platnosti a účinnosti</w:t>
      </w:r>
      <w:r w:rsidRPr="003C396E">
        <w:rPr>
          <w:rFonts w:ascii="Arial" w:hAnsi="Arial" w:cs="Arial"/>
          <w:snapToGrid w:val="0"/>
          <w:szCs w:val="20"/>
        </w:rPr>
        <w:t xml:space="preserve"> takového písemného projevu vůle kterékoliv smluvní strany a jejich odpovědných či pověřených zástupců, je buď </w:t>
      </w:r>
      <w:r w:rsidRPr="003C396E">
        <w:rPr>
          <w:rFonts w:ascii="Arial" w:hAnsi="Arial" w:cs="Arial"/>
          <w:b/>
          <w:snapToGrid w:val="0"/>
          <w:szCs w:val="20"/>
        </w:rPr>
        <w:t xml:space="preserve">doručení </w:t>
      </w:r>
      <w:r w:rsidRPr="003C396E">
        <w:rPr>
          <w:rFonts w:ascii="Arial" w:hAnsi="Arial" w:cs="Arial"/>
          <w:snapToGrid w:val="0"/>
          <w:szCs w:val="20"/>
        </w:rPr>
        <w:t xml:space="preserve">takového sdělení druhé straně nebo třetí osobě nebo </w:t>
      </w:r>
      <w:r w:rsidRPr="003C396E">
        <w:rPr>
          <w:rFonts w:ascii="Arial" w:hAnsi="Arial" w:cs="Arial"/>
          <w:b/>
          <w:snapToGrid w:val="0"/>
          <w:szCs w:val="20"/>
        </w:rPr>
        <w:t xml:space="preserve">stvrzení </w:t>
      </w:r>
      <w:r w:rsidRPr="003C396E">
        <w:rPr>
          <w:rFonts w:ascii="Arial" w:hAnsi="Arial" w:cs="Arial"/>
          <w:snapToGrid w:val="0"/>
          <w:szCs w:val="20"/>
        </w:rPr>
        <w:t xml:space="preserve">příslušného zápisu datovanými </w:t>
      </w:r>
      <w:r w:rsidRPr="003C396E">
        <w:rPr>
          <w:rFonts w:ascii="Arial" w:hAnsi="Arial" w:cs="Arial"/>
          <w:b/>
          <w:snapToGrid w:val="0"/>
          <w:szCs w:val="20"/>
        </w:rPr>
        <w:t>podpisy</w:t>
      </w:r>
      <w:r w:rsidRPr="003C396E">
        <w:rPr>
          <w:rFonts w:ascii="Arial" w:hAnsi="Arial" w:cs="Arial"/>
          <w:snapToGrid w:val="0"/>
          <w:szCs w:val="20"/>
        </w:rPr>
        <w:t xml:space="preserve"> zúčastněných osob na příslušném jednání, včetně písemného sdělení jejich </w:t>
      </w:r>
      <w:r w:rsidRPr="003C396E">
        <w:rPr>
          <w:rFonts w:ascii="Arial" w:hAnsi="Arial" w:cs="Arial"/>
          <w:b/>
          <w:snapToGrid w:val="0"/>
          <w:szCs w:val="20"/>
        </w:rPr>
        <w:t>připomínek, poznámek</w:t>
      </w:r>
      <w:r w:rsidRPr="003C396E">
        <w:rPr>
          <w:rFonts w:ascii="Arial" w:hAnsi="Arial" w:cs="Arial"/>
          <w:snapToGrid w:val="0"/>
          <w:szCs w:val="20"/>
        </w:rPr>
        <w:t xml:space="preserve"> nebo </w:t>
      </w:r>
      <w:r w:rsidRPr="003C396E">
        <w:rPr>
          <w:rFonts w:ascii="Arial" w:hAnsi="Arial" w:cs="Arial"/>
          <w:b/>
          <w:snapToGrid w:val="0"/>
          <w:szCs w:val="20"/>
        </w:rPr>
        <w:t>výhrad</w:t>
      </w:r>
      <w:r w:rsidRPr="003C396E">
        <w:rPr>
          <w:rFonts w:ascii="Arial" w:hAnsi="Arial" w:cs="Arial"/>
          <w:snapToGrid w:val="0"/>
          <w:szCs w:val="20"/>
        </w:rPr>
        <w:t xml:space="preserve"> k provedenému zápisu s datovaným </w:t>
      </w:r>
      <w:r w:rsidRPr="003C396E">
        <w:rPr>
          <w:rFonts w:ascii="Arial" w:hAnsi="Arial" w:cs="Arial"/>
          <w:b/>
          <w:snapToGrid w:val="0"/>
          <w:szCs w:val="20"/>
        </w:rPr>
        <w:t xml:space="preserve">podpisem osoby, </w:t>
      </w:r>
      <w:r w:rsidRPr="003C396E">
        <w:rPr>
          <w:rFonts w:ascii="Arial" w:hAnsi="Arial" w:cs="Arial"/>
          <w:snapToGrid w:val="0"/>
          <w:szCs w:val="20"/>
        </w:rPr>
        <w:t>jež takovou</w:t>
      </w:r>
      <w:r w:rsidRPr="003C396E">
        <w:rPr>
          <w:rFonts w:ascii="Arial" w:hAnsi="Arial" w:cs="Arial"/>
          <w:b/>
          <w:snapToGrid w:val="0"/>
          <w:szCs w:val="20"/>
        </w:rPr>
        <w:t xml:space="preserve"> </w:t>
      </w:r>
      <w:r w:rsidRPr="003C396E">
        <w:rPr>
          <w:rFonts w:ascii="Arial" w:hAnsi="Arial" w:cs="Arial"/>
          <w:snapToGrid w:val="0"/>
          <w:szCs w:val="20"/>
        </w:rPr>
        <w:t>připomínku nebo výhradu v zápise učinila.</w:t>
      </w:r>
    </w:p>
    <w:p w14:paraId="28210B2B" w14:textId="77777777" w:rsidR="000150A8" w:rsidRPr="003C396E" w:rsidRDefault="000150A8" w:rsidP="003C396E">
      <w:pPr>
        <w:widowControl w:val="0"/>
        <w:jc w:val="both"/>
        <w:rPr>
          <w:rFonts w:ascii="Arial" w:hAnsi="Arial" w:cs="Arial"/>
          <w:snapToGrid w:val="0"/>
          <w:szCs w:val="20"/>
        </w:rPr>
      </w:pPr>
    </w:p>
    <w:p w14:paraId="16B637E1" w14:textId="77777777" w:rsidR="000150A8" w:rsidRPr="003C396E" w:rsidRDefault="000150A8" w:rsidP="003C396E">
      <w:pPr>
        <w:widowControl w:val="0"/>
        <w:jc w:val="both"/>
        <w:rPr>
          <w:rFonts w:ascii="Arial" w:hAnsi="Arial" w:cs="Arial"/>
          <w:b/>
          <w:szCs w:val="20"/>
        </w:rPr>
      </w:pPr>
      <w:r w:rsidRPr="003C396E">
        <w:rPr>
          <w:rFonts w:ascii="Arial" w:hAnsi="Arial" w:cs="Arial"/>
          <w:b/>
          <w:szCs w:val="20"/>
        </w:rPr>
        <w:t>(E)</w:t>
      </w:r>
      <w:r w:rsidRPr="003C396E">
        <w:rPr>
          <w:rFonts w:ascii="Arial" w:hAnsi="Arial" w:cs="Arial"/>
          <w:b/>
          <w:snapToGrid w:val="0"/>
          <w:szCs w:val="20"/>
        </w:rPr>
        <w:t xml:space="preserve"> </w:t>
      </w:r>
      <w:r w:rsidRPr="003C396E">
        <w:rPr>
          <w:rFonts w:ascii="Arial" w:hAnsi="Arial" w:cs="Arial"/>
          <w:snapToGrid w:val="0"/>
          <w:szCs w:val="20"/>
        </w:rPr>
        <w:t>Pokud v těchto OP jsou k jedné a téže skutečnosti, nebo úkonu smluvních stran, nebo jednání mezi stranami, anebo době do kdy takové jednání má být smluvními stranami, popř. třetími osobami provedeno, uvedeny rozdílné časové lhůty, pak vždy pro účely aplikace těchto OP platí kratší lhůta uvedená v těchto OP.</w:t>
      </w:r>
    </w:p>
    <w:p w14:paraId="678A829C" w14:textId="77777777" w:rsidR="000150A8" w:rsidRPr="003C396E" w:rsidRDefault="000150A8" w:rsidP="003C396E">
      <w:pPr>
        <w:widowControl w:val="0"/>
        <w:jc w:val="both"/>
        <w:rPr>
          <w:rFonts w:ascii="Arial" w:hAnsi="Arial" w:cs="Arial"/>
          <w:szCs w:val="20"/>
        </w:rPr>
      </w:pPr>
    </w:p>
    <w:p w14:paraId="47C18CA3" w14:textId="77777777" w:rsidR="000150A8" w:rsidRPr="003C396E" w:rsidRDefault="000150A8" w:rsidP="003C396E">
      <w:pPr>
        <w:widowControl w:val="0"/>
        <w:jc w:val="both"/>
        <w:rPr>
          <w:rFonts w:ascii="Arial" w:hAnsi="Arial" w:cs="Arial"/>
          <w:szCs w:val="20"/>
        </w:rPr>
      </w:pPr>
      <w:r w:rsidRPr="003C396E">
        <w:rPr>
          <w:rFonts w:ascii="Arial" w:hAnsi="Arial" w:cs="Arial"/>
          <w:b/>
          <w:szCs w:val="20"/>
        </w:rPr>
        <w:t xml:space="preserve">(F) </w:t>
      </w:r>
      <w:r w:rsidRPr="003C396E">
        <w:rPr>
          <w:rFonts w:ascii="Arial" w:hAnsi="Arial" w:cs="Arial"/>
          <w:szCs w:val="20"/>
        </w:rPr>
        <w:t xml:space="preserve">Tyto OP blíže upravují a konkretizují jednotlivá ujednání zejména </w:t>
      </w:r>
      <w:r w:rsidRPr="003C396E">
        <w:rPr>
          <w:rFonts w:ascii="Arial" w:hAnsi="Arial" w:cs="Arial"/>
          <w:b/>
          <w:szCs w:val="20"/>
        </w:rPr>
        <w:t>Smlouvy</w:t>
      </w:r>
      <w:r w:rsidRPr="003C396E">
        <w:rPr>
          <w:rFonts w:ascii="Arial" w:hAnsi="Arial" w:cs="Arial"/>
          <w:szCs w:val="20"/>
        </w:rPr>
        <w:t xml:space="preserve"> uzavírané dle</w:t>
      </w:r>
      <w:r w:rsidRPr="003C396E">
        <w:rPr>
          <w:rFonts w:ascii="Arial" w:hAnsi="Arial" w:cs="Arial"/>
          <w:b/>
          <w:szCs w:val="20"/>
        </w:rPr>
        <w:t xml:space="preserve"> § 2586 a násl. OZ</w:t>
      </w:r>
      <w:r w:rsidRPr="003C396E">
        <w:rPr>
          <w:rFonts w:ascii="Arial" w:hAnsi="Arial" w:cs="Arial"/>
          <w:szCs w:val="20"/>
        </w:rPr>
        <w:t xml:space="preserve"> a dále </w:t>
      </w:r>
      <w:r w:rsidRPr="003C396E">
        <w:rPr>
          <w:rFonts w:ascii="Arial" w:hAnsi="Arial" w:cs="Arial"/>
          <w:b/>
          <w:szCs w:val="20"/>
        </w:rPr>
        <w:t xml:space="preserve">přiměřeně </w:t>
      </w:r>
      <w:r w:rsidRPr="003C396E">
        <w:rPr>
          <w:rFonts w:ascii="Arial" w:hAnsi="Arial" w:cs="Arial"/>
          <w:szCs w:val="20"/>
        </w:rPr>
        <w:t xml:space="preserve">na tzv. </w:t>
      </w:r>
      <w:r w:rsidRPr="003C396E">
        <w:rPr>
          <w:rFonts w:ascii="Arial" w:hAnsi="Arial" w:cs="Arial"/>
          <w:b/>
          <w:szCs w:val="20"/>
        </w:rPr>
        <w:t>Smlouvy nepojmenované</w:t>
      </w:r>
      <w:r w:rsidRPr="003C396E">
        <w:rPr>
          <w:rFonts w:ascii="Arial" w:hAnsi="Arial" w:cs="Arial"/>
          <w:szCs w:val="20"/>
        </w:rPr>
        <w:t xml:space="preserve"> (tzv. inominátní) uzavírané dle </w:t>
      </w:r>
      <w:r w:rsidRPr="003C396E">
        <w:rPr>
          <w:rFonts w:ascii="Arial" w:hAnsi="Arial" w:cs="Arial"/>
          <w:b/>
          <w:szCs w:val="20"/>
        </w:rPr>
        <w:t xml:space="preserve">§ 1746 odst. 2 OZ, </w:t>
      </w:r>
      <w:r w:rsidRPr="003C396E">
        <w:rPr>
          <w:rFonts w:ascii="Arial" w:hAnsi="Arial" w:cs="Arial"/>
          <w:szCs w:val="20"/>
        </w:rPr>
        <w:t>mající některý z prvků</w:t>
      </w:r>
      <w:r w:rsidRPr="003C396E">
        <w:rPr>
          <w:rFonts w:ascii="Arial" w:hAnsi="Arial" w:cs="Arial"/>
          <w:b/>
          <w:szCs w:val="20"/>
        </w:rPr>
        <w:t xml:space="preserve"> Smlouvy o dílo</w:t>
      </w:r>
      <w:r w:rsidRPr="003C396E">
        <w:rPr>
          <w:rFonts w:ascii="Arial" w:hAnsi="Arial" w:cs="Arial"/>
          <w:szCs w:val="20"/>
        </w:rPr>
        <w:t xml:space="preserve"> týkající se např. </w:t>
      </w:r>
      <w:r w:rsidRPr="003C396E">
        <w:rPr>
          <w:rFonts w:ascii="Arial" w:hAnsi="Arial" w:cs="Arial"/>
          <w:b/>
          <w:szCs w:val="20"/>
        </w:rPr>
        <w:t>oprav či rekonstrukce</w:t>
      </w:r>
      <w:r w:rsidRPr="003C396E">
        <w:rPr>
          <w:rFonts w:ascii="Arial" w:hAnsi="Arial" w:cs="Arial"/>
          <w:szCs w:val="20"/>
        </w:rPr>
        <w:t>.</w:t>
      </w:r>
    </w:p>
    <w:p w14:paraId="673D2D9E" w14:textId="77777777" w:rsidR="006D7BF8" w:rsidRPr="003C396E" w:rsidRDefault="006D7BF8" w:rsidP="003C396E">
      <w:pPr>
        <w:widowControl w:val="0"/>
        <w:jc w:val="both"/>
        <w:rPr>
          <w:rFonts w:ascii="Arial" w:hAnsi="Arial" w:cs="Arial"/>
          <w:szCs w:val="20"/>
        </w:rPr>
      </w:pPr>
    </w:p>
    <w:p w14:paraId="310BEF86" w14:textId="77777777" w:rsidR="00444C64" w:rsidRPr="003C396E" w:rsidRDefault="0001516B" w:rsidP="003C396E">
      <w:pPr>
        <w:widowControl w:val="0"/>
        <w:autoSpaceDE w:val="0"/>
        <w:autoSpaceDN w:val="0"/>
        <w:adjustRightInd w:val="0"/>
        <w:jc w:val="both"/>
        <w:rPr>
          <w:rFonts w:ascii="Arial" w:hAnsi="Arial" w:cs="Arial"/>
          <w:szCs w:val="20"/>
        </w:rPr>
      </w:pPr>
      <w:bookmarkStart w:id="3" w:name="_Toc255560901"/>
      <w:bookmarkStart w:id="4" w:name="_Toc255560754"/>
      <w:r w:rsidRPr="003C396E">
        <w:rPr>
          <w:rFonts w:ascii="Arial" w:hAnsi="Arial" w:cs="Arial"/>
          <w:b/>
          <w:szCs w:val="20"/>
        </w:rPr>
        <w:t>G)</w:t>
      </w:r>
      <w:r w:rsidR="00444C64" w:rsidRPr="003C396E">
        <w:rPr>
          <w:rFonts w:ascii="Arial" w:hAnsi="Arial" w:cs="Arial"/>
          <w:b/>
          <w:szCs w:val="20"/>
        </w:rPr>
        <w:t xml:space="preserve"> </w:t>
      </w:r>
      <w:r w:rsidR="00444C64" w:rsidRPr="003C396E">
        <w:rPr>
          <w:rFonts w:ascii="Arial" w:hAnsi="Arial" w:cs="Arial"/>
          <w:szCs w:val="20"/>
        </w:rPr>
        <w:t xml:space="preserve">Tyto OP lze použít a přiměřeně aplikovat na jakoukoliv níže uvedenou Smlouvu v takovém maximálně možném rozsahu, v jakém obsah Smlouvy a předmět díla dle druhu díla umožňuje aplikaci těchto OP. Tyto OP blíže upravují následující jednotlivé druhy-typy předmětů plnění těchto Smluv, a to zejména: </w:t>
      </w:r>
    </w:p>
    <w:p w14:paraId="31F0BB73" w14:textId="77777777" w:rsidR="00CC1FFB" w:rsidRPr="003C396E" w:rsidRDefault="00CC1FFB" w:rsidP="003C396E">
      <w:pPr>
        <w:widowControl w:val="0"/>
        <w:autoSpaceDE w:val="0"/>
        <w:autoSpaceDN w:val="0"/>
        <w:adjustRightInd w:val="0"/>
        <w:jc w:val="both"/>
        <w:rPr>
          <w:rFonts w:ascii="Arial" w:hAnsi="Arial" w:cs="Arial"/>
          <w:szCs w:val="20"/>
        </w:rPr>
      </w:pPr>
    </w:p>
    <w:p w14:paraId="7B540776"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Souvislé opravy</w:t>
      </w:r>
      <w:r w:rsidR="003034C7" w:rsidRPr="003C396E">
        <w:rPr>
          <w:rFonts w:ascii="Arial" w:hAnsi="Arial" w:cs="Arial"/>
          <w:i/>
          <w:szCs w:val="20"/>
        </w:rPr>
        <w:t xml:space="preserve"> a rekonstrukce</w:t>
      </w:r>
      <w:r w:rsidRPr="003C396E">
        <w:rPr>
          <w:rFonts w:ascii="Arial" w:hAnsi="Arial" w:cs="Arial"/>
          <w:i/>
          <w:szCs w:val="20"/>
        </w:rPr>
        <w:t xml:space="preserve"> silnic</w:t>
      </w:r>
      <w:r w:rsidR="003034C7" w:rsidRPr="003C396E">
        <w:rPr>
          <w:rFonts w:ascii="Arial" w:hAnsi="Arial" w:cs="Arial"/>
          <w:i/>
          <w:szCs w:val="20"/>
        </w:rPr>
        <w:t xml:space="preserve"> a mostů</w:t>
      </w:r>
      <w:r w:rsidRPr="003C396E">
        <w:rPr>
          <w:rFonts w:ascii="Arial" w:hAnsi="Arial" w:cs="Arial"/>
          <w:i/>
          <w:szCs w:val="20"/>
        </w:rPr>
        <w:t xml:space="preserve">, </w:t>
      </w:r>
    </w:p>
    <w:p w14:paraId="61AF2E27"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 xml:space="preserve">Stavební úpravy a rekonstrukce staveb či objektů, </w:t>
      </w:r>
    </w:p>
    <w:p w14:paraId="188A8AC7" w14:textId="77777777" w:rsidR="00444C64" w:rsidRPr="003C396E" w:rsidRDefault="00444C64" w:rsidP="003C396E">
      <w:pPr>
        <w:widowControl w:val="0"/>
        <w:numPr>
          <w:ilvl w:val="0"/>
          <w:numId w:val="6"/>
        </w:numPr>
        <w:autoSpaceDE w:val="0"/>
        <w:autoSpaceDN w:val="0"/>
        <w:adjustRightInd w:val="0"/>
        <w:ind w:hanging="720"/>
        <w:jc w:val="both"/>
        <w:rPr>
          <w:rFonts w:ascii="Arial" w:hAnsi="Arial" w:cs="Arial"/>
          <w:i/>
          <w:szCs w:val="20"/>
        </w:rPr>
      </w:pPr>
      <w:r w:rsidRPr="003C396E">
        <w:rPr>
          <w:rFonts w:ascii="Arial" w:hAnsi="Arial" w:cs="Arial"/>
          <w:i/>
          <w:szCs w:val="20"/>
        </w:rPr>
        <w:t>Stavební a revitalizační úpravy okolo silnic a alejí.</w:t>
      </w:r>
    </w:p>
    <w:p w14:paraId="15FAAA65" w14:textId="77777777" w:rsidR="00444C64" w:rsidRPr="003C396E" w:rsidRDefault="00444C64" w:rsidP="003C396E">
      <w:pPr>
        <w:widowControl w:val="0"/>
        <w:autoSpaceDE w:val="0"/>
        <w:autoSpaceDN w:val="0"/>
        <w:adjustRightInd w:val="0"/>
        <w:jc w:val="both"/>
        <w:rPr>
          <w:rFonts w:ascii="Arial" w:hAnsi="Arial" w:cs="Arial"/>
          <w:szCs w:val="20"/>
        </w:rPr>
      </w:pPr>
    </w:p>
    <w:p w14:paraId="4C679DB6" w14:textId="77777777" w:rsidR="000150A8" w:rsidRPr="003C396E" w:rsidRDefault="0001516B" w:rsidP="003C396E">
      <w:pPr>
        <w:widowControl w:val="0"/>
        <w:jc w:val="both"/>
        <w:rPr>
          <w:rFonts w:ascii="Arial" w:hAnsi="Arial" w:cs="Arial"/>
          <w:szCs w:val="20"/>
        </w:rPr>
      </w:pPr>
      <w:r w:rsidRPr="003C396E">
        <w:rPr>
          <w:rFonts w:ascii="Arial" w:hAnsi="Arial" w:cs="Arial"/>
          <w:b/>
          <w:szCs w:val="20"/>
        </w:rPr>
        <w:t>H)</w:t>
      </w:r>
      <w:r w:rsidR="000150A8" w:rsidRPr="003C396E">
        <w:rPr>
          <w:rFonts w:ascii="Arial" w:hAnsi="Arial" w:cs="Arial"/>
          <w:b/>
          <w:szCs w:val="20"/>
        </w:rPr>
        <w:t xml:space="preserve"> </w:t>
      </w:r>
      <w:r w:rsidR="000150A8" w:rsidRPr="003C396E">
        <w:rPr>
          <w:rFonts w:ascii="Arial" w:hAnsi="Arial" w:cs="Arial"/>
          <w:szCs w:val="20"/>
        </w:rPr>
        <w:t xml:space="preserve">Tyto OP jsou základními podmínkami, na nichž Zadavatel trvá, a jsou nedílnou součástí smluvního ujednání. Případné konkrétní částky nebo termíny uvedené v těchto OP jsou </w:t>
      </w:r>
      <w:r w:rsidR="000150A8" w:rsidRPr="003C396E">
        <w:rPr>
          <w:rFonts w:ascii="Arial" w:hAnsi="Arial" w:cs="Arial"/>
          <w:b/>
          <w:szCs w:val="20"/>
        </w:rPr>
        <w:t>minimálními požadavky</w:t>
      </w:r>
      <w:r w:rsidR="000150A8" w:rsidRPr="003C396E">
        <w:rPr>
          <w:rFonts w:ascii="Arial" w:hAnsi="Arial" w:cs="Arial"/>
          <w:szCs w:val="20"/>
        </w:rPr>
        <w:t xml:space="preserve"> Zadavatele, které je povinen Zhotovitel ve své nabídce jako minimální požadavky zadavatele akceptovat a je rovněž na volném uvážení Zhotovitele, zda v rámci návrhu Smlouvy nabídne zadavateli výhodnější podmínky. Zadavatel předpokládá, že ve Smlouvě dojde ze strany Zhotovitele k dalšímu upřesnění či konkretizaci údajů </w:t>
      </w:r>
      <w:r w:rsidR="000150A8" w:rsidRPr="003C396E">
        <w:rPr>
          <w:rFonts w:ascii="Arial" w:hAnsi="Arial" w:cs="Arial"/>
          <w:b/>
          <w:szCs w:val="20"/>
        </w:rPr>
        <w:t>(např.</w:t>
      </w:r>
      <w:r w:rsidR="000150A8" w:rsidRPr="003C396E">
        <w:rPr>
          <w:rFonts w:ascii="Arial" w:hAnsi="Arial" w:cs="Arial"/>
          <w:szCs w:val="20"/>
        </w:rPr>
        <w:t xml:space="preserve"> </w:t>
      </w:r>
      <w:r w:rsidR="000150A8" w:rsidRPr="003C396E">
        <w:rPr>
          <w:rFonts w:ascii="Arial" w:hAnsi="Arial" w:cs="Arial"/>
          <w:b/>
          <w:szCs w:val="20"/>
        </w:rPr>
        <w:t>termíny plnění, cenové údaje, lhůty,</w:t>
      </w:r>
      <w:r w:rsidR="000150A8" w:rsidRPr="003C396E">
        <w:rPr>
          <w:rFonts w:ascii="Arial" w:hAnsi="Arial" w:cs="Arial"/>
          <w:szCs w:val="20"/>
        </w:rPr>
        <w:t xml:space="preserve"> apod.), které však nesmějí být v rozporu s těmito OP a </w:t>
      </w:r>
      <w:r w:rsidR="000150A8" w:rsidRPr="003C396E">
        <w:rPr>
          <w:rFonts w:ascii="Arial" w:hAnsi="Arial" w:cs="Arial"/>
          <w:b/>
          <w:szCs w:val="20"/>
          <w:u w:val="single"/>
        </w:rPr>
        <w:t>nesmějí zhoršovat postavení Zadavatele,</w:t>
      </w:r>
      <w:r w:rsidR="000150A8" w:rsidRPr="003C396E">
        <w:rPr>
          <w:rFonts w:ascii="Arial" w:hAnsi="Arial" w:cs="Arial"/>
          <w:szCs w:val="20"/>
        </w:rPr>
        <w:t xml:space="preserve"> než jak je uvedeno v těchto OP nebo zadávacích podmínkách příslušné veřejné zakázky.</w:t>
      </w:r>
    </w:p>
    <w:p w14:paraId="3E1A31B9" w14:textId="77777777" w:rsidR="000150A8" w:rsidRPr="003C396E" w:rsidRDefault="000150A8" w:rsidP="003C396E">
      <w:pPr>
        <w:widowControl w:val="0"/>
        <w:jc w:val="both"/>
        <w:rPr>
          <w:rFonts w:ascii="Arial" w:hAnsi="Arial" w:cs="Arial"/>
          <w:b/>
          <w:szCs w:val="20"/>
        </w:rPr>
      </w:pPr>
    </w:p>
    <w:p w14:paraId="0DF2618C" w14:textId="77777777" w:rsidR="000150A8" w:rsidRPr="003C396E" w:rsidRDefault="0001516B" w:rsidP="003C396E">
      <w:pPr>
        <w:widowControl w:val="0"/>
        <w:jc w:val="both"/>
        <w:rPr>
          <w:rFonts w:ascii="Arial" w:hAnsi="Arial" w:cs="Arial"/>
          <w:szCs w:val="20"/>
        </w:rPr>
      </w:pPr>
      <w:r w:rsidRPr="003C396E">
        <w:rPr>
          <w:rFonts w:ascii="Arial" w:hAnsi="Arial" w:cs="Arial"/>
          <w:b/>
          <w:szCs w:val="20"/>
        </w:rPr>
        <w:t>I)</w:t>
      </w:r>
      <w:r w:rsidR="000150A8" w:rsidRPr="003C396E">
        <w:rPr>
          <w:rFonts w:ascii="Arial" w:hAnsi="Arial" w:cs="Arial"/>
          <w:b/>
          <w:szCs w:val="20"/>
        </w:rPr>
        <w:t xml:space="preserve"> </w:t>
      </w:r>
      <w:r w:rsidR="000150A8" w:rsidRPr="003C396E">
        <w:rPr>
          <w:rFonts w:ascii="Arial" w:hAnsi="Arial" w:cs="Arial"/>
          <w:szCs w:val="20"/>
        </w:rPr>
        <w:t xml:space="preserve">Není-li těmito OP upraveno či stanoveno jinak, </w:t>
      </w:r>
      <w:r w:rsidR="000150A8" w:rsidRPr="003C396E">
        <w:rPr>
          <w:rFonts w:ascii="Arial" w:hAnsi="Arial" w:cs="Arial"/>
          <w:b/>
          <w:szCs w:val="20"/>
        </w:rPr>
        <w:t>má se za to,</w:t>
      </w:r>
      <w:r w:rsidR="000150A8" w:rsidRPr="003C396E">
        <w:rPr>
          <w:rFonts w:ascii="Arial" w:hAnsi="Arial" w:cs="Arial"/>
          <w:szCs w:val="20"/>
        </w:rPr>
        <w:t xml:space="preserve"> že Zhotovitel je držitelem příslušných živnostenských oprávnění potřebných k provedení díla a má řádné technické, technologické a materiálové vybavení, personální zkušenosti, schopnosti a odborné znalosti, aby řádně a včas provedl dílo dle uzavřené Smlouvy a je tak způsobilý jej splnit.</w:t>
      </w:r>
    </w:p>
    <w:p w14:paraId="2694FB72" w14:textId="77777777" w:rsidR="000150A8" w:rsidRPr="003C396E" w:rsidRDefault="000150A8" w:rsidP="003C396E">
      <w:pPr>
        <w:widowControl w:val="0"/>
        <w:jc w:val="both"/>
        <w:rPr>
          <w:rFonts w:ascii="Arial" w:hAnsi="Arial" w:cs="Arial"/>
          <w:b/>
          <w:szCs w:val="20"/>
        </w:rPr>
      </w:pPr>
    </w:p>
    <w:p w14:paraId="3C7F181C" w14:textId="77777777" w:rsidR="000150A8" w:rsidRPr="003C396E" w:rsidRDefault="000150A8" w:rsidP="003C396E">
      <w:pPr>
        <w:widowControl w:val="0"/>
        <w:jc w:val="both"/>
        <w:rPr>
          <w:rFonts w:ascii="Arial" w:hAnsi="Arial" w:cs="Arial"/>
          <w:b/>
          <w:szCs w:val="20"/>
        </w:rPr>
      </w:pPr>
      <w:r w:rsidRPr="003C396E">
        <w:rPr>
          <w:rFonts w:ascii="Arial" w:hAnsi="Arial" w:cs="Arial"/>
          <w:szCs w:val="20"/>
        </w:rPr>
        <w:t>Podkladem pro uzavření Smlouvy dle těchto OP je v souladu s </w:t>
      </w:r>
      <w:r w:rsidRPr="003C396E">
        <w:rPr>
          <w:rFonts w:ascii="Arial" w:hAnsi="Arial" w:cs="Arial"/>
          <w:b/>
          <w:szCs w:val="20"/>
        </w:rPr>
        <w:t>§ 436 a násl. OZ</w:t>
      </w:r>
      <w:r w:rsidRPr="003C396E">
        <w:rPr>
          <w:rFonts w:ascii="Arial" w:hAnsi="Arial" w:cs="Arial"/>
          <w:szCs w:val="20"/>
        </w:rPr>
        <w:t xml:space="preserve"> podepsaná a datovaná nabídka Zhotovitele podaná v zadávacím řízení, realizovaného dle ZZVZ, jež byla vyhodnocena jako ekonomicky nejvýhodnější na základě Rozhodnutí zadavatele</w:t>
      </w:r>
      <w:r w:rsidRPr="003C396E">
        <w:rPr>
          <w:rFonts w:ascii="Arial" w:hAnsi="Arial" w:cs="Arial"/>
          <w:b/>
          <w:szCs w:val="20"/>
        </w:rPr>
        <w:t xml:space="preserve"> </w:t>
      </w:r>
      <w:r w:rsidRPr="003C396E">
        <w:rPr>
          <w:rFonts w:ascii="Arial" w:hAnsi="Arial" w:cs="Arial"/>
          <w:szCs w:val="20"/>
        </w:rPr>
        <w:t xml:space="preserve">o výběru dodavatele dle </w:t>
      </w:r>
      <w:r w:rsidRPr="003C396E">
        <w:rPr>
          <w:rFonts w:ascii="Arial" w:hAnsi="Arial" w:cs="Arial"/>
          <w:b/>
          <w:szCs w:val="20"/>
        </w:rPr>
        <w:t>§ 122 ZZVZ.</w:t>
      </w:r>
    </w:p>
    <w:p w14:paraId="72CCBFE3" w14:textId="77777777" w:rsidR="000150A8" w:rsidRPr="003C396E" w:rsidRDefault="000150A8" w:rsidP="003C396E">
      <w:pPr>
        <w:widowControl w:val="0"/>
        <w:jc w:val="both"/>
        <w:rPr>
          <w:rFonts w:ascii="Arial" w:hAnsi="Arial" w:cs="Arial"/>
          <w:szCs w:val="20"/>
        </w:rPr>
      </w:pPr>
    </w:p>
    <w:p w14:paraId="33EA5FE0" w14:textId="77777777" w:rsidR="000150A8" w:rsidRPr="003C396E" w:rsidRDefault="000150A8" w:rsidP="003C396E">
      <w:pPr>
        <w:widowControl w:val="0"/>
        <w:jc w:val="both"/>
        <w:rPr>
          <w:rFonts w:ascii="Arial" w:hAnsi="Arial" w:cs="Arial"/>
          <w:szCs w:val="20"/>
        </w:rPr>
      </w:pPr>
      <w:r w:rsidRPr="003C396E">
        <w:rPr>
          <w:rFonts w:ascii="Arial" w:hAnsi="Arial" w:cs="Arial"/>
          <w:szCs w:val="20"/>
        </w:rPr>
        <w:t xml:space="preserve">Není-li těmito OP upraveno či stanoveno jinak, má se za to, že Zhotovitel je schopný předmět díla dle Smlouvy a těchto OP provést v souladu s touto Smlouvou za sjednanou nabídkovou cenu a že si je vědom skutečnosti, že Objednatel má značný zájem na řádném a včasném dokončení díla ve sjednané době plnění a za sjednanou nabídkovou cenu, a že dílo bude způsobilé účelu sjednanému Smlouvou. </w:t>
      </w:r>
    </w:p>
    <w:p w14:paraId="416CEA51" w14:textId="77777777" w:rsidR="000150A8" w:rsidRPr="003C396E" w:rsidRDefault="000150A8" w:rsidP="003C396E">
      <w:pPr>
        <w:pStyle w:val="Zkladntext"/>
        <w:widowControl w:val="0"/>
        <w:tabs>
          <w:tab w:val="left" w:pos="709"/>
        </w:tabs>
        <w:rPr>
          <w:rFonts w:ascii="Arial" w:hAnsi="Arial" w:cs="Arial"/>
          <w:sz w:val="20"/>
          <w:lang w:val="cs-CZ"/>
        </w:rPr>
      </w:pPr>
    </w:p>
    <w:p w14:paraId="0A660C61" w14:textId="77777777" w:rsidR="00444C64" w:rsidRPr="003C396E" w:rsidRDefault="0001516B" w:rsidP="003C396E">
      <w:pPr>
        <w:pStyle w:val="Zkladntext"/>
        <w:widowControl w:val="0"/>
        <w:tabs>
          <w:tab w:val="left" w:pos="709"/>
        </w:tabs>
        <w:rPr>
          <w:rFonts w:ascii="Arial" w:hAnsi="Arial" w:cs="Arial"/>
          <w:b w:val="0"/>
          <w:bCs/>
          <w:iCs/>
          <w:sz w:val="20"/>
          <w:u w:val="single"/>
          <w:lang w:val="cs-CZ" w:eastAsia="cs-CZ"/>
        </w:rPr>
      </w:pPr>
      <w:r w:rsidRPr="003C396E">
        <w:rPr>
          <w:rFonts w:ascii="Arial" w:hAnsi="Arial" w:cs="Arial"/>
          <w:sz w:val="20"/>
          <w:lang w:val="cs-CZ"/>
        </w:rPr>
        <w:t xml:space="preserve">J) </w:t>
      </w:r>
      <w:r w:rsidR="00444C64" w:rsidRPr="003C396E">
        <w:rPr>
          <w:rFonts w:ascii="Arial" w:hAnsi="Arial" w:cs="Arial"/>
          <w:b w:val="0"/>
          <w:sz w:val="20"/>
        </w:rPr>
        <w:t xml:space="preserve">Veškerá ujednání </w:t>
      </w:r>
      <w:r w:rsidR="00444C64" w:rsidRPr="003C396E">
        <w:rPr>
          <w:rFonts w:ascii="Arial" w:hAnsi="Arial" w:cs="Arial"/>
          <w:sz w:val="20"/>
        </w:rPr>
        <w:t xml:space="preserve">vyplývající </w:t>
      </w:r>
      <w:r w:rsidR="00444C64" w:rsidRPr="003C396E">
        <w:rPr>
          <w:rFonts w:ascii="Arial" w:hAnsi="Arial" w:cs="Arial"/>
          <w:b w:val="0"/>
          <w:sz w:val="20"/>
        </w:rPr>
        <w:t xml:space="preserve">mezi smluvními stranami </w:t>
      </w:r>
      <w:r w:rsidR="00444C64" w:rsidRPr="003C396E">
        <w:rPr>
          <w:rFonts w:ascii="Arial" w:hAnsi="Arial" w:cs="Arial"/>
          <w:sz w:val="20"/>
        </w:rPr>
        <w:t>z</w:t>
      </w:r>
      <w:r w:rsidR="00444C64" w:rsidRPr="003C396E">
        <w:rPr>
          <w:rFonts w:ascii="Arial" w:hAnsi="Arial" w:cs="Arial"/>
          <w:b w:val="0"/>
          <w:sz w:val="20"/>
        </w:rPr>
        <w:t xml:space="preserve"> uzavřené </w:t>
      </w:r>
      <w:r w:rsidR="00444C64" w:rsidRPr="003C396E">
        <w:rPr>
          <w:rFonts w:ascii="Arial" w:hAnsi="Arial" w:cs="Arial"/>
          <w:sz w:val="20"/>
          <w:u w:val="single"/>
        </w:rPr>
        <w:t>Smlouvy mají přednost před těmito OP,</w:t>
      </w:r>
      <w:r w:rsidR="00444C64" w:rsidRPr="003C396E">
        <w:rPr>
          <w:rFonts w:ascii="Arial" w:hAnsi="Arial" w:cs="Arial"/>
          <w:sz w:val="20"/>
        </w:rPr>
        <w:t xml:space="preserve"> pokud upravují práva a povinnosti smluvních stran odlišně od těchto OP. Pokud uzavřená Smlouva neupravuje příslušná práva a povinnosti smluvních stran a nebo přímo odkazuje na tyto OP, pak jsou smluvní strany povinny respektovat tyto OP.</w:t>
      </w:r>
      <w:bookmarkStart w:id="5" w:name="_Toc255560884"/>
      <w:bookmarkStart w:id="6" w:name="_Toc255560737"/>
    </w:p>
    <w:p w14:paraId="07F5AEBF" w14:textId="77777777" w:rsidR="00444C64" w:rsidRPr="003C396E" w:rsidRDefault="00444C64" w:rsidP="003C396E">
      <w:pPr>
        <w:pStyle w:val="Zkladntext"/>
        <w:widowControl w:val="0"/>
        <w:tabs>
          <w:tab w:val="left" w:pos="709"/>
        </w:tabs>
        <w:rPr>
          <w:rFonts w:ascii="Arial" w:hAnsi="Arial" w:cs="Arial"/>
          <w:bCs/>
          <w:iCs/>
          <w:sz w:val="20"/>
          <w:u w:val="single"/>
          <w:lang w:val="cs-CZ" w:eastAsia="cs-CZ"/>
        </w:rPr>
      </w:pPr>
    </w:p>
    <w:p w14:paraId="773D9021" w14:textId="77777777" w:rsidR="0001516B" w:rsidRPr="003C396E" w:rsidRDefault="0001516B" w:rsidP="003C396E">
      <w:pPr>
        <w:pStyle w:val="Zkladntext"/>
        <w:widowControl w:val="0"/>
        <w:tabs>
          <w:tab w:val="left" w:pos="709"/>
        </w:tabs>
        <w:spacing w:after="120"/>
        <w:rPr>
          <w:rFonts w:ascii="Arial" w:hAnsi="Arial" w:cs="Arial"/>
          <w:bCs/>
          <w:iCs/>
          <w:sz w:val="20"/>
          <w:lang w:val="cs-CZ" w:eastAsia="cs-CZ"/>
        </w:rPr>
      </w:pPr>
      <w:r w:rsidRPr="003C396E">
        <w:rPr>
          <w:rFonts w:ascii="Arial" w:hAnsi="Arial" w:cs="Arial"/>
          <w:bCs/>
          <w:iCs/>
          <w:sz w:val="20"/>
          <w:lang w:val="cs-CZ" w:eastAsia="cs-CZ"/>
        </w:rPr>
        <w:lastRenderedPageBreak/>
        <w:t xml:space="preserve">K) </w:t>
      </w:r>
      <w:r w:rsidRPr="003C396E">
        <w:rPr>
          <w:rFonts w:ascii="Arial" w:hAnsi="Arial" w:cs="Arial"/>
          <w:sz w:val="20"/>
        </w:rPr>
        <w:t>Vymezení pojmů:</w:t>
      </w:r>
    </w:p>
    <w:p w14:paraId="0FCF2B6A"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Objedna</w:t>
      </w:r>
      <w:r w:rsidR="006D7BF8" w:rsidRPr="003C396E">
        <w:rPr>
          <w:rFonts w:ascii="Arial" w:hAnsi="Arial" w:cs="Arial"/>
          <w:szCs w:val="20"/>
        </w:rPr>
        <w:t>telem je zadavatel po uzavření S</w:t>
      </w:r>
      <w:r w:rsidRPr="003C396E">
        <w:rPr>
          <w:rFonts w:ascii="Arial" w:hAnsi="Arial" w:cs="Arial"/>
          <w:szCs w:val="20"/>
        </w:rPr>
        <w:t>mlouvy na plnění</w:t>
      </w:r>
      <w:r w:rsidR="00CC1FFB" w:rsidRPr="003C396E">
        <w:rPr>
          <w:rFonts w:ascii="Arial" w:hAnsi="Arial" w:cs="Arial"/>
          <w:szCs w:val="20"/>
        </w:rPr>
        <w:t xml:space="preserve"> předmětu </w:t>
      </w:r>
      <w:r w:rsidRPr="003C396E">
        <w:rPr>
          <w:rFonts w:ascii="Arial" w:hAnsi="Arial" w:cs="Arial"/>
          <w:szCs w:val="20"/>
        </w:rPr>
        <w:t>veřejné zakázky.</w:t>
      </w:r>
    </w:p>
    <w:p w14:paraId="19C14AD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Zhotovitelem je účastník zadávacího řízení</w:t>
      </w:r>
      <w:r w:rsidR="00CC1FFB" w:rsidRPr="003C396E">
        <w:rPr>
          <w:rFonts w:ascii="Arial" w:hAnsi="Arial" w:cs="Arial"/>
          <w:szCs w:val="20"/>
        </w:rPr>
        <w:t xml:space="preserve"> a současně vybraný dodavatel</w:t>
      </w:r>
      <w:r w:rsidR="006D7BF8" w:rsidRPr="003C396E">
        <w:rPr>
          <w:rFonts w:ascii="Arial" w:hAnsi="Arial" w:cs="Arial"/>
          <w:szCs w:val="20"/>
        </w:rPr>
        <w:t xml:space="preserve"> po uzavření S</w:t>
      </w:r>
      <w:r w:rsidRPr="003C396E">
        <w:rPr>
          <w:rFonts w:ascii="Arial" w:hAnsi="Arial" w:cs="Arial"/>
          <w:szCs w:val="20"/>
        </w:rPr>
        <w:t xml:space="preserve">mlouvy na plnění </w:t>
      </w:r>
      <w:r w:rsidR="00CC1FFB" w:rsidRPr="003C396E">
        <w:rPr>
          <w:rFonts w:ascii="Arial" w:hAnsi="Arial" w:cs="Arial"/>
          <w:szCs w:val="20"/>
        </w:rPr>
        <w:t xml:space="preserve">předmětu </w:t>
      </w:r>
      <w:r w:rsidRPr="003C396E">
        <w:rPr>
          <w:rFonts w:ascii="Arial" w:hAnsi="Arial" w:cs="Arial"/>
          <w:szCs w:val="20"/>
        </w:rPr>
        <w:t>veřejné zakázky.</w:t>
      </w:r>
    </w:p>
    <w:p w14:paraId="2761D375"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 xml:space="preserve">Poddodavatel </w:t>
      </w:r>
      <w:r w:rsidR="00CC1FFB" w:rsidRPr="003C396E">
        <w:rPr>
          <w:rFonts w:ascii="Arial" w:hAnsi="Arial" w:cs="Arial"/>
          <w:szCs w:val="20"/>
        </w:rPr>
        <w:t xml:space="preserve">je třetí osoba, prostřednictvím níž Zhotovitel </w:t>
      </w:r>
      <w:r w:rsidR="006D7BF8" w:rsidRPr="003C396E">
        <w:rPr>
          <w:rFonts w:ascii="Arial" w:hAnsi="Arial" w:cs="Arial"/>
          <w:szCs w:val="20"/>
        </w:rPr>
        <w:t>po uzavření S</w:t>
      </w:r>
      <w:r w:rsidRPr="003C396E">
        <w:rPr>
          <w:rFonts w:ascii="Arial" w:hAnsi="Arial" w:cs="Arial"/>
          <w:szCs w:val="20"/>
        </w:rPr>
        <w:t xml:space="preserve">mlouvy na plnění </w:t>
      </w:r>
      <w:r w:rsidR="00CC1FFB" w:rsidRPr="003C396E">
        <w:rPr>
          <w:rFonts w:ascii="Arial" w:hAnsi="Arial" w:cs="Arial"/>
          <w:szCs w:val="20"/>
        </w:rPr>
        <w:t xml:space="preserve">předmětu </w:t>
      </w:r>
      <w:r w:rsidRPr="003C396E">
        <w:rPr>
          <w:rFonts w:ascii="Arial" w:hAnsi="Arial" w:cs="Arial"/>
          <w:szCs w:val="20"/>
        </w:rPr>
        <w:t xml:space="preserve">veřejné zakázky </w:t>
      </w:r>
      <w:r w:rsidR="00CC1FFB" w:rsidRPr="003C396E">
        <w:rPr>
          <w:rFonts w:ascii="Arial" w:hAnsi="Arial" w:cs="Arial"/>
          <w:szCs w:val="20"/>
        </w:rPr>
        <w:t>realizuje určitou, předem vymezenou část veřejné zakázky, za pod</w:t>
      </w:r>
      <w:r w:rsidR="006D7BF8" w:rsidRPr="003C396E">
        <w:rPr>
          <w:rFonts w:ascii="Arial" w:hAnsi="Arial" w:cs="Arial"/>
          <w:szCs w:val="20"/>
        </w:rPr>
        <w:t>mínek vyplývajících z uzavřené S</w:t>
      </w:r>
      <w:r w:rsidR="00CC1FFB" w:rsidRPr="003C396E">
        <w:rPr>
          <w:rFonts w:ascii="Arial" w:hAnsi="Arial" w:cs="Arial"/>
          <w:szCs w:val="20"/>
        </w:rPr>
        <w:t>mlouvy ve vztahu ke splnění části předmětu plnění, a popř. ta</w:t>
      </w:r>
      <w:r w:rsidR="006D7BF8" w:rsidRPr="003C396E">
        <w:rPr>
          <w:rFonts w:ascii="Arial" w:hAnsi="Arial" w:cs="Arial"/>
          <w:szCs w:val="20"/>
        </w:rPr>
        <w:t>ké kvalifikační způsobilosti.</w:t>
      </w:r>
    </w:p>
    <w:p w14:paraId="6EF9FAC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Příslušnou dokumentací je dokumentace zpracovaná v rozsahu stanoveném jiným právním předpisem (vyhláškou č. 169/2016 Sb.).</w:t>
      </w:r>
    </w:p>
    <w:p w14:paraId="07179FBC" w14:textId="77777777" w:rsidR="0001516B" w:rsidRPr="003C396E" w:rsidRDefault="006D7BF8" w:rsidP="003C396E">
      <w:pPr>
        <w:pStyle w:val="Odstavecseseznamem"/>
        <w:widowControl w:val="0"/>
        <w:numPr>
          <w:ilvl w:val="0"/>
          <w:numId w:val="16"/>
        </w:numPr>
        <w:ind w:left="284" w:hanging="284"/>
        <w:contextualSpacing/>
        <w:jc w:val="both"/>
        <w:rPr>
          <w:rFonts w:ascii="Arial" w:hAnsi="Arial" w:cs="Arial"/>
          <w:szCs w:val="20"/>
        </w:rPr>
      </w:pPr>
      <w:r w:rsidRPr="003C396E">
        <w:rPr>
          <w:rFonts w:ascii="Arial" w:hAnsi="Arial" w:cs="Arial"/>
          <w:szCs w:val="20"/>
        </w:rPr>
        <w:t>Položkovým rozpočtem je Z</w:t>
      </w:r>
      <w:r w:rsidR="0001516B" w:rsidRPr="003C396E">
        <w:rPr>
          <w:rFonts w:ascii="Arial" w:hAnsi="Arial" w:cs="Arial"/>
          <w:szCs w:val="20"/>
        </w:rPr>
        <w:t>hotovitelem oceněný soupis stavebních prací dodávek a služeb, v němž js</w:t>
      </w:r>
      <w:r w:rsidRPr="003C396E">
        <w:rPr>
          <w:rFonts w:ascii="Arial" w:hAnsi="Arial" w:cs="Arial"/>
          <w:szCs w:val="20"/>
        </w:rPr>
        <w:t>ou Z</w:t>
      </w:r>
      <w:r w:rsidR="0001516B" w:rsidRPr="003C396E">
        <w:rPr>
          <w:rFonts w:ascii="Arial" w:hAnsi="Arial" w:cs="Arial"/>
          <w:szCs w:val="20"/>
        </w:rPr>
        <w:t>hotovitelem uvedeny jednotkové ceny u všech položek stavebních prací dodávek a služeb a jejich celkové ceny pro zadavatelem vymezené množství.</w:t>
      </w:r>
    </w:p>
    <w:p w14:paraId="30579C2E" w14:textId="77777777" w:rsidR="0001516B" w:rsidRPr="003C396E" w:rsidRDefault="0001516B" w:rsidP="003C396E">
      <w:pPr>
        <w:pStyle w:val="Odstavecseseznamem"/>
        <w:widowControl w:val="0"/>
        <w:numPr>
          <w:ilvl w:val="0"/>
          <w:numId w:val="16"/>
        </w:numPr>
        <w:ind w:left="284" w:hanging="284"/>
        <w:contextualSpacing/>
        <w:jc w:val="both"/>
        <w:rPr>
          <w:rFonts w:ascii="Arial" w:hAnsi="Arial" w:cs="Arial"/>
          <w:snapToGrid w:val="0"/>
          <w:szCs w:val="20"/>
        </w:rPr>
      </w:pPr>
      <w:r w:rsidRPr="003C396E">
        <w:rPr>
          <w:rFonts w:ascii="Arial" w:hAnsi="Arial" w:cs="Arial"/>
          <w:snapToGrid w:val="0"/>
          <w:szCs w:val="20"/>
        </w:rPr>
        <w:t>Zhotovitel ve Smlouvě uvede svou doručovací adresu, telefo</w:t>
      </w:r>
      <w:r w:rsidR="006D7BF8" w:rsidRPr="003C396E">
        <w:rPr>
          <w:rFonts w:ascii="Arial" w:hAnsi="Arial" w:cs="Arial"/>
          <w:snapToGrid w:val="0"/>
          <w:szCs w:val="20"/>
        </w:rPr>
        <w:t xml:space="preserve">nní číslo a emailovou adresu, </w:t>
      </w:r>
      <w:r w:rsidRPr="003C396E">
        <w:rPr>
          <w:rFonts w:ascii="Arial" w:hAnsi="Arial" w:cs="Arial"/>
          <w:snapToGrid w:val="0"/>
          <w:szCs w:val="20"/>
        </w:rPr>
        <w:t>prostřednic</w:t>
      </w:r>
      <w:r w:rsidR="006D7BF8" w:rsidRPr="003C396E">
        <w:rPr>
          <w:rFonts w:ascii="Arial" w:hAnsi="Arial" w:cs="Arial"/>
          <w:snapToGrid w:val="0"/>
          <w:szCs w:val="20"/>
        </w:rPr>
        <w:t xml:space="preserve">tvím </w:t>
      </w:r>
      <w:r w:rsidRPr="003C396E">
        <w:rPr>
          <w:rFonts w:ascii="Arial" w:hAnsi="Arial" w:cs="Arial"/>
          <w:snapToGrid w:val="0"/>
          <w:szCs w:val="20"/>
        </w:rPr>
        <w:t>kterých bude moci být kontaktován po celou dobu účinnosti Smlouvy.</w:t>
      </w:r>
    </w:p>
    <w:p w14:paraId="2C0F62FC" w14:textId="77777777" w:rsidR="00444C64" w:rsidRPr="003C396E" w:rsidRDefault="006D7BF8" w:rsidP="001307E0">
      <w:pPr>
        <w:pStyle w:val="Nadpis2"/>
        <w:keepNext w:val="0"/>
        <w:widowControl w:val="0"/>
        <w:numPr>
          <w:ilvl w:val="0"/>
          <w:numId w:val="0"/>
        </w:numPr>
        <w:spacing w:before="360" w:after="240"/>
        <w:jc w:val="center"/>
        <w:rPr>
          <w:rFonts w:cs="Arial"/>
          <w:i w:val="0"/>
          <w:sz w:val="20"/>
          <w:szCs w:val="20"/>
          <w:u w:val="single"/>
        </w:rPr>
      </w:pPr>
      <w:bookmarkStart w:id="7" w:name="_Toc40775410"/>
      <w:r w:rsidRPr="003C396E">
        <w:rPr>
          <w:rFonts w:cs="Arial"/>
          <w:i w:val="0"/>
          <w:sz w:val="20"/>
          <w:szCs w:val="20"/>
          <w:u w:val="single"/>
        </w:rPr>
        <w:t xml:space="preserve">I. Předmět </w:t>
      </w:r>
      <w:r w:rsidRPr="003C396E">
        <w:rPr>
          <w:rFonts w:cs="Arial"/>
          <w:i w:val="0"/>
          <w:sz w:val="20"/>
          <w:szCs w:val="20"/>
          <w:u w:val="single"/>
          <w:lang w:val="cs-CZ"/>
        </w:rPr>
        <w:t>S</w:t>
      </w:r>
      <w:r w:rsidR="00444C64" w:rsidRPr="003C396E">
        <w:rPr>
          <w:rFonts w:cs="Arial"/>
          <w:i w:val="0"/>
          <w:sz w:val="20"/>
          <w:szCs w:val="20"/>
          <w:u w:val="single"/>
        </w:rPr>
        <w:t>mlouvy</w:t>
      </w:r>
      <w:bookmarkEnd w:id="7"/>
    </w:p>
    <w:p w14:paraId="655521F4" w14:textId="77777777" w:rsidR="0001516B" w:rsidRPr="003C396E" w:rsidRDefault="0001516B" w:rsidP="003C396E">
      <w:pPr>
        <w:pStyle w:val="Zkladntext"/>
        <w:widowControl w:val="0"/>
        <w:tabs>
          <w:tab w:val="left" w:pos="709"/>
        </w:tabs>
        <w:rPr>
          <w:rFonts w:ascii="Arial" w:hAnsi="Arial" w:cs="Arial"/>
          <w:b w:val="0"/>
          <w:sz w:val="20"/>
          <w:lang w:eastAsia="cs-CZ"/>
        </w:rPr>
      </w:pPr>
      <w:r w:rsidRPr="003C396E">
        <w:rPr>
          <w:rFonts w:ascii="Arial" w:hAnsi="Arial" w:cs="Arial"/>
          <w:sz w:val="20"/>
          <w:lang w:val="cs-CZ" w:eastAsia="cs-CZ"/>
        </w:rPr>
        <w:t>1.1.</w:t>
      </w:r>
      <w:r w:rsidRPr="003C396E">
        <w:rPr>
          <w:rFonts w:ascii="Arial" w:hAnsi="Arial" w:cs="Arial"/>
          <w:b w:val="0"/>
          <w:sz w:val="20"/>
          <w:lang w:val="cs-CZ" w:eastAsia="cs-CZ"/>
        </w:rPr>
        <w:t xml:space="preserve"> </w:t>
      </w:r>
      <w:r w:rsidRPr="003C396E">
        <w:rPr>
          <w:rFonts w:ascii="Arial" w:hAnsi="Arial" w:cs="Arial"/>
          <w:b w:val="0"/>
          <w:sz w:val="20"/>
          <w:lang w:eastAsia="cs-CZ"/>
        </w:rPr>
        <w:t xml:space="preserve">Zhotovitel se zavazuje provést pro Objednatele na svůj náklad a nebezpečí sjednané dílo uvedené ve Smlouvě a Objednatel se zavazuje dílo převzít a za provedené dílo zaplatit Zhotoviteli cenu ve výši a za podmínek sjednaných ve Smlouvě. Zhotovitel provede dílo dle uzavřené Smlouvy tím, že řádně a včas provede kompletní stavební práce, včetně dodávky stavebních materiálů, v rozsahu zadávací dokumentace (dále také jako „ZD“) obsahující Projektové dokumentace pro provádění staveb (dále také „PD“), </w:t>
      </w:r>
      <w:r w:rsidR="006D7BF8" w:rsidRPr="003C396E">
        <w:rPr>
          <w:rFonts w:ascii="Arial" w:hAnsi="Arial" w:cs="Arial"/>
          <w:b w:val="0"/>
          <w:sz w:val="20"/>
          <w:lang w:val="cs-CZ" w:eastAsia="cs-CZ"/>
        </w:rPr>
        <w:t>S</w:t>
      </w:r>
      <w:r w:rsidRPr="003C396E">
        <w:rPr>
          <w:rFonts w:ascii="Arial" w:hAnsi="Arial" w:cs="Arial"/>
          <w:b w:val="0"/>
          <w:sz w:val="20"/>
          <w:lang w:eastAsia="cs-CZ"/>
        </w:rPr>
        <w:t xml:space="preserve">oupisy stavebních prací, dodávek, služeb spolu s výkazy výměr (dále také „VV“) a v rozsahu obecně závazných právních předpisů, ČSN, ČN, EN a ostatních norem, a to včetně zřízení zařízení staveniště a jeho vyklizení po dokončení díla. </w:t>
      </w:r>
    </w:p>
    <w:p w14:paraId="0E0487A1" w14:textId="77777777" w:rsidR="0001516B" w:rsidRPr="003C396E" w:rsidRDefault="0001516B" w:rsidP="003C396E">
      <w:pPr>
        <w:pStyle w:val="Zkladntext"/>
        <w:widowControl w:val="0"/>
        <w:tabs>
          <w:tab w:val="left" w:pos="709"/>
        </w:tabs>
        <w:rPr>
          <w:rFonts w:ascii="Arial" w:hAnsi="Arial" w:cs="Arial"/>
          <w:b w:val="0"/>
          <w:sz w:val="20"/>
          <w:lang w:eastAsia="cs-CZ"/>
        </w:rPr>
      </w:pPr>
    </w:p>
    <w:p w14:paraId="5ED3D3E0" w14:textId="77777777" w:rsidR="0001516B" w:rsidRPr="003C396E" w:rsidRDefault="0001516B"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b/>
          <w:szCs w:val="20"/>
        </w:rPr>
        <w:t>1.2.</w:t>
      </w:r>
      <w:r w:rsidRPr="003C396E">
        <w:rPr>
          <w:rFonts w:ascii="Arial" w:hAnsi="Arial" w:cs="Arial"/>
          <w:szCs w:val="20"/>
        </w:rPr>
        <w:t xml:space="preserve"> Předmětem díla je provedení všech činností, prací, dodávek a služeb uvedených v zadávacích podmínkách, tj. obsažených v ZD, PD, VV a v nabídce Zhotovitele, které tvoří nedílnou součást Smlouvy a to bez ohledu na to, v kterém z těchto výchozích dokumentů jsou uvedeny, či z nich jinak vyplývají. </w:t>
      </w:r>
    </w:p>
    <w:p w14:paraId="7F740E8A" w14:textId="77777777" w:rsidR="006D7BF8" w:rsidRPr="003C396E" w:rsidRDefault="0001516B"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szCs w:val="20"/>
        </w:rPr>
        <w:tab/>
      </w:r>
    </w:p>
    <w:p w14:paraId="225EBFFE" w14:textId="77777777" w:rsidR="0001516B" w:rsidRPr="003C396E" w:rsidRDefault="006D7BF8" w:rsidP="003C396E">
      <w:pPr>
        <w:widowControl w:val="0"/>
        <w:tabs>
          <w:tab w:val="left" w:pos="567"/>
          <w:tab w:val="left" w:pos="1440"/>
        </w:tabs>
        <w:autoSpaceDE w:val="0"/>
        <w:autoSpaceDN w:val="0"/>
        <w:adjustRightInd w:val="0"/>
        <w:jc w:val="both"/>
        <w:rPr>
          <w:rFonts w:ascii="Arial" w:hAnsi="Arial" w:cs="Arial"/>
          <w:szCs w:val="20"/>
        </w:rPr>
      </w:pPr>
      <w:r w:rsidRPr="003C396E">
        <w:rPr>
          <w:rFonts w:ascii="Arial" w:hAnsi="Arial" w:cs="Arial"/>
          <w:szCs w:val="20"/>
        </w:rPr>
        <w:tab/>
      </w:r>
      <w:r w:rsidR="0001516B" w:rsidRPr="003C396E">
        <w:rPr>
          <w:rFonts w:ascii="Arial" w:hAnsi="Arial" w:cs="Arial"/>
          <w:szCs w:val="20"/>
        </w:rPr>
        <w:t>Předmětem díla jsou rovněž činnosti, práce, dodávky a služby, které nejsou ve výše uvedených dokumentech, ve Smlouvě či v těchto OP obsaženy, ale o kterých Zhotovitel při vynaložení odborné péče věděl, nebo podle svých odborných znalostí a zkušeností vědět měl a mohl, že jsou nutné k řádnému, včasnému a kvalitnímu provedení díla dané povahy, a to i s přihlédnutím ke standardní praxi při realizaci děl podobného rozsahu a charakteru. Provedení těchto činností, prací, dodávek a služeb však v žádném případě, není-li dále stanoveno v těchto OP jinak, nezvyšuje v rámci zadávacího řízení vysoutěženou a ve Smlouvě sjednanou cen</w:t>
      </w:r>
      <w:r w:rsidR="00A60776" w:rsidRPr="003C396E">
        <w:rPr>
          <w:rFonts w:ascii="Arial" w:hAnsi="Arial" w:cs="Arial"/>
          <w:szCs w:val="20"/>
        </w:rPr>
        <w:t>u</w:t>
      </w:r>
      <w:r w:rsidR="0001516B" w:rsidRPr="003C396E">
        <w:rPr>
          <w:rFonts w:ascii="Arial" w:hAnsi="Arial" w:cs="Arial"/>
          <w:szCs w:val="20"/>
        </w:rPr>
        <w:t xml:space="preserve"> díla, avšak ustanovení § 2594, popř. § 2627 OZ a právní důsledky z nich vyplývající nejsou tímto ujednáním dotčeny.</w:t>
      </w:r>
    </w:p>
    <w:p w14:paraId="27F8307E" w14:textId="77777777" w:rsidR="0001516B" w:rsidRPr="003C396E" w:rsidRDefault="0001516B" w:rsidP="003C396E">
      <w:pPr>
        <w:widowControl w:val="0"/>
        <w:jc w:val="both"/>
        <w:rPr>
          <w:rFonts w:ascii="Arial" w:hAnsi="Arial" w:cs="Arial"/>
          <w:b/>
          <w:szCs w:val="20"/>
        </w:rPr>
      </w:pPr>
    </w:p>
    <w:p w14:paraId="7769149B" w14:textId="77777777" w:rsidR="0001516B" w:rsidRPr="003C396E" w:rsidRDefault="0001516B" w:rsidP="003C396E">
      <w:pPr>
        <w:widowControl w:val="0"/>
        <w:jc w:val="both"/>
        <w:rPr>
          <w:rFonts w:ascii="Arial" w:hAnsi="Arial" w:cs="Arial"/>
          <w:szCs w:val="20"/>
        </w:rPr>
      </w:pPr>
      <w:r w:rsidRPr="003C396E">
        <w:rPr>
          <w:rFonts w:ascii="Arial" w:hAnsi="Arial" w:cs="Arial"/>
          <w:b/>
          <w:szCs w:val="20"/>
        </w:rPr>
        <w:t xml:space="preserve">1.3. </w:t>
      </w:r>
      <w:r w:rsidRPr="003C396E">
        <w:rPr>
          <w:rFonts w:ascii="Arial" w:hAnsi="Arial" w:cs="Arial"/>
          <w:szCs w:val="20"/>
        </w:rPr>
        <w:t xml:space="preserve">Mimo definovaných </w:t>
      </w:r>
      <w:r w:rsidRPr="003C396E">
        <w:rPr>
          <w:rFonts w:ascii="Arial" w:hAnsi="Arial" w:cs="Arial"/>
          <w:b/>
          <w:szCs w:val="20"/>
        </w:rPr>
        <w:t>činností, prací, dodávek</w:t>
      </w:r>
      <w:r w:rsidRPr="003C396E">
        <w:rPr>
          <w:rFonts w:ascii="Arial" w:hAnsi="Arial" w:cs="Arial"/>
          <w:szCs w:val="20"/>
        </w:rPr>
        <w:t xml:space="preserve"> </w:t>
      </w:r>
      <w:r w:rsidRPr="003C396E">
        <w:rPr>
          <w:rFonts w:ascii="Arial" w:hAnsi="Arial" w:cs="Arial"/>
          <w:b/>
          <w:szCs w:val="20"/>
        </w:rPr>
        <w:t>a služeb</w:t>
      </w:r>
      <w:r w:rsidRPr="003C396E">
        <w:rPr>
          <w:rFonts w:ascii="Arial" w:hAnsi="Arial" w:cs="Arial"/>
          <w:szCs w:val="20"/>
        </w:rPr>
        <w:t xml:space="preserve"> vyplývajících ze ZD, </w:t>
      </w:r>
      <w:r w:rsidRPr="003C396E">
        <w:rPr>
          <w:rFonts w:ascii="Arial" w:hAnsi="Arial" w:cs="Arial"/>
          <w:b/>
          <w:szCs w:val="20"/>
        </w:rPr>
        <w:t xml:space="preserve">zahrnuje předmět plnění </w:t>
      </w:r>
      <w:r w:rsidRPr="003C396E">
        <w:rPr>
          <w:rFonts w:ascii="Arial" w:hAnsi="Arial" w:cs="Arial"/>
          <w:szCs w:val="20"/>
        </w:rPr>
        <w:t xml:space="preserve">i </w:t>
      </w:r>
      <w:r w:rsidRPr="003C396E">
        <w:rPr>
          <w:rFonts w:ascii="Arial" w:hAnsi="Arial" w:cs="Arial"/>
          <w:b/>
          <w:szCs w:val="20"/>
        </w:rPr>
        <w:t>práce a činnosti</w:t>
      </w:r>
      <w:r w:rsidRPr="003C396E">
        <w:rPr>
          <w:rFonts w:ascii="Arial" w:hAnsi="Arial" w:cs="Arial"/>
          <w:szCs w:val="20"/>
        </w:rPr>
        <w:t xml:space="preserve"> Zhotovitele, které vyplývají z charakteru předmětu druhu díla a tyto činnosti </w:t>
      </w:r>
      <w:r w:rsidRPr="003C396E">
        <w:rPr>
          <w:rFonts w:ascii="Arial" w:hAnsi="Arial" w:cs="Arial"/>
          <w:b/>
          <w:szCs w:val="20"/>
        </w:rPr>
        <w:t xml:space="preserve">Zhotovitel </w:t>
      </w:r>
      <w:r w:rsidRPr="003C396E">
        <w:rPr>
          <w:rFonts w:ascii="Arial" w:hAnsi="Arial" w:cs="Arial"/>
          <w:szCs w:val="20"/>
        </w:rPr>
        <w:t xml:space="preserve">zohlední do nabídkové ceny díla. Jedná se o tzv. </w:t>
      </w:r>
      <w:r w:rsidRPr="003C396E">
        <w:rPr>
          <w:rFonts w:ascii="Arial" w:hAnsi="Arial" w:cs="Arial"/>
          <w:b/>
          <w:szCs w:val="20"/>
        </w:rPr>
        <w:t>vedlejší a ostatní náklady</w:t>
      </w:r>
      <w:r w:rsidRPr="003C396E">
        <w:rPr>
          <w:rFonts w:ascii="Arial" w:hAnsi="Arial" w:cs="Arial"/>
          <w:szCs w:val="20"/>
        </w:rPr>
        <w:t xml:space="preserve"> Zhotovitele dle </w:t>
      </w:r>
      <w:r w:rsidRPr="003C396E">
        <w:rPr>
          <w:rFonts w:ascii="Arial" w:hAnsi="Arial" w:cs="Arial"/>
          <w:b/>
          <w:szCs w:val="20"/>
        </w:rPr>
        <w:t xml:space="preserve">§ 9 a § 10 vyhl. č. 169/2016 Sb., </w:t>
      </w:r>
      <w:r w:rsidRPr="003C396E">
        <w:rPr>
          <w:rFonts w:ascii="Arial" w:hAnsi="Arial" w:cs="Arial"/>
          <w:szCs w:val="20"/>
        </w:rPr>
        <w:t>které tvoří nedílnou součást realizace díla.</w:t>
      </w:r>
    </w:p>
    <w:p w14:paraId="15487F6A" w14:textId="77777777" w:rsidR="00EA0028" w:rsidRPr="003C396E" w:rsidRDefault="00EA0028" w:rsidP="003C396E">
      <w:pPr>
        <w:widowControl w:val="0"/>
        <w:ind w:firstLine="708"/>
        <w:jc w:val="both"/>
        <w:rPr>
          <w:rFonts w:ascii="Arial" w:hAnsi="Arial" w:cs="Arial"/>
          <w:b/>
          <w:szCs w:val="20"/>
        </w:rPr>
      </w:pPr>
    </w:p>
    <w:p w14:paraId="194CB7CA" w14:textId="77777777" w:rsidR="00444C64" w:rsidRPr="003C396E" w:rsidRDefault="00444C64" w:rsidP="003C396E">
      <w:pPr>
        <w:widowControl w:val="0"/>
        <w:ind w:firstLine="708"/>
        <w:jc w:val="both"/>
        <w:rPr>
          <w:rFonts w:ascii="Arial" w:hAnsi="Arial" w:cs="Arial"/>
          <w:szCs w:val="20"/>
        </w:rPr>
      </w:pPr>
      <w:r w:rsidRPr="003C396E">
        <w:rPr>
          <w:rFonts w:ascii="Arial" w:hAnsi="Arial" w:cs="Arial"/>
          <w:szCs w:val="20"/>
        </w:rPr>
        <w:t xml:space="preserve">Mezi tyto </w:t>
      </w:r>
      <w:r w:rsidRPr="003C396E">
        <w:rPr>
          <w:rFonts w:ascii="Arial" w:hAnsi="Arial" w:cs="Arial"/>
          <w:b/>
          <w:szCs w:val="20"/>
        </w:rPr>
        <w:t>práce a činnosti</w:t>
      </w:r>
      <w:r w:rsidRPr="003C396E">
        <w:rPr>
          <w:rFonts w:ascii="Arial" w:hAnsi="Arial" w:cs="Arial"/>
          <w:szCs w:val="20"/>
        </w:rPr>
        <w:t xml:space="preserve"> Zhotovitele mající dopad na celkovou nabídkovou cenu, patří </w:t>
      </w:r>
      <w:r w:rsidRPr="003C396E">
        <w:rPr>
          <w:rFonts w:ascii="Arial" w:hAnsi="Arial" w:cs="Arial"/>
          <w:b/>
          <w:szCs w:val="20"/>
        </w:rPr>
        <w:t>zejména:</w:t>
      </w:r>
      <w:r w:rsidRPr="003C396E">
        <w:rPr>
          <w:rFonts w:ascii="Arial" w:hAnsi="Arial" w:cs="Arial"/>
          <w:szCs w:val="20"/>
        </w:rPr>
        <w:t xml:space="preserve"> </w:t>
      </w:r>
    </w:p>
    <w:p w14:paraId="2F336F4A" w14:textId="77777777" w:rsidR="00444C64" w:rsidRPr="003C396E" w:rsidRDefault="00444C64" w:rsidP="003C396E">
      <w:pPr>
        <w:widowControl w:val="0"/>
        <w:ind w:firstLine="708"/>
        <w:jc w:val="both"/>
        <w:rPr>
          <w:rFonts w:ascii="Arial" w:hAnsi="Arial" w:cs="Arial"/>
          <w:szCs w:val="20"/>
        </w:rPr>
      </w:pPr>
    </w:p>
    <w:p w14:paraId="6341387B" w14:textId="77777777" w:rsidR="00444C64" w:rsidRPr="003C396E" w:rsidRDefault="00444C64" w:rsidP="003C396E">
      <w:pPr>
        <w:pStyle w:val="obsah"/>
        <w:widowControl w:val="0"/>
        <w:numPr>
          <w:ilvl w:val="0"/>
          <w:numId w:val="0"/>
        </w:numPr>
        <w:jc w:val="both"/>
        <w:rPr>
          <w:rFonts w:ascii="Arial" w:hAnsi="Arial" w:cs="Arial"/>
          <w:lang w:val="cs-CZ"/>
        </w:rPr>
      </w:pPr>
      <w:r w:rsidRPr="003C396E">
        <w:rPr>
          <w:rFonts w:ascii="Arial" w:hAnsi="Arial" w:cs="Arial"/>
          <w:b/>
          <w:lang w:val="cs-CZ"/>
        </w:rPr>
        <w:t>1.3.1.</w:t>
      </w:r>
      <w:r w:rsidRPr="003C396E">
        <w:rPr>
          <w:rFonts w:ascii="Arial" w:hAnsi="Arial" w:cs="Arial"/>
          <w:lang w:val="cs-CZ"/>
        </w:rPr>
        <w:t xml:space="preserve"> Zajištění všech nezbytných průzkumů nutných pro řádné provádění a dokončení díla.</w:t>
      </w:r>
    </w:p>
    <w:p w14:paraId="5820B547" w14:textId="77777777" w:rsidR="00444C64" w:rsidRPr="003C396E" w:rsidRDefault="00444C64" w:rsidP="003C396E">
      <w:pPr>
        <w:pStyle w:val="obsah"/>
        <w:widowControl w:val="0"/>
        <w:numPr>
          <w:ilvl w:val="0"/>
          <w:numId w:val="0"/>
        </w:numPr>
        <w:jc w:val="both"/>
        <w:rPr>
          <w:rFonts w:ascii="Arial" w:hAnsi="Arial" w:cs="Arial"/>
          <w:lang w:val="cs-CZ"/>
        </w:rPr>
      </w:pPr>
    </w:p>
    <w:p w14:paraId="79D74286" w14:textId="77777777" w:rsidR="00444C64" w:rsidRPr="003C396E" w:rsidRDefault="00444C64" w:rsidP="003C396E">
      <w:pPr>
        <w:pStyle w:val="obsah"/>
        <w:widowControl w:val="0"/>
        <w:numPr>
          <w:ilvl w:val="0"/>
          <w:numId w:val="0"/>
        </w:numPr>
        <w:jc w:val="both"/>
        <w:rPr>
          <w:rFonts w:ascii="Arial" w:hAnsi="Arial" w:cs="Arial"/>
        </w:rPr>
      </w:pPr>
      <w:r w:rsidRPr="003C396E">
        <w:rPr>
          <w:rFonts w:ascii="Arial" w:hAnsi="Arial" w:cs="Arial"/>
          <w:b/>
          <w:lang w:val="cs-CZ"/>
        </w:rPr>
        <w:t>1.3.2.</w:t>
      </w:r>
      <w:r w:rsidRPr="003C396E">
        <w:rPr>
          <w:rFonts w:ascii="Arial" w:hAnsi="Arial" w:cs="Arial"/>
          <w:lang w:val="cs-CZ"/>
        </w:rPr>
        <w:t xml:space="preserve"> Z</w:t>
      </w:r>
      <w:r w:rsidRPr="003C396E">
        <w:rPr>
          <w:rFonts w:ascii="Arial" w:hAnsi="Arial" w:cs="Arial"/>
        </w:rPr>
        <w:t>ajištění nebo provedení všech geodetických prací, a to zejména výškového a směrového vytýčení stavby v místě provedení díla a současně i zaměření díla v průběhu jeho provádění, zpracování veškerých dokladů o vytyčení základních směrových a výškových bodů stavby a jejich stabilizaci pro účely kolaudačního řízení, včetně zajištění geodetického zaměření skutečného provedení díla a zajištění zpracování a ověření geometrických plánů.</w:t>
      </w:r>
    </w:p>
    <w:p w14:paraId="522017CC" w14:textId="77777777" w:rsidR="006D7BF8" w:rsidRPr="003C396E" w:rsidRDefault="006D7BF8" w:rsidP="003C396E">
      <w:pPr>
        <w:pStyle w:val="obsah"/>
        <w:widowControl w:val="0"/>
        <w:numPr>
          <w:ilvl w:val="0"/>
          <w:numId w:val="0"/>
        </w:numPr>
        <w:jc w:val="both"/>
        <w:rPr>
          <w:rFonts w:ascii="Arial" w:hAnsi="Arial" w:cs="Arial"/>
        </w:rPr>
      </w:pPr>
    </w:p>
    <w:p w14:paraId="343DD689" w14:textId="77777777" w:rsidR="00444C64" w:rsidRPr="003C396E" w:rsidRDefault="00444C64" w:rsidP="003C396E">
      <w:pPr>
        <w:pStyle w:val="obsah"/>
        <w:widowControl w:val="0"/>
        <w:numPr>
          <w:ilvl w:val="0"/>
          <w:numId w:val="0"/>
        </w:numPr>
        <w:jc w:val="both"/>
        <w:rPr>
          <w:rFonts w:ascii="Arial" w:hAnsi="Arial" w:cs="Arial"/>
          <w:lang w:val="cs-CZ"/>
        </w:rPr>
      </w:pPr>
      <w:r w:rsidRPr="003C396E">
        <w:rPr>
          <w:rFonts w:ascii="Arial" w:hAnsi="Arial" w:cs="Arial"/>
          <w:b/>
        </w:rPr>
        <w:t>1.3.3.</w:t>
      </w:r>
      <w:r w:rsidRPr="003C396E">
        <w:rPr>
          <w:rFonts w:ascii="Arial" w:hAnsi="Arial" w:cs="Arial"/>
        </w:rPr>
        <w:t xml:space="preserve"> Oznámení v</w:t>
      </w:r>
      <w:r w:rsidRPr="003C396E">
        <w:rPr>
          <w:rFonts w:ascii="Arial" w:hAnsi="Arial" w:cs="Arial"/>
          <w:lang w:val="cs-CZ"/>
        </w:rPr>
        <w:t> souladu s platnými rozhodnutími a vyjádřeními zahájení stavebních prací správcům sítí a z</w:t>
      </w:r>
      <w:r w:rsidRPr="003C396E">
        <w:rPr>
          <w:rFonts w:ascii="Arial" w:hAnsi="Arial" w:cs="Arial"/>
        </w:rPr>
        <w:t>ajištění vytýčení všech sítí od jejich správců, včetně aktualizace vyjádření a provedení případných kopaných sond dle požadavku správců sítí.</w:t>
      </w:r>
      <w:r w:rsidRPr="003C396E">
        <w:rPr>
          <w:rFonts w:ascii="Arial" w:hAnsi="Arial" w:cs="Arial"/>
          <w:lang w:val="cs-CZ"/>
        </w:rPr>
        <w:t xml:space="preserve"> </w:t>
      </w:r>
    </w:p>
    <w:p w14:paraId="435C0F0D" w14:textId="77777777" w:rsidR="00444C64" w:rsidRPr="003C396E" w:rsidRDefault="00444C64" w:rsidP="003C396E">
      <w:pPr>
        <w:pStyle w:val="obsah"/>
        <w:widowControl w:val="0"/>
        <w:numPr>
          <w:ilvl w:val="0"/>
          <w:numId w:val="0"/>
        </w:numPr>
        <w:jc w:val="both"/>
        <w:rPr>
          <w:rFonts w:ascii="Arial" w:hAnsi="Arial" w:cs="Arial"/>
          <w:lang w:val="cs-CZ"/>
        </w:rPr>
      </w:pPr>
    </w:p>
    <w:p w14:paraId="3DBA31ED" w14:textId="77777777" w:rsidR="00444C64" w:rsidRPr="0037143B" w:rsidRDefault="00444C64" w:rsidP="003C396E">
      <w:pPr>
        <w:pStyle w:val="obsah"/>
        <w:widowControl w:val="0"/>
        <w:numPr>
          <w:ilvl w:val="0"/>
          <w:numId w:val="0"/>
        </w:numPr>
        <w:jc w:val="both"/>
        <w:rPr>
          <w:rFonts w:ascii="Arial" w:hAnsi="Arial" w:cs="Arial"/>
        </w:rPr>
      </w:pPr>
      <w:r w:rsidRPr="003C396E">
        <w:rPr>
          <w:rFonts w:ascii="Arial" w:hAnsi="Arial" w:cs="Arial"/>
          <w:b/>
          <w:lang w:val="cs-CZ"/>
        </w:rPr>
        <w:t>1.3.4.</w:t>
      </w:r>
      <w:r w:rsidRPr="003C396E">
        <w:rPr>
          <w:rFonts w:ascii="Arial" w:hAnsi="Arial" w:cs="Arial"/>
          <w:lang w:val="cs-CZ"/>
        </w:rPr>
        <w:t xml:space="preserve"> Zajištění a provedení všech opatření organizačního a stavebně technologického charakteru k řádnému </w:t>
      </w:r>
      <w:r w:rsidRPr="0037143B">
        <w:rPr>
          <w:rFonts w:ascii="Arial" w:hAnsi="Arial" w:cs="Arial"/>
          <w:lang w:val="cs-CZ"/>
        </w:rPr>
        <w:t xml:space="preserve">provedení díla a </w:t>
      </w:r>
      <w:r w:rsidRPr="0037143B">
        <w:rPr>
          <w:rFonts w:ascii="Arial" w:hAnsi="Arial" w:cs="Arial"/>
        </w:rPr>
        <w:t xml:space="preserve">splnění požadavků orgánů státního stavebního dohledu, příp. jiných orgánů příslušných ke kontrole staveb a zajištění účasti na pravidelných kontrolních dnech stavby, účasti při případných jiných </w:t>
      </w:r>
      <w:r w:rsidRPr="0037143B">
        <w:rPr>
          <w:rFonts w:ascii="Arial" w:hAnsi="Arial" w:cs="Arial"/>
        </w:rPr>
        <w:lastRenderedPageBreak/>
        <w:t>kontrolách stavby a jejího financování.</w:t>
      </w:r>
    </w:p>
    <w:p w14:paraId="2B1A2086" w14:textId="77777777" w:rsidR="00444C64" w:rsidRPr="0037143B" w:rsidRDefault="00444C64" w:rsidP="003C396E">
      <w:pPr>
        <w:pStyle w:val="obsah"/>
        <w:widowControl w:val="0"/>
        <w:numPr>
          <w:ilvl w:val="0"/>
          <w:numId w:val="0"/>
        </w:numPr>
        <w:rPr>
          <w:rFonts w:ascii="Arial" w:hAnsi="Arial" w:cs="Arial"/>
          <w:lang w:val="cs-CZ"/>
        </w:rPr>
      </w:pPr>
    </w:p>
    <w:p w14:paraId="245E7CD6"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1.3.5.</w:t>
      </w:r>
      <w:r w:rsidRPr="0037143B">
        <w:rPr>
          <w:rFonts w:ascii="Arial" w:hAnsi="Arial" w:cs="Arial"/>
          <w:lang w:val="cs-CZ"/>
        </w:rPr>
        <w:t xml:space="preserve"> Projednání a zajištění případného zvláštního užívání komunikací a veřejných ploch včetně úhrady vyměřených poplatků a nájemného, projednání </w:t>
      </w:r>
      <w:r w:rsidRPr="0037143B">
        <w:rPr>
          <w:rFonts w:ascii="Arial" w:hAnsi="Arial" w:cs="Arial"/>
        </w:rPr>
        <w:t xml:space="preserve">případného dopravního omezení a zajištění stanoveného dopravního značení </w:t>
      </w:r>
      <w:r w:rsidRPr="0037143B">
        <w:rPr>
          <w:rFonts w:ascii="Arial" w:hAnsi="Arial" w:cs="Arial"/>
          <w:lang w:val="cs-CZ"/>
        </w:rPr>
        <w:t xml:space="preserve">k dopravním omezením </w:t>
      </w:r>
      <w:r w:rsidRPr="0037143B">
        <w:rPr>
          <w:rFonts w:ascii="Arial" w:hAnsi="Arial" w:cs="Arial"/>
        </w:rPr>
        <w:t xml:space="preserve">včetně jeho umístění a vytyčení případných objízdných tras a dále </w:t>
      </w:r>
      <w:r w:rsidRPr="0037143B">
        <w:rPr>
          <w:rFonts w:ascii="Arial" w:hAnsi="Arial" w:cs="Arial"/>
          <w:lang w:val="cs-CZ"/>
        </w:rPr>
        <w:t>zajištění údržby a přemisťování a následné odstranění dopravního omezení a uvedení komunikace a veřejných ploch do původního stavu.</w:t>
      </w:r>
      <w:r w:rsidRPr="0037143B">
        <w:rPr>
          <w:rFonts w:ascii="Arial" w:hAnsi="Arial" w:cs="Arial"/>
        </w:rPr>
        <w:t xml:space="preserve"> </w:t>
      </w:r>
      <w:r w:rsidRPr="0037143B">
        <w:rPr>
          <w:rFonts w:ascii="Arial" w:hAnsi="Arial" w:cs="Arial"/>
          <w:lang w:val="cs-CZ"/>
        </w:rPr>
        <w:t>Zajištění veškerých prací a dodávek související s bezpečnostními opatřeními na ochranu lidí a majetku (zejména chodců a vozidel v místech dotčených stavbou). Z</w:t>
      </w:r>
      <w:r w:rsidRPr="0037143B">
        <w:rPr>
          <w:rFonts w:ascii="Arial" w:hAnsi="Arial" w:cs="Arial"/>
        </w:rPr>
        <w:t xml:space="preserve">ajištění přístupu k jednotlivým nemovitostem po dobu provádění díla v daném úseku stavby. </w:t>
      </w:r>
    </w:p>
    <w:p w14:paraId="57E7F482" w14:textId="77777777" w:rsidR="00444C64" w:rsidRPr="0037143B" w:rsidRDefault="00444C64" w:rsidP="003C396E">
      <w:pPr>
        <w:pStyle w:val="obsah"/>
        <w:widowControl w:val="0"/>
        <w:numPr>
          <w:ilvl w:val="0"/>
          <w:numId w:val="0"/>
        </w:numPr>
        <w:rPr>
          <w:rFonts w:ascii="Arial" w:hAnsi="Arial" w:cs="Arial"/>
          <w:lang w:val="cs-CZ"/>
        </w:rPr>
      </w:pPr>
    </w:p>
    <w:p w14:paraId="789C061A"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 xml:space="preserve">1.3.6. </w:t>
      </w:r>
      <w:r w:rsidRPr="0037143B">
        <w:rPr>
          <w:rFonts w:ascii="Arial" w:hAnsi="Arial" w:cs="Arial"/>
        </w:rPr>
        <w:t xml:space="preserve">Zajištění a provedení všech předepsaných a nezbytných zkoušek, atestů a revizí podle ČSN a případných jiných právních nebo technických předpisů </w:t>
      </w:r>
      <w:r w:rsidRPr="0037143B">
        <w:rPr>
          <w:rFonts w:ascii="Arial" w:hAnsi="Arial" w:cs="Arial"/>
          <w:lang w:val="cs-CZ"/>
        </w:rPr>
        <w:t>vztahujících se k prováděnému dílu</w:t>
      </w:r>
      <w:r w:rsidRPr="0037143B">
        <w:rPr>
          <w:rFonts w:ascii="Arial" w:hAnsi="Arial" w:cs="Arial"/>
        </w:rPr>
        <w:t xml:space="preserve"> v době provádění a předání díla, včetně vystavení nutných protokolů, atestů, případně jiných právních nebo technických dokladů </w:t>
      </w:r>
      <w:r w:rsidRPr="0037143B">
        <w:rPr>
          <w:rFonts w:ascii="Arial" w:hAnsi="Arial" w:cs="Arial"/>
          <w:lang w:val="cs-CZ"/>
        </w:rPr>
        <w:t>o požadovaných vlastnostech výrobků ke kolaudaci,</w:t>
      </w:r>
      <w:r w:rsidR="006D7BF8" w:rsidRPr="0037143B">
        <w:rPr>
          <w:rFonts w:ascii="Arial" w:hAnsi="Arial" w:cs="Arial"/>
        </w:rPr>
        <w:t xml:space="preserve"> </w:t>
      </w:r>
      <w:r w:rsidRPr="0037143B">
        <w:rPr>
          <w:rFonts w:ascii="Arial" w:hAnsi="Arial" w:cs="Arial"/>
        </w:rPr>
        <w:t>kterými bude prokázáno dosažení předepsané kvality a předepsaných technických parametrů díla v českém jazyce, vč. zajištění certifikátů jednotlivých výrobků a materiálů použitých ve stavebních konstrukcích a systémech a dále zajištění návodů k užívání v českém jazyce.</w:t>
      </w:r>
    </w:p>
    <w:p w14:paraId="14A2FC59" w14:textId="77777777" w:rsidR="00444C64" w:rsidRPr="0037143B" w:rsidRDefault="00444C64" w:rsidP="003C396E">
      <w:pPr>
        <w:pStyle w:val="obsah"/>
        <w:widowControl w:val="0"/>
        <w:numPr>
          <w:ilvl w:val="0"/>
          <w:numId w:val="0"/>
        </w:numPr>
        <w:jc w:val="both"/>
        <w:rPr>
          <w:rFonts w:ascii="Arial" w:hAnsi="Arial" w:cs="Arial"/>
        </w:rPr>
      </w:pPr>
    </w:p>
    <w:p w14:paraId="4BB7A132" w14:textId="77777777" w:rsidR="00444C64" w:rsidRPr="0037143B" w:rsidRDefault="00444C64" w:rsidP="003C396E">
      <w:pPr>
        <w:pStyle w:val="obsah"/>
        <w:widowControl w:val="0"/>
        <w:numPr>
          <w:ilvl w:val="0"/>
          <w:numId w:val="0"/>
        </w:numPr>
        <w:ind w:firstLine="708"/>
        <w:jc w:val="both"/>
        <w:rPr>
          <w:rFonts w:ascii="Arial" w:hAnsi="Arial" w:cs="Arial"/>
        </w:rPr>
      </w:pPr>
      <w:r w:rsidRPr="0037143B">
        <w:rPr>
          <w:rFonts w:ascii="Arial" w:hAnsi="Arial" w:cs="Arial"/>
        </w:rPr>
        <w:t xml:space="preserve">Bližší podmínky provedení předepsaných zkoušek jsou uvedeny v </w:t>
      </w:r>
      <w:r w:rsidRPr="0037143B">
        <w:rPr>
          <w:rFonts w:ascii="Arial" w:hAnsi="Arial" w:cs="Arial"/>
          <w:b/>
        </w:rPr>
        <w:t>čl.</w:t>
      </w:r>
      <w:r w:rsidR="003E7A91" w:rsidRPr="0037143B">
        <w:rPr>
          <w:rFonts w:ascii="Arial" w:hAnsi="Arial" w:cs="Arial"/>
          <w:b/>
        </w:rPr>
        <w:t xml:space="preserve"> XI tě</w:t>
      </w:r>
      <w:r w:rsidRPr="0037143B">
        <w:rPr>
          <w:rFonts w:ascii="Arial" w:hAnsi="Arial" w:cs="Arial"/>
          <w:b/>
        </w:rPr>
        <w:t>chto OP.</w:t>
      </w:r>
      <w:r w:rsidRPr="0037143B">
        <w:rPr>
          <w:rFonts w:ascii="Arial" w:hAnsi="Arial" w:cs="Arial"/>
        </w:rPr>
        <w:t xml:space="preserve"> </w:t>
      </w:r>
    </w:p>
    <w:p w14:paraId="5EAFE436" w14:textId="77777777" w:rsidR="00444C64" w:rsidRPr="0037143B" w:rsidRDefault="00444C64" w:rsidP="003C396E">
      <w:pPr>
        <w:widowControl w:val="0"/>
        <w:snapToGrid w:val="0"/>
        <w:jc w:val="both"/>
        <w:rPr>
          <w:rFonts w:ascii="Arial" w:hAnsi="Arial" w:cs="Arial"/>
          <w:szCs w:val="20"/>
        </w:rPr>
      </w:pPr>
    </w:p>
    <w:p w14:paraId="1CD2DEC9" w14:textId="77777777" w:rsidR="00444C64" w:rsidRPr="0037143B" w:rsidRDefault="00444C64" w:rsidP="003C396E">
      <w:pPr>
        <w:widowControl w:val="0"/>
        <w:snapToGrid w:val="0"/>
        <w:jc w:val="both"/>
        <w:rPr>
          <w:rFonts w:ascii="Arial" w:hAnsi="Arial" w:cs="Arial"/>
          <w:szCs w:val="20"/>
          <w:lang w:val="fr-FR"/>
        </w:rPr>
      </w:pPr>
      <w:r w:rsidRPr="0037143B">
        <w:rPr>
          <w:rFonts w:ascii="Arial" w:hAnsi="Arial" w:cs="Arial"/>
          <w:b/>
          <w:szCs w:val="20"/>
        </w:rPr>
        <w:t xml:space="preserve">1.3.7. </w:t>
      </w:r>
      <w:r w:rsidRPr="0037143B">
        <w:rPr>
          <w:rFonts w:ascii="Arial" w:hAnsi="Arial" w:cs="Arial"/>
          <w:szCs w:val="20"/>
        </w:rPr>
        <w:t xml:space="preserve">Zajištění ostrahy stavby a staveniště, zajištění bezpečnosti práce a ochrany životního prostředí, zajištění bezpečnosti všech osob, chodců a vozidel na staveništi a v okolí staveniště, </w:t>
      </w:r>
      <w:r w:rsidRPr="0037143B">
        <w:rPr>
          <w:rFonts w:ascii="Arial" w:hAnsi="Arial" w:cs="Arial"/>
          <w:szCs w:val="20"/>
          <w:lang w:val="fr-FR"/>
        </w:rPr>
        <w:t xml:space="preserve">včetně zajištění přístupu k jednotlivým úsekům stavby za účelem provádění </w:t>
      </w:r>
      <w:r w:rsidRPr="0037143B">
        <w:rPr>
          <w:rFonts w:ascii="Arial" w:hAnsi="Arial" w:cs="Arial"/>
          <w:szCs w:val="20"/>
        </w:rPr>
        <w:t>díla,</w:t>
      </w:r>
      <w:r w:rsidRPr="0037143B">
        <w:rPr>
          <w:rFonts w:ascii="Arial" w:hAnsi="Arial" w:cs="Arial"/>
          <w:szCs w:val="20"/>
          <w:lang w:val="fr-FR"/>
        </w:rPr>
        <w:t xml:space="preserve"> </w:t>
      </w:r>
      <w:r w:rsidRPr="0037143B">
        <w:rPr>
          <w:rFonts w:ascii="Arial" w:hAnsi="Arial" w:cs="Arial"/>
          <w:szCs w:val="20"/>
        </w:rPr>
        <w:t>dodržování bezpečnostních předpisů, zajištění bezpečnostních a provozních hygienických požadavků.</w:t>
      </w:r>
    </w:p>
    <w:p w14:paraId="60B97F76" w14:textId="77777777" w:rsidR="00444C64" w:rsidRPr="0037143B" w:rsidRDefault="00444C64" w:rsidP="003C396E">
      <w:pPr>
        <w:pStyle w:val="obsah"/>
        <w:widowControl w:val="0"/>
        <w:numPr>
          <w:ilvl w:val="0"/>
          <w:numId w:val="0"/>
        </w:numPr>
        <w:rPr>
          <w:rFonts w:ascii="Arial" w:hAnsi="Arial" w:cs="Arial"/>
          <w:b/>
          <w:lang w:val="cs-CZ"/>
        </w:rPr>
      </w:pPr>
    </w:p>
    <w:p w14:paraId="475BC5C8" w14:textId="77777777" w:rsidR="00444C64" w:rsidRPr="0037143B" w:rsidRDefault="00444C64" w:rsidP="003C396E">
      <w:pPr>
        <w:pStyle w:val="obsah"/>
        <w:widowControl w:val="0"/>
        <w:numPr>
          <w:ilvl w:val="0"/>
          <w:numId w:val="0"/>
        </w:numPr>
        <w:jc w:val="both"/>
        <w:rPr>
          <w:rFonts w:ascii="Arial" w:hAnsi="Arial" w:cs="Arial"/>
          <w:lang w:val="cs-CZ"/>
        </w:rPr>
      </w:pPr>
      <w:r w:rsidRPr="0037143B">
        <w:rPr>
          <w:rFonts w:ascii="Arial" w:hAnsi="Arial" w:cs="Arial"/>
          <w:b/>
          <w:lang w:val="cs-CZ"/>
        </w:rPr>
        <w:t xml:space="preserve">1.3.8. </w:t>
      </w:r>
      <w:r w:rsidRPr="0037143B">
        <w:rPr>
          <w:rFonts w:ascii="Arial" w:hAnsi="Arial" w:cs="Arial"/>
          <w:lang w:val="cs-CZ"/>
        </w:rPr>
        <w:t xml:space="preserve">Zajištění zřízení zařízení </w:t>
      </w:r>
      <w:r w:rsidRPr="0037143B">
        <w:rPr>
          <w:rFonts w:ascii="Arial" w:hAnsi="Arial" w:cs="Arial"/>
        </w:rPr>
        <w:t>staveniště podle potřeby pro řádné provedení díla, včetně jeho údržby, odstranění a likvidace</w:t>
      </w:r>
      <w:r w:rsidRPr="0037143B">
        <w:rPr>
          <w:rFonts w:ascii="Arial" w:hAnsi="Arial" w:cs="Arial"/>
          <w:lang w:val="cs-CZ"/>
        </w:rPr>
        <w:t xml:space="preserve"> zařízení staveniště, včetně montáže a demontáže lešení.</w:t>
      </w:r>
    </w:p>
    <w:p w14:paraId="26BF636C" w14:textId="77777777" w:rsidR="00444C64" w:rsidRPr="0037143B" w:rsidRDefault="00444C64" w:rsidP="003C396E">
      <w:pPr>
        <w:widowControl w:val="0"/>
        <w:snapToGrid w:val="0"/>
        <w:jc w:val="both"/>
        <w:rPr>
          <w:rFonts w:ascii="Arial" w:hAnsi="Arial" w:cs="Arial"/>
          <w:szCs w:val="20"/>
          <w:lang w:val="fr-FR"/>
        </w:rPr>
      </w:pPr>
    </w:p>
    <w:p w14:paraId="1755F0F1" w14:textId="77777777" w:rsidR="00444C64" w:rsidRPr="0037143B" w:rsidRDefault="00444C64" w:rsidP="003C396E">
      <w:pPr>
        <w:widowControl w:val="0"/>
        <w:snapToGrid w:val="0"/>
        <w:jc w:val="both"/>
        <w:rPr>
          <w:rFonts w:ascii="Arial" w:hAnsi="Arial" w:cs="Arial"/>
          <w:szCs w:val="20"/>
        </w:rPr>
      </w:pPr>
      <w:r w:rsidRPr="0037143B">
        <w:rPr>
          <w:rFonts w:ascii="Arial" w:hAnsi="Arial" w:cs="Arial"/>
          <w:b/>
          <w:szCs w:val="20"/>
        </w:rPr>
        <w:t>1.3.9.</w:t>
      </w:r>
      <w:r w:rsidRPr="0037143B">
        <w:rPr>
          <w:rFonts w:ascii="Arial" w:hAnsi="Arial" w:cs="Arial"/>
          <w:szCs w:val="20"/>
        </w:rPr>
        <w:t xml:space="preserve"> Zajištění průběžného odvozu stavebního odpadu vzniklého při realizaci díla a dalšího odpadu vzniklého v souvislosti s realizací díla, zajištění jeho dočasného nebo trvalého uložení, nebo převedení těchto odpadů do vlastnictví osobě oprávněné k jejich převzetí podle zákona č. </w:t>
      </w:r>
      <w:r w:rsidR="00807F2B" w:rsidRPr="0037143B">
        <w:rPr>
          <w:rFonts w:ascii="Arial" w:hAnsi="Arial" w:cs="Arial"/>
          <w:szCs w:val="20"/>
        </w:rPr>
        <w:t>541/2020</w:t>
      </w:r>
      <w:r w:rsidRPr="0037143B">
        <w:rPr>
          <w:rFonts w:ascii="Arial" w:hAnsi="Arial" w:cs="Arial"/>
          <w:szCs w:val="20"/>
        </w:rPr>
        <w:t xml:space="preserve"> Sb., o odpadech, </w:t>
      </w:r>
      <w:r w:rsidR="00807F2B" w:rsidRPr="0037143B">
        <w:rPr>
          <w:rFonts w:ascii="Arial" w:hAnsi="Arial" w:cs="Arial"/>
          <w:szCs w:val="20"/>
        </w:rPr>
        <w:t xml:space="preserve">ve znění pozdějších předpisů, </w:t>
      </w:r>
      <w:r w:rsidRPr="0037143B">
        <w:rPr>
          <w:rFonts w:ascii="Arial" w:hAnsi="Arial" w:cs="Arial"/>
          <w:szCs w:val="20"/>
        </w:rPr>
        <w:t xml:space="preserve">není-li touto osobou přímo Zhotovitel. Zajištění uložení stavební suti a ekologická likvidace stavebních odpadů a doložení dokladů o této likvidaci, včetně úhrady poplatků za toto uložení, likvidaci a dopravu. </w:t>
      </w:r>
    </w:p>
    <w:p w14:paraId="570904B2" w14:textId="77777777" w:rsidR="00444C64" w:rsidRPr="0037143B" w:rsidRDefault="00444C64" w:rsidP="003C396E">
      <w:pPr>
        <w:pStyle w:val="obsah"/>
        <w:widowControl w:val="0"/>
        <w:numPr>
          <w:ilvl w:val="0"/>
          <w:numId w:val="0"/>
        </w:numPr>
        <w:jc w:val="both"/>
        <w:rPr>
          <w:rFonts w:ascii="Arial" w:hAnsi="Arial" w:cs="Arial"/>
          <w:b/>
          <w:lang w:val="cs-CZ"/>
        </w:rPr>
      </w:pPr>
    </w:p>
    <w:p w14:paraId="100614E2" w14:textId="77777777" w:rsidR="00444C64" w:rsidRPr="0037143B" w:rsidRDefault="00444C64" w:rsidP="003C396E">
      <w:pPr>
        <w:pStyle w:val="obsah"/>
        <w:widowControl w:val="0"/>
        <w:numPr>
          <w:ilvl w:val="0"/>
          <w:numId w:val="0"/>
        </w:numPr>
        <w:jc w:val="both"/>
        <w:rPr>
          <w:rFonts w:ascii="Arial" w:hAnsi="Arial" w:cs="Arial"/>
        </w:rPr>
      </w:pPr>
      <w:r w:rsidRPr="0037143B">
        <w:rPr>
          <w:rFonts w:ascii="Arial" w:hAnsi="Arial" w:cs="Arial"/>
          <w:b/>
          <w:lang w:val="cs-CZ"/>
        </w:rPr>
        <w:t xml:space="preserve">1.3.10. </w:t>
      </w:r>
      <w:r w:rsidRPr="0037143B">
        <w:rPr>
          <w:rFonts w:ascii="Arial" w:hAnsi="Arial" w:cs="Arial"/>
          <w:lang w:val="cs-CZ"/>
        </w:rPr>
        <w:t xml:space="preserve">Uvedení všech povrchů dotčených stavbou do původního stavu (komunikace, parkoviště, chodníky, zeleň, příkopy, propustky apod.) a zajištění </w:t>
      </w:r>
      <w:r w:rsidRPr="0037143B">
        <w:rPr>
          <w:rFonts w:ascii="Arial" w:hAnsi="Arial" w:cs="Arial"/>
        </w:rPr>
        <w:t>vyklizení staveniště a provedení závěrečného úklidu místa provedení díla vč. úklidu stavby, uvedení pozemků a komunikací dotčených výstavbou do původního stavu, nebo do stavu dle podmínek stavebního povolení</w:t>
      </w:r>
      <w:r w:rsidR="002D2819" w:rsidRPr="0037143B">
        <w:rPr>
          <w:rFonts w:ascii="Arial" w:hAnsi="Arial" w:cs="Arial"/>
        </w:rPr>
        <w:t>/povolení stavby (záměru)</w:t>
      </w:r>
      <w:r w:rsidRPr="0037143B">
        <w:rPr>
          <w:rFonts w:ascii="Arial" w:hAnsi="Arial" w:cs="Arial"/>
        </w:rPr>
        <w:t>, provedení závěrečného úklidu a uvedení všech ploch dotčených dílem do původního stavu.</w:t>
      </w:r>
    </w:p>
    <w:p w14:paraId="545BCB03" w14:textId="77777777" w:rsidR="00444C64" w:rsidRPr="0037143B" w:rsidRDefault="00444C64" w:rsidP="003C396E">
      <w:pPr>
        <w:pStyle w:val="obsah"/>
        <w:widowControl w:val="0"/>
        <w:numPr>
          <w:ilvl w:val="0"/>
          <w:numId w:val="0"/>
        </w:numPr>
        <w:jc w:val="both"/>
        <w:rPr>
          <w:rFonts w:ascii="Arial" w:hAnsi="Arial" w:cs="Arial"/>
          <w:lang w:val="cs-CZ"/>
        </w:rPr>
      </w:pPr>
    </w:p>
    <w:p w14:paraId="608812AC" w14:textId="77777777" w:rsidR="00444C64" w:rsidRPr="0037143B" w:rsidRDefault="00444C64" w:rsidP="003C396E">
      <w:pPr>
        <w:pStyle w:val="obsah"/>
        <w:widowControl w:val="0"/>
        <w:numPr>
          <w:ilvl w:val="0"/>
          <w:numId w:val="0"/>
        </w:numPr>
        <w:jc w:val="both"/>
        <w:rPr>
          <w:rFonts w:ascii="Arial" w:hAnsi="Arial" w:cs="Arial"/>
          <w:lang w:val="cs-CZ"/>
        </w:rPr>
      </w:pPr>
      <w:r w:rsidRPr="0037143B">
        <w:rPr>
          <w:rFonts w:ascii="Arial" w:hAnsi="Arial" w:cs="Arial"/>
          <w:b/>
          <w:lang w:val="cs-CZ"/>
        </w:rPr>
        <w:t>1.3.11.</w:t>
      </w:r>
      <w:r w:rsidRPr="0037143B">
        <w:rPr>
          <w:rFonts w:ascii="Arial" w:hAnsi="Arial" w:cs="Arial"/>
          <w:lang w:val="cs-CZ"/>
        </w:rPr>
        <w:t xml:space="preserve"> Zajištění a splnění podmínek vyplývajících ze stavebního povolení</w:t>
      </w:r>
      <w:r w:rsidR="008E73E6" w:rsidRPr="0037143B">
        <w:rPr>
          <w:rFonts w:ascii="Arial" w:hAnsi="Arial" w:cs="Arial"/>
        </w:rPr>
        <w:t>/povolení stavby (záměru)</w:t>
      </w:r>
      <w:r w:rsidRPr="0037143B">
        <w:rPr>
          <w:rFonts w:ascii="Arial" w:hAnsi="Arial" w:cs="Arial"/>
          <w:lang w:val="cs-CZ"/>
        </w:rPr>
        <w:t xml:space="preserve"> nebo jiných dokladů, </w:t>
      </w:r>
      <w:r w:rsidRPr="0037143B">
        <w:rPr>
          <w:rFonts w:ascii="Arial" w:hAnsi="Arial" w:cs="Arial"/>
        </w:rPr>
        <w:t xml:space="preserve">zajištění potřebných či úřady stanovených opatření nutných k provedení díla, zajištění přejímajícího řízení a přejímky díla, včetně zajištění </w:t>
      </w:r>
      <w:r w:rsidRPr="0037143B">
        <w:rPr>
          <w:rFonts w:ascii="Arial" w:hAnsi="Arial" w:cs="Arial"/>
          <w:lang w:val="cs-CZ"/>
        </w:rPr>
        <w:t>koordinační a kompletační činnosti související s dílem a poskytnout součinnost v řízení se stavebním úřadem za účelem vydání kolaudačního souhlasu, dle příslušného zákona.</w:t>
      </w:r>
    </w:p>
    <w:p w14:paraId="5F412F7E" w14:textId="77777777" w:rsidR="00444C64" w:rsidRPr="0037143B" w:rsidRDefault="00444C64" w:rsidP="003C396E">
      <w:pPr>
        <w:pStyle w:val="obsah"/>
        <w:widowControl w:val="0"/>
        <w:numPr>
          <w:ilvl w:val="0"/>
          <w:numId w:val="0"/>
        </w:numPr>
        <w:rPr>
          <w:rFonts w:ascii="Arial" w:hAnsi="Arial" w:cs="Arial"/>
          <w:b/>
          <w:lang w:val="cs-CZ"/>
        </w:rPr>
      </w:pPr>
    </w:p>
    <w:p w14:paraId="62C7DAE6" w14:textId="77777777" w:rsidR="00444C64" w:rsidRPr="0037143B" w:rsidRDefault="00444C64" w:rsidP="003C396E">
      <w:pPr>
        <w:pStyle w:val="Zkladntextodsazen"/>
        <w:widowControl w:val="0"/>
        <w:snapToGrid w:val="0"/>
        <w:spacing w:after="0"/>
        <w:ind w:left="0"/>
        <w:jc w:val="both"/>
        <w:rPr>
          <w:rFonts w:ascii="Arial" w:hAnsi="Arial" w:cs="Arial"/>
          <w:szCs w:val="20"/>
          <w:lang w:val="cs-CZ"/>
        </w:rPr>
      </w:pPr>
      <w:r w:rsidRPr="0037143B">
        <w:rPr>
          <w:rFonts w:ascii="Arial" w:hAnsi="Arial" w:cs="Arial"/>
          <w:b/>
          <w:szCs w:val="20"/>
        </w:rPr>
        <w:t>1.3.12.</w:t>
      </w:r>
      <w:r w:rsidRPr="0037143B">
        <w:rPr>
          <w:rFonts w:ascii="Arial" w:hAnsi="Arial" w:cs="Arial"/>
          <w:szCs w:val="20"/>
        </w:rPr>
        <w:t xml:space="preserve"> Zhotovení projektové dokumentace skutečného provedení díla, včetně dokladové části ve </w:t>
      </w:r>
      <w:r w:rsidRPr="0037143B">
        <w:rPr>
          <w:rFonts w:ascii="Arial" w:hAnsi="Arial" w:cs="Arial"/>
          <w:szCs w:val="20"/>
          <w:lang w:val="cs-CZ"/>
        </w:rPr>
        <w:t xml:space="preserve">dvou </w:t>
      </w:r>
      <w:r w:rsidRPr="0037143B">
        <w:rPr>
          <w:rFonts w:ascii="Arial" w:hAnsi="Arial" w:cs="Arial"/>
          <w:szCs w:val="20"/>
        </w:rPr>
        <w:t>vyhotoveních v tištěné</w:t>
      </w:r>
      <w:r w:rsidR="004344EA" w:rsidRPr="0037143B">
        <w:rPr>
          <w:rFonts w:ascii="Arial" w:hAnsi="Arial" w:cs="Arial"/>
          <w:szCs w:val="20"/>
          <w:lang w:val="cs-CZ"/>
        </w:rPr>
        <w:t xml:space="preserve"> a jedenkrát v</w:t>
      </w:r>
      <w:r w:rsidRPr="0037143B">
        <w:rPr>
          <w:rFonts w:ascii="Arial" w:hAnsi="Arial" w:cs="Arial"/>
          <w:szCs w:val="20"/>
        </w:rPr>
        <w:t xml:space="preserve"> elektronické podobě a je-li to odůvodněno druhem či charakterem díla, tak také </w:t>
      </w:r>
      <w:r w:rsidRPr="0037143B">
        <w:rPr>
          <w:rStyle w:val="Siln"/>
          <w:rFonts w:ascii="Arial" w:hAnsi="Arial" w:cs="Arial"/>
          <w:b w:val="0"/>
          <w:szCs w:val="20"/>
        </w:rPr>
        <w:t>zpracování detailní dílenské výkresové dokumentace vybraných prvků (např. okna, dveře apod.) pro vyřízení závazného stanoviska v samostatném správním řízení u příslušného o</w:t>
      </w:r>
      <w:r w:rsidRPr="0037143B">
        <w:rPr>
          <w:rFonts w:ascii="Arial" w:hAnsi="Arial" w:cs="Arial"/>
          <w:szCs w:val="20"/>
        </w:rPr>
        <w:t>dboru památkové péče v rámci správního řízení.</w:t>
      </w:r>
      <w:r w:rsidR="007F3725" w:rsidRPr="0037143B">
        <w:rPr>
          <w:rFonts w:ascii="Arial" w:hAnsi="Arial" w:cs="Arial"/>
          <w:szCs w:val="20"/>
          <w:lang w:val="cs-CZ"/>
        </w:rPr>
        <w:t xml:space="preserve"> </w:t>
      </w:r>
    </w:p>
    <w:p w14:paraId="28259980" w14:textId="77777777" w:rsidR="00444C64" w:rsidRPr="0037143B" w:rsidRDefault="00444C64" w:rsidP="003C396E">
      <w:pPr>
        <w:pStyle w:val="obsah"/>
        <w:widowControl w:val="0"/>
        <w:numPr>
          <w:ilvl w:val="0"/>
          <w:numId w:val="0"/>
        </w:numPr>
        <w:rPr>
          <w:rFonts w:ascii="Arial" w:hAnsi="Arial" w:cs="Arial"/>
          <w:lang w:val="cs-CZ"/>
        </w:rPr>
      </w:pPr>
    </w:p>
    <w:p w14:paraId="457E8536" w14:textId="77777777" w:rsidR="00444C64" w:rsidRPr="0037143B" w:rsidRDefault="00444C64" w:rsidP="003C396E">
      <w:pPr>
        <w:pStyle w:val="Zkladntextodsazen"/>
        <w:widowControl w:val="0"/>
        <w:snapToGrid w:val="0"/>
        <w:spacing w:after="0"/>
        <w:ind w:left="0"/>
        <w:jc w:val="both"/>
        <w:rPr>
          <w:rFonts w:ascii="Arial" w:hAnsi="Arial" w:cs="Arial"/>
          <w:szCs w:val="20"/>
          <w:lang w:val="cs-CZ"/>
        </w:rPr>
      </w:pPr>
      <w:r w:rsidRPr="0037143B">
        <w:rPr>
          <w:rFonts w:ascii="Arial" w:hAnsi="Arial" w:cs="Arial"/>
          <w:b/>
          <w:szCs w:val="20"/>
        </w:rPr>
        <w:t xml:space="preserve">1.3.13. </w:t>
      </w:r>
      <w:r w:rsidRPr="0037143B">
        <w:rPr>
          <w:rFonts w:ascii="Arial" w:hAnsi="Arial" w:cs="Arial"/>
          <w:szCs w:val="20"/>
        </w:rPr>
        <w:t>Zhotovitel provede i jiná opatření související s prováděním díla vyplývající z jeho umístění a návaznosti díla zohledňující např. skutečnosti, že komunikace a plochy v okolí místa provádění díla lze po předchozí dohodě s Objednatelem využít jako dočasné skládky materiálu, nebo prostor místa provádění díla nelze bez dalšího opatření a předchozího písemného souhlasu Objednatele využít k umístění sociálního a hygi</w:t>
      </w:r>
      <w:r w:rsidR="006D7BF8" w:rsidRPr="0037143B">
        <w:rPr>
          <w:rFonts w:ascii="Arial" w:hAnsi="Arial" w:cs="Arial"/>
          <w:szCs w:val="20"/>
        </w:rPr>
        <w:t>enického zařízení Zhotovitele.</w:t>
      </w:r>
    </w:p>
    <w:p w14:paraId="21C94DEC" w14:textId="77777777" w:rsidR="00444C64" w:rsidRPr="0037143B" w:rsidRDefault="00444C64" w:rsidP="003C396E">
      <w:pPr>
        <w:pStyle w:val="obsah"/>
        <w:widowControl w:val="0"/>
        <w:numPr>
          <w:ilvl w:val="0"/>
          <w:numId w:val="0"/>
        </w:numPr>
        <w:rPr>
          <w:rFonts w:ascii="Arial" w:hAnsi="Arial" w:cs="Arial"/>
          <w:b/>
          <w:lang w:val="cs-CZ"/>
        </w:rPr>
      </w:pPr>
    </w:p>
    <w:p w14:paraId="42BF2064" w14:textId="77777777" w:rsidR="007F3725" w:rsidRPr="0037143B" w:rsidRDefault="00444C64" w:rsidP="003C396E">
      <w:pPr>
        <w:widowControl w:val="0"/>
        <w:snapToGrid w:val="0"/>
        <w:jc w:val="both"/>
        <w:rPr>
          <w:rFonts w:ascii="Arial" w:hAnsi="Arial" w:cs="Arial"/>
          <w:szCs w:val="20"/>
        </w:rPr>
      </w:pPr>
      <w:r w:rsidRPr="0037143B">
        <w:rPr>
          <w:rFonts w:ascii="Arial" w:hAnsi="Arial" w:cs="Arial"/>
          <w:b/>
          <w:szCs w:val="20"/>
        </w:rPr>
        <w:t>1.3.14.</w:t>
      </w:r>
      <w:r w:rsidRPr="0037143B">
        <w:rPr>
          <w:rFonts w:ascii="Arial" w:hAnsi="Arial" w:cs="Arial"/>
          <w:szCs w:val="20"/>
        </w:rPr>
        <w:t xml:space="preserve"> Zhotovitel na své náklady zajistí během provádění díla </w:t>
      </w:r>
      <w:r w:rsidR="007476BF" w:rsidRPr="0037143B">
        <w:rPr>
          <w:rFonts w:ascii="Arial" w:hAnsi="Arial" w:cs="Arial"/>
          <w:szCs w:val="20"/>
        </w:rPr>
        <w:t>zřízení</w:t>
      </w:r>
      <w:r w:rsidRPr="0037143B">
        <w:rPr>
          <w:rFonts w:ascii="Arial" w:hAnsi="Arial" w:cs="Arial"/>
          <w:szCs w:val="20"/>
        </w:rPr>
        <w:t xml:space="preserve"> přípojky a </w:t>
      </w:r>
      <w:r w:rsidR="002B3C82" w:rsidRPr="0037143B">
        <w:rPr>
          <w:rFonts w:ascii="Arial" w:hAnsi="Arial" w:cs="Arial"/>
          <w:szCs w:val="20"/>
        </w:rPr>
        <w:t xml:space="preserve">rozvodu </w:t>
      </w:r>
      <w:r w:rsidR="007476BF" w:rsidRPr="0037143B">
        <w:rPr>
          <w:rFonts w:ascii="Arial" w:hAnsi="Arial" w:cs="Arial"/>
          <w:szCs w:val="20"/>
        </w:rPr>
        <w:t>médií</w:t>
      </w:r>
      <w:r w:rsidR="005463C8" w:rsidRPr="0037143B">
        <w:rPr>
          <w:rFonts w:ascii="Arial" w:hAnsi="Arial" w:cs="Arial"/>
          <w:szCs w:val="20"/>
        </w:rPr>
        <w:t xml:space="preserve"> </w:t>
      </w:r>
      <w:r w:rsidR="002B3C82" w:rsidRPr="0037143B">
        <w:rPr>
          <w:rFonts w:ascii="Arial" w:hAnsi="Arial" w:cs="Arial"/>
          <w:szCs w:val="20"/>
        </w:rPr>
        <w:t>a jejich provoz</w:t>
      </w:r>
      <w:r w:rsidRPr="0037143B">
        <w:rPr>
          <w:rFonts w:ascii="Arial" w:hAnsi="Arial" w:cs="Arial"/>
          <w:szCs w:val="20"/>
        </w:rPr>
        <w:t xml:space="preserve"> bude využívat v souladu s jejich účelem jen pro své potřeby či potřeby subjektů spolupodílejících </w:t>
      </w:r>
      <w:r w:rsidR="0044547E" w:rsidRPr="0037143B">
        <w:rPr>
          <w:rFonts w:ascii="Arial" w:hAnsi="Arial" w:cs="Arial"/>
          <w:szCs w:val="20"/>
        </w:rPr>
        <w:t xml:space="preserve">se </w:t>
      </w:r>
      <w:r w:rsidRPr="0037143B">
        <w:rPr>
          <w:rFonts w:ascii="Arial" w:hAnsi="Arial" w:cs="Arial"/>
          <w:szCs w:val="20"/>
        </w:rPr>
        <w:t xml:space="preserve">(poddodavatelé, společní dodavatelé) na zhotovení díla. </w:t>
      </w:r>
    </w:p>
    <w:p w14:paraId="394A6502" w14:textId="77777777" w:rsidR="007F3725" w:rsidRPr="0037143B" w:rsidRDefault="007F3725" w:rsidP="003C396E">
      <w:pPr>
        <w:widowControl w:val="0"/>
        <w:snapToGrid w:val="0"/>
        <w:jc w:val="both"/>
        <w:rPr>
          <w:rFonts w:ascii="Arial" w:hAnsi="Arial" w:cs="Arial"/>
          <w:b/>
          <w:szCs w:val="20"/>
        </w:rPr>
      </w:pPr>
    </w:p>
    <w:p w14:paraId="7611DEE8" w14:textId="71D37DA5" w:rsidR="00444C64" w:rsidRPr="0037143B" w:rsidRDefault="007F3725" w:rsidP="003C396E">
      <w:pPr>
        <w:widowControl w:val="0"/>
        <w:snapToGrid w:val="0"/>
        <w:jc w:val="both"/>
        <w:rPr>
          <w:rFonts w:ascii="Arial" w:hAnsi="Arial" w:cs="Arial"/>
          <w:szCs w:val="20"/>
        </w:rPr>
      </w:pPr>
      <w:r w:rsidRPr="0037143B">
        <w:rPr>
          <w:rFonts w:ascii="Arial" w:hAnsi="Arial" w:cs="Arial"/>
          <w:b/>
          <w:szCs w:val="20"/>
        </w:rPr>
        <w:t>1.3.15.</w:t>
      </w:r>
      <w:r w:rsidR="00444C64" w:rsidRPr="0037143B">
        <w:rPr>
          <w:rFonts w:ascii="Arial" w:hAnsi="Arial" w:cs="Arial"/>
          <w:szCs w:val="20"/>
        </w:rPr>
        <w:t xml:space="preserve"> </w:t>
      </w:r>
      <w:r w:rsidR="007D3F94" w:rsidRPr="0037143B">
        <w:rPr>
          <w:rFonts w:ascii="Arial" w:hAnsi="Arial" w:cs="Arial"/>
          <w:szCs w:val="20"/>
        </w:rPr>
        <w:t xml:space="preserve">Pro účely těchto OP se </w:t>
      </w:r>
      <w:r w:rsidR="00F32980" w:rsidRPr="0037143B">
        <w:rPr>
          <w:rFonts w:ascii="Arial" w:hAnsi="Arial" w:cs="Arial"/>
          <w:szCs w:val="20"/>
        </w:rPr>
        <w:t xml:space="preserve">příslušnou dokumentací veřejné zakázky na stavební práce, soupisu stavebních </w:t>
      </w:r>
      <w:r w:rsidR="00F32980" w:rsidRPr="0037143B">
        <w:rPr>
          <w:rFonts w:ascii="Arial" w:hAnsi="Arial" w:cs="Arial"/>
          <w:szCs w:val="20"/>
        </w:rPr>
        <w:lastRenderedPageBreak/>
        <w:t xml:space="preserve">prací, dodávek a služeb a výkazem výměr dle vyhl. č. 169/2016 Sb., </w:t>
      </w:r>
      <w:r w:rsidR="00F32980" w:rsidRPr="002B7B2E">
        <w:rPr>
          <w:rFonts w:ascii="Arial" w:hAnsi="Arial" w:cs="Arial"/>
          <w:szCs w:val="20"/>
        </w:rPr>
        <w:t xml:space="preserve">provádějící </w:t>
      </w:r>
      <w:r w:rsidR="00F32980" w:rsidRPr="008F142D">
        <w:rPr>
          <w:rFonts w:ascii="Arial" w:hAnsi="Arial"/>
        </w:rPr>
        <w:t>§ 92 odst. 1 ZZVZ,</w:t>
      </w:r>
      <w:r w:rsidR="00F32980" w:rsidRPr="002B7B2E">
        <w:rPr>
          <w:rFonts w:ascii="Arial" w:hAnsi="Arial" w:cs="Arial"/>
          <w:szCs w:val="20"/>
        </w:rPr>
        <w:t xml:space="preserve"> </w:t>
      </w:r>
      <w:r w:rsidR="007D3F94" w:rsidRPr="002B7B2E">
        <w:rPr>
          <w:rFonts w:ascii="Arial" w:hAnsi="Arial" w:cs="Arial"/>
          <w:szCs w:val="20"/>
        </w:rPr>
        <w:t>rozumí</w:t>
      </w:r>
      <w:r w:rsidR="00F32980" w:rsidRPr="002B7B2E">
        <w:rPr>
          <w:rFonts w:ascii="Arial" w:hAnsi="Arial" w:cs="Arial"/>
          <w:szCs w:val="20"/>
        </w:rPr>
        <w:t xml:space="preserve"> dokumentace dle </w:t>
      </w:r>
      <w:r w:rsidR="00AC5E50" w:rsidRPr="00D61994">
        <w:rPr>
          <w:rFonts w:ascii="Arial" w:hAnsi="Arial" w:cs="Arial"/>
          <w:szCs w:val="20"/>
        </w:rPr>
        <w:t>Vyhlášky č. 227/2024 Sb., o rozsahu a obsahu projektové dokumentace staveb dopravní infrastruktury nebo Vyhlášky č. 131/2024 Sb., o dokumentaci staveb</w:t>
      </w:r>
      <w:r w:rsidR="00C32031" w:rsidRPr="00D61994">
        <w:rPr>
          <w:rFonts w:ascii="Arial" w:hAnsi="Arial" w:cs="Arial"/>
          <w:szCs w:val="20"/>
        </w:rPr>
        <w:t>, obě v platném znění.</w:t>
      </w:r>
    </w:p>
    <w:p w14:paraId="26A15AAD" w14:textId="77777777" w:rsidR="00EA0028" w:rsidRPr="0037143B" w:rsidRDefault="00EA0028" w:rsidP="003C396E">
      <w:pPr>
        <w:widowControl w:val="0"/>
        <w:snapToGrid w:val="0"/>
        <w:jc w:val="both"/>
        <w:rPr>
          <w:rFonts w:ascii="Arial" w:hAnsi="Arial" w:cs="Arial"/>
          <w:szCs w:val="20"/>
          <w:lang w:val="fr-FR"/>
        </w:rPr>
      </w:pPr>
    </w:p>
    <w:p w14:paraId="17206402" w14:textId="77777777" w:rsidR="00444C64" w:rsidRPr="0037143B" w:rsidRDefault="00444C64" w:rsidP="003C396E">
      <w:pPr>
        <w:widowControl w:val="0"/>
        <w:snapToGrid w:val="0"/>
        <w:jc w:val="both"/>
        <w:rPr>
          <w:rFonts w:ascii="Arial" w:hAnsi="Arial" w:cs="Arial"/>
          <w:b/>
          <w:szCs w:val="20"/>
        </w:rPr>
      </w:pPr>
      <w:r w:rsidRPr="0037143B">
        <w:rPr>
          <w:rFonts w:ascii="Arial" w:hAnsi="Arial" w:cs="Arial"/>
          <w:b/>
          <w:szCs w:val="20"/>
        </w:rPr>
        <w:t xml:space="preserve">1.4. </w:t>
      </w:r>
      <w:r w:rsidRPr="0037143B">
        <w:rPr>
          <w:rFonts w:ascii="Arial" w:hAnsi="Arial" w:cs="Arial"/>
          <w:szCs w:val="20"/>
        </w:rPr>
        <w:t>Není-li ve Smlouvě a OP uvedeno jinak, není Zhotovitel oprávněn ani povinen provést jakoukoliv změnu díla bez písemné dohody s Objednatelem ve formě písemného dodatku. Bližší podrobnosti a podmínky pro změnu díla jsou upraveny v </w:t>
      </w:r>
      <w:r w:rsidRPr="0037143B">
        <w:rPr>
          <w:rFonts w:ascii="Arial" w:hAnsi="Arial" w:cs="Arial"/>
          <w:b/>
          <w:szCs w:val="20"/>
        </w:rPr>
        <w:t xml:space="preserve">čl. VIII těchto OP. </w:t>
      </w:r>
    </w:p>
    <w:p w14:paraId="50A96D4D"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8" w:name="_Toc40775411"/>
      <w:r w:rsidRPr="0037143B">
        <w:rPr>
          <w:rFonts w:cs="Arial"/>
          <w:i w:val="0"/>
          <w:sz w:val="20"/>
          <w:szCs w:val="20"/>
          <w:u w:val="single"/>
        </w:rPr>
        <w:t>II. Specifikace díla v zadávacích podmínkách</w:t>
      </w:r>
      <w:bookmarkEnd w:id="8"/>
    </w:p>
    <w:p w14:paraId="0ED3153E" w14:textId="77777777" w:rsidR="0001516B" w:rsidRPr="0037143B" w:rsidRDefault="0001516B" w:rsidP="003C396E">
      <w:pPr>
        <w:pStyle w:val="Zkladntext"/>
        <w:widowControl w:val="0"/>
        <w:tabs>
          <w:tab w:val="left" w:pos="709"/>
        </w:tabs>
        <w:rPr>
          <w:rFonts w:ascii="Arial" w:hAnsi="Arial" w:cs="Arial"/>
          <w:b w:val="0"/>
          <w:sz w:val="20"/>
          <w:lang w:val="cs-CZ"/>
        </w:rPr>
      </w:pPr>
      <w:r w:rsidRPr="0037143B">
        <w:rPr>
          <w:rFonts w:ascii="Arial" w:hAnsi="Arial" w:cs="Arial"/>
          <w:sz w:val="20"/>
          <w:lang w:eastAsia="cs-CZ"/>
        </w:rPr>
        <w:t>2.1.</w:t>
      </w:r>
      <w:r w:rsidRPr="0037143B">
        <w:rPr>
          <w:rFonts w:ascii="Arial" w:hAnsi="Arial" w:cs="Arial"/>
          <w:b w:val="0"/>
          <w:sz w:val="20"/>
          <w:lang w:eastAsia="cs-CZ"/>
        </w:rPr>
        <w:t xml:space="preserve"> Předmět díla bude vždy jednoznačně a nezaměnitelným způsobem definován ve Smlouvě a blíže specifikován odkazem na ZD, PD a</w:t>
      </w:r>
      <w:r w:rsidRPr="0037143B">
        <w:rPr>
          <w:rFonts w:ascii="Arial" w:hAnsi="Arial" w:cs="Arial"/>
          <w:b w:val="0"/>
          <w:sz w:val="20"/>
        </w:rPr>
        <w:t xml:space="preserve"> VV, vypracovaných příslušnými projektanty, kteří budou jakožto odpovědné osoby za zpracování těchto materiálů uvedeni </w:t>
      </w:r>
      <w:r w:rsidR="0093704B" w:rsidRPr="0037143B">
        <w:rPr>
          <w:rFonts w:ascii="Arial" w:hAnsi="Arial" w:cs="Arial"/>
          <w:b w:val="0"/>
          <w:sz w:val="20"/>
          <w:lang w:val="cs-CZ"/>
        </w:rPr>
        <w:t>v ZD.</w:t>
      </w:r>
    </w:p>
    <w:p w14:paraId="52E29F13" w14:textId="77777777" w:rsidR="0001516B" w:rsidRPr="0037143B" w:rsidRDefault="0001516B" w:rsidP="003C396E">
      <w:pPr>
        <w:pStyle w:val="Zkladntext"/>
        <w:widowControl w:val="0"/>
        <w:tabs>
          <w:tab w:val="left" w:pos="709"/>
        </w:tabs>
        <w:rPr>
          <w:rFonts w:ascii="Arial" w:hAnsi="Arial" w:cs="Arial"/>
          <w:b w:val="0"/>
          <w:sz w:val="20"/>
        </w:rPr>
      </w:pPr>
    </w:p>
    <w:p w14:paraId="5AFD748B" w14:textId="77777777" w:rsidR="0001516B" w:rsidRPr="0037143B" w:rsidRDefault="0001516B" w:rsidP="003C396E">
      <w:pPr>
        <w:pStyle w:val="Zkladntext"/>
        <w:widowControl w:val="0"/>
        <w:tabs>
          <w:tab w:val="left" w:pos="709"/>
        </w:tabs>
        <w:rPr>
          <w:rFonts w:ascii="Arial" w:hAnsi="Arial" w:cs="Arial"/>
          <w:b w:val="0"/>
          <w:sz w:val="20"/>
          <w:lang w:eastAsia="cs-CZ"/>
        </w:rPr>
      </w:pPr>
      <w:r w:rsidRPr="0037143B">
        <w:rPr>
          <w:rFonts w:ascii="Arial" w:hAnsi="Arial" w:cs="Arial"/>
          <w:sz w:val="20"/>
        </w:rPr>
        <w:t>2.2.</w:t>
      </w:r>
      <w:r w:rsidRPr="0037143B">
        <w:rPr>
          <w:rFonts w:ascii="Arial" w:hAnsi="Arial" w:cs="Arial"/>
          <w:b w:val="0"/>
          <w:sz w:val="20"/>
          <w:lang w:eastAsia="cs-CZ"/>
        </w:rPr>
        <w:t xml:space="preserve"> </w:t>
      </w:r>
      <w:r w:rsidRPr="0037143B">
        <w:rPr>
          <w:rFonts w:ascii="Arial" w:hAnsi="Arial" w:cs="Arial"/>
          <w:b w:val="0"/>
          <w:sz w:val="20"/>
        </w:rPr>
        <w:t>Není-li těmito OP upraveno či stanoveno jinak, má</w:t>
      </w:r>
      <w:r w:rsidRPr="0037143B">
        <w:rPr>
          <w:rFonts w:ascii="Arial" w:hAnsi="Arial" w:cs="Arial"/>
          <w:b w:val="0"/>
          <w:sz w:val="20"/>
          <w:lang w:eastAsia="cs-CZ"/>
        </w:rPr>
        <w:t xml:space="preserve"> se za to, že dokumenty pro podání nabídky byly Zhotoviteli předány či jinak dány k dispozici v rámci příslušného zadávacího řízení jako podklad pro stanovení ceny díla, což Zhotovitel podpisem Smlouvy stvrzuje.</w:t>
      </w:r>
    </w:p>
    <w:p w14:paraId="486CCDC4" w14:textId="77777777" w:rsidR="0001516B" w:rsidRPr="0037143B" w:rsidRDefault="0001516B" w:rsidP="003C396E">
      <w:pPr>
        <w:pStyle w:val="Zkladntext"/>
        <w:widowControl w:val="0"/>
        <w:tabs>
          <w:tab w:val="left" w:pos="709"/>
        </w:tabs>
        <w:rPr>
          <w:rFonts w:ascii="Arial" w:hAnsi="Arial" w:cs="Arial"/>
          <w:b w:val="0"/>
          <w:sz w:val="20"/>
          <w:lang w:eastAsia="cs-CZ"/>
        </w:rPr>
      </w:pPr>
    </w:p>
    <w:p w14:paraId="111EA6CE" w14:textId="77777777" w:rsidR="0001516B" w:rsidRPr="0037143B" w:rsidRDefault="0001516B" w:rsidP="003C396E">
      <w:pPr>
        <w:widowControl w:val="0"/>
        <w:jc w:val="both"/>
        <w:rPr>
          <w:rFonts w:ascii="Arial" w:hAnsi="Arial" w:cs="Arial"/>
          <w:szCs w:val="20"/>
        </w:rPr>
      </w:pPr>
      <w:r w:rsidRPr="0037143B">
        <w:rPr>
          <w:rFonts w:ascii="Arial" w:hAnsi="Arial" w:cs="Arial"/>
          <w:b/>
          <w:szCs w:val="20"/>
        </w:rPr>
        <w:t>2.3.</w:t>
      </w:r>
      <w:r w:rsidRPr="0037143B">
        <w:rPr>
          <w:rFonts w:ascii="Arial" w:hAnsi="Arial" w:cs="Arial"/>
          <w:szCs w:val="20"/>
        </w:rPr>
        <w:t xml:space="preserve"> Zhotovitel díla se zavazuje při realizaci výstavby dodržovat obecné zásady pro zajištění bezpečnosti a ochrany zdraví. </w:t>
      </w:r>
    </w:p>
    <w:p w14:paraId="5FF1F511"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9" w:name="_Toc40775412"/>
      <w:r w:rsidRPr="0037143B">
        <w:rPr>
          <w:rFonts w:cs="Arial"/>
          <w:i w:val="0"/>
          <w:sz w:val="20"/>
          <w:szCs w:val="20"/>
          <w:u w:val="single"/>
        </w:rPr>
        <w:t>III. Doba plnění</w:t>
      </w:r>
      <w:bookmarkStart w:id="10" w:name="_Toc255560885"/>
      <w:bookmarkStart w:id="11" w:name="_Toc255560738"/>
      <w:bookmarkEnd w:id="5"/>
      <w:bookmarkEnd w:id="6"/>
      <w:bookmarkEnd w:id="9"/>
    </w:p>
    <w:p w14:paraId="60536AE9" w14:textId="77777777" w:rsidR="00A63C85" w:rsidRPr="0037143B" w:rsidRDefault="00A63C85" w:rsidP="003C396E">
      <w:pPr>
        <w:pStyle w:val="Odstavecseseznamem"/>
        <w:widowControl w:val="0"/>
        <w:ind w:left="0"/>
        <w:jc w:val="both"/>
        <w:rPr>
          <w:rFonts w:ascii="Arial" w:hAnsi="Arial" w:cs="Arial"/>
          <w:szCs w:val="20"/>
        </w:rPr>
      </w:pPr>
      <w:r w:rsidRPr="0037143B">
        <w:rPr>
          <w:rFonts w:ascii="Arial" w:hAnsi="Arial" w:cs="Arial"/>
          <w:b/>
          <w:szCs w:val="20"/>
        </w:rPr>
        <w:t xml:space="preserve">3.1. </w:t>
      </w:r>
      <w:r w:rsidRPr="0037143B">
        <w:rPr>
          <w:rFonts w:ascii="Arial" w:hAnsi="Arial" w:cs="Arial"/>
          <w:szCs w:val="20"/>
        </w:rPr>
        <w:t xml:space="preserve">Zhotovitel se zavazuje provést dílo řádně a včas, nejpozději ve lhůtě uvedené ve Smlouvě, které musí odpovídat požadavkům stanoveným v zadávací dokumentaci. </w:t>
      </w:r>
    </w:p>
    <w:p w14:paraId="7B394F66" w14:textId="77777777" w:rsidR="00A63C85" w:rsidRPr="0037143B" w:rsidRDefault="00A63C85" w:rsidP="003C396E">
      <w:pPr>
        <w:widowControl w:val="0"/>
        <w:ind w:left="720"/>
        <w:jc w:val="both"/>
        <w:rPr>
          <w:rFonts w:ascii="Arial" w:hAnsi="Arial" w:cs="Arial"/>
          <w:szCs w:val="20"/>
        </w:rPr>
      </w:pPr>
    </w:p>
    <w:p w14:paraId="60A7E554" w14:textId="77777777" w:rsidR="00B926DD" w:rsidRPr="0037143B" w:rsidRDefault="00A63C85" w:rsidP="003C396E">
      <w:pPr>
        <w:widowControl w:val="0"/>
        <w:jc w:val="both"/>
        <w:rPr>
          <w:rFonts w:ascii="Arial" w:hAnsi="Arial" w:cs="Arial"/>
          <w:szCs w:val="20"/>
        </w:rPr>
      </w:pPr>
      <w:r w:rsidRPr="0037143B">
        <w:rPr>
          <w:rFonts w:ascii="Arial" w:hAnsi="Arial" w:cs="Arial"/>
          <w:b/>
          <w:szCs w:val="20"/>
        </w:rPr>
        <w:t xml:space="preserve">3.2. </w:t>
      </w:r>
      <w:r w:rsidRPr="0037143B">
        <w:rPr>
          <w:rFonts w:ascii="Arial" w:hAnsi="Arial" w:cs="Arial"/>
          <w:szCs w:val="20"/>
        </w:rPr>
        <w:t xml:space="preserve">Zhotovitel je povinen realizovat práce dle Časového plánu </w:t>
      </w:r>
      <w:r w:rsidR="00923460" w:rsidRPr="0037143B">
        <w:rPr>
          <w:rFonts w:ascii="Arial" w:hAnsi="Arial" w:cs="Arial"/>
          <w:szCs w:val="20"/>
        </w:rPr>
        <w:t xml:space="preserve">(dále jen </w:t>
      </w:r>
      <w:r w:rsidR="0032357E" w:rsidRPr="0037143B">
        <w:rPr>
          <w:rFonts w:ascii="Arial" w:hAnsi="Arial" w:cs="Arial"/>
          <w:szCs w:val="20"/>
        </w:rPr>
        <w:t>„</w:t>
      </w:r>
      <w:r w:rsidR="00923460" w:rsidRPr="0037143B">
        <w:rPr>
          <w:rFonts w:ascii="Arial" w:hAnsi="Arial" w:cs="Arial"/>
          <w:szCs w:val="20"/>
        </w:rPr>
        <w:t>harmonogram</w:t>
      </w:r>
      <w:r w:rsidR="0032357E" w:rsidRPr="0037143B">
        <w:rPr>
          <w:rFonts w:ascii="Arial" w:hAnsi="Arial" w:cs="Arial"/>
          <w:szCs w:val="20"/>
        </w:rPr>
        <w:t>“</w:t>
      </w:r>
      <w:r w:rsidR="00923460" w:rsidRPr="0037143B">
        <w:rPr>
          <w:rFonts w:ascii="Arial" w:hAnsi="Arial" w:cs="Arial"/>
          <w:szCs w:val="20"/>
        </w:rPr>
        <w:t xml:space="preserve">) </w:t>
      </w:r>
      <w:r w:rsidRPr="0037143B">
        <w:rPr>
          <w:rFonts w:ascii="Arial" w:hAnsi="Arial" w:cs="Arial"/>
          <w:szCs w:val="20"/>
        </w:rPr>
        <w:t>realizace díla</w:t>
      </w:r>
      <w:r w:rsidR="00774BF7" w:rsidRPr="0037143B">
        <w:rPr>
          <w:rFonts w:ascii="Arial" w:hAnsi="Arial" w:cs="Arial"/>
          <w:szCs w:val="20"/>
        </w:rPr>
        <w:t>.</w:t>
      </w:r>
      <w:r w:rsidRPr="0037143B">
        <w:rPr>
          <w:rFonts w:ascii="Arial" w:hAnsi="Arial" w:cs="Arial"/>
          <w:szCs w:val="20"/>
        </w:rPr>
        <w:t xml:space="preserve"> Zhotovitel se při realizaci díla zavazuje respektovat termíny dokončení jednotlivých částí díla dle tohoto časového plánu.</w:t>
      </w:r>
      <w:r w:rsidR="00B3272D" w:rsidRPr="0037143B">
        <w:rPr>
          <w:rFonts w:ascii="Arial" w:hAnsi="Arial" w:cs="Arial"/>
          <w:szCs w:val="20"/>
        </w:rPr>
        <w:t xml:space="preserve"> </w:t>
      </w:r>
      <w:r w:rsidR="00923460" w:rsidRPr="0037143B">
        <w:rPr>
          <w:rFonts w:ascii="Arial" w:hAnsi="Arial" w:cs="Arial"/>
          <w:szCs w:val="20"/>
        </w:rPr>
        <w:t>H</w:t>
      </w:r>
      <w:r w:rsidRPr="0037143B">
        <w:rPr>
          <w:rFonts w:ascii="Arial" w:hAnsi="Arial" w:cs="Arial"/>
          <w:szCs w:val="20"/>
        </w:rPr>
        <w:t xml:space="preserve">armonogram </w:t>
      </w:r>
      <w:r w:rsidR="00923460" w:rsidRPr="0037143B">
        <w:rPr>
          <w:rFonts w:ascii="Arial" w:hAnsi="Arial" w:cs="Arial"/>
          <w:szCs w:val="20"/>
        </w:rPr>
        <w:t>realizace díla</w:t>
      </w:r>
      <w:r w:rsidR="00033362" w:rsidRPr="0037143B">
        <w:rPr>
          <w:rFonts w:ascii="Arial" w:hAnsi="Arial" w:cs="Arial"/>
          <w:szCs w:val="20"/>
        </w:rPr>
        <w:t xml:space="preserve"> tvoří přílohu smlouvy a</w:t>
      </w:r>
      <w:r w:rsidR="00923460" w:rsidRPr="0037143B">
        <w:rPr>
          <w:rFonts w:ascii="Arial" w:hAnsi="Arial" w:cs="Arial"/>
          <w:szCs w:val="20"/>
        </w:rPr>
        <w:t xml:space="preserve"> </w:t>
      </w:r>
      <w:r w:rsidRPr="0037143B">
        <w:rPr>
          <w:rFonts w:ascii="Arial" w:hAnsi="Arial" w:cs="Arial"/>
          <w:szCs w:val="20"/>
        </w:rPr>
        <w:t>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w:t>
      </w:r>
      <w:r w:rsidR="00B5649C" w:rsidRPr="0037143B">
        <w:rPr>
          <w:rFonts w:ascii="Arial" w:hAnsi="Arial" w:cs="Arial"/>
          <w:szCs w:val="20"/>
        </w:rPr>
        <w:t>ledný, průkazný a mohl sloužit O</w:t>
      </w:r>
      <w:r w:rsidRPr="0037143B">
        <w:rPr>
          <w:rFonts w:ascii="Arial" w:hAnsi="Arial" w:cs="Arial"/>
          <w:szCs w:val="20"/>
        </w:rPr>
        <w:t>bjednateli k průběžné kontrole postupu, případně řešení problémů plnění apod. Zhotovitel se při realizaci díla zavazuje respektovat dílčí termíny realizace díla a termíny dokončení jednotlivých částí díla dle tohoto harmonogramu.</w:t>
      </w:r>
      <w:r w:rsidR="00923460" w:rsidRPr="0037143B">
        <w:rPr>
          <w:rFonts w:ascii="Arial" w:hAnsi="Arial" w:cs="Arial"/>
          <w:szCs w:val="20"/>
        </w:rPr>
        <w:t xml:space="preserve"> </w:t>
      </w:r>
    </w:p>
    <w:p w14:paraId="2415A94D" w14:textId="77777777" w:rsidR="00E5291F" w:rsidRPr="0037143B" w:rsidRDefault="00E5291F" w:rsidP="003C396E">
      <w:pPr>
        <w:widowControl w:val="0"/>
        <w:jc w:val="both"/>
        <w:rPr>
          <w:rFonts w:ascii="Arial" w:hAnsi="Arial" w:cs="Arial"/>
          <w:szCs w:val="20"/>
        </w:rPr>
      </w:pPr>
    </w:p>
    <w:p w14:paraId="6E0CA405" w14:textId="77777777" w:rsidR="004E13FE" w:rsidRPr="0037143B" w:rsidRDefault="004E13FE" w:rsidP="003C396E">
      <w:pPr>
        <w:widowControl w:val="0"/>
        <w:jc w:val="both"/>
        <w:rPr>
          <w:rFonts w:ascii="Arial" w:hAnsi="Arial" w:cs="Arial"/>
          <w:szCs w:val="20"/>
        </w:rPr>
      </w:pPr>
      <w:r w:rsidRPr="0037143B">
        <w:rPr>
          <w:rFonts w:ascii="Arial" w:hAnsi="Arial" w:cs="Arial"/>
          <w:szCs w:val="20"/>
        </w:rPr>
        <w:tab/>
        <w:t>Zhotovitel je povinen v průběhu realizace díla předávat Objednateli</w:t>
      </w:r>
      <w:r w:rsidR="00E5291F" w:rsidRPr="0037143B">
        <w:rPr>
          <w:rFonts w:ascii="Arial" w:hAnsi="Arial" w:cs="Arial"/>
          <w:szCs w:val="20"/>
        </w:rPr>
        <w:t>,</w:t>
      </w:r>
      <w:r w:rsidRPr="0037143B">
        <w:rPr>
          <w:rFonts w:ascii="Arial" w:hAnsi="Arial" w:cs="Arial"/>
          <w:szCs w:val="20"/>
        </w:rPr>
        <w:t xml:space="preserve"> TDS</w:t>
      </w:r>
      <w:r w:rsidR="00E41413" w:rsidRPr="0037143B">
        <w:rPr>
          <w:rFonts w:ascii="Arial" w:hAnsi="Arial" w:cs="Arial"/>
          <w:szCs w:val="20"/>
        </w:rPr>
        <w:t xml:space="preserve"> </w:t>
      </w:r>
      <w:r w:rsidRPr="0037143B">
        <w:rPr>
          <w:rFonts w:ascii="Arial" w:hAnsi="Arial" w:cs="Arial"/>
          <w:szCs w:val="20"/>
        </w:rPr>
        <w:t xml:space="preserve">a koordinátorovi BOZP </w:t>
      </w:r>
      <w:r w:rsidR="002B2B64" w:rsidRPr="0037143B">
        <w:rPr>
          <w:rFonts w:ascii="Arial" w:hAnsi="Arial" w:cs="Arial"/>
          <w:szCs w:val="20"/>
        </w:rPr>
        <w:t xml:space="preserve">elektronickou formou </w:t>
      </w:r>
      <w:r w:rsidRPr="0037143B">
        <w:rPr>
          <w:rFonts w:ascii="Arial" w:hAnsi="Arial" w:cs="Arial"/>
          <w:szCs w:val="20"/>
        </w:rPr>
        <w:t xml:space="preserve">týdenní </w:t>
      </w:r>
      <w:r w:rsidR="002B2B64" w:rsidRPr="0037143B">
        <w:rPr>
          <w:rFonts w:ascii="Arial" w:hAnsi="Arial" w:cs="Arial"/>
          <w:szCs w:val="20"/>
        </w:rPr>
        <w:t xml:space="preserve">plán stavebních </w:t>
      </w:r>
      <w:r w:rsidRPr="0037143B">
        <w:rPr>
          <w:rFonts w:ascii="Arial" w:hAnsi="Arial" w:cs="Arial"/>
          <w:szCs w:val="20"/>
        </w:rPr>
        <w:t>prací</w:t>
      </w:r>
      <w:r w:rsidR="002B2B64" w:rsidRPr="0037143B">
        <w:rPr>
          <w:rFonts w:ascii="Arial" w:hAnsi="Arial" w:cs="Arial"/>
          <w:szCs w:val="20"/>
        </w:rPr>
        <w:t>, a to vždy koncem pracovního kalendářního týdne na následující kalendářní týden.</w:t>
      </w:r>
    </w:p>
    <w:p w14:paraId="75FD44BB" w14:textId="77777777" w:rsidR="00B926DD" w:rsidRPr="0037143B" w:rsidRDefault="00B926DD" w:rsidP="003C396E">
      <w:pPr>
        <w:widowControl w:val="0"/>
        <w:jc w:val="both"/>
        <w:rPr>
          <w:rFonts w:ascii="Arial" w:hAnsi="Arial" w:cs="Arial"/>
          <w:szCs w:val="20"/>
        </w:rPr>
      </w:pPr>
    </w:p>
    <w:p w14:paraId="1042AFF3" w14:textId="77777777" w:rsidR="00B926DD" w:rsidRPr="0037143B" w:rsidRDefault="00B926DD" w:rsidP="003C396E">
      <w:pPr>
        <w:widowControl w:val="0"/>
        <w:jc w:val="both"/>
        <w:rPr>
          <w:rFonts w:ascii="Arial" w:hAnsi="Arial" w:cs="Arial"/>
          <w:strike/>
          <w:szCs w:val="20"/>
        </w:rPr>
      </w:pPr>
      <w:r w:rsidRPr="0037143B">
        <w:rPr>
          <w:rFonts w:ascii="Arial" w:hAnsi="Arial" w:cs="Arial"/>
          <w:szCs w:val="20"/>
        </w:rPr>
        <w:tab/>
      </w:r>
      <w:r w:rsidR="00923460" w:rsidRPr="0037143B">
        <w:rPr>
          <w:rFonts w:ascii="Arial" w:hAnsi="Arial" w:cs="Arial"/>
          <w:szCs w:val="20"/>
        </w:rPr>
        <w:t xml:space="preserve">Zhotovitel je povinen </w:t>
      </w:r>
      <w:r w:rsidR="00133171" w:rsidRPr="0037143B">
        <w:rPr>
          <w:rFonts w:ascii="Arial" w:hAnsi="Arial" w:cs="Arial"/>
          <w:szCs w:val="20"/>
        </w:rPr>
        <w:t xml:space="preserve">do 5 pracovních dnů od vzniklé změny </w:t>
      </w:r>
      <w:r w:rsidR="00923460" w:rsidRPr="0037143B">
        <w:rPr>
          <w:rFonts w:ascii="Arial" w:hAnsi="Arial" w:cs="Arial"/>
          <w:szCs w:val="20"/>
        </w:rPr>
        <w:t>časově a věcně aktualizovat harmonogram v případě, že dojde k jeho změně</w:t>
      </w:r>
      <w:r w:rsidR="00BA7EF4" w:rsidRPr="0037143B">
        <w:rPr>
          <w:rFonts w:ascii="Arial" w:hAnsi="Arial" w:cs="Arial"/>
          <w:szCs w:val="20"/>
        </w:rPr>
        <w:t>.</w:t>
      </w:r>
      <w:r w:rsidR="00923460" w:rsidRPr="0037143B">
        <w:rPr>
          <w:rFonts w:ascii="Arial" w:hAnsi="Arial" w:cs="Arial"/>
          <w:szCs w:val="20"/>
        </w:rPr>
        <w:t xml:space="preserve"> </w:t>
      </w:r>
    </w:p>
    <w:p w14:paraId="6964B40C" w14:textId="77777777" w:rsidR="00133171" w:rsidRPr="0037143B" w:rsidRDefault="00133171" w:rsidP="003C396E">
      <w:pPr>
        <w:widowControl w:val="0"/>
        <w:ind w:left="720"/>
        <w:jc w:val="both"/>
        <w:rPr>
          <w:rFonts w:ascii="Arial" w:hAnsi="Arial" w:cs="Arial"/>
          <w:szCs w:val="20"/>
        </w:rPr>
      </w:pPr>
    </w:p>
    <w:p w14:paraId="575C2818" w14:textId="77777777" w:rsidR="00444C64" w:rsidRPr="0037143B" w:rsidRDefault="00444C64" w:rsidP="003C396E">
      <w:pPr>
        <w:widowControl w:val="0"/>
        <w:jc w:val="both"/>
        <w:rPr>
          <w:rFonts w:ascii="Arial" w:hAnsi="Arial" w:cs="Arial"/>
          <w:szCs w:val="20"/>
          <w:lang w:eastAsia="ar-SA"/>
        </w:rPr>
      </w:pPr>
      <w:r w:rsidRPr="0037143B">
        <w:rPr>
          <w:rFonts w:ascii="Arial" w:hAnsi="Arial" w:cs="Arial"/>
          <w:b/>
          <w:szCs w:val="20"/>
          <w:lang w:eastAsia="ar-SA"/>
        </w:rPr>
        <w:t xml:space="preserve">3.3. </w:t>
      </w:r>
      <w:r w:rsidRPr="0037143B">
        <w:rPr>
          <w:rFonts w:ascii="Arial" w:hAnsi="Arial" w:cs="Arial"/>
          <w:szCs w:val="20"/>
          <w:lang w:eastAsia="ar-SA"/>
        </w:rPr>
        <w:t xml:space="preserve">Provedením díla se rozumí úplné dokončení předmětu díla a současně řádné protokolární předání díla Objednateli způsobem dle </w:t>
      </w:r>
      <w:r w:rsidRPr="0037143B">
        <w:rPr>
          <w:rFonts w:ascii="Arial" w:hAnsi="Arial" w:cs="Arial"/>
          <w:b/>
          <w:szCs w:val="20"/>
          <w:lang w:eastAsia="ar-SA"/>
        </w:rPr>
        <w:t>čl. XIII. těchto OP.</w:t>
      </w:r>
      <w:r w:rsidRPr="0037143B">
        <w:rPr>
          <w:rFonts w:ascii="Arial" w:hAnsi="Arial" w:cs="Arial"/>
          <w:szCs w:val="20"/>
          <w:lang w:eastAsia="ar-SA"/>
        </w:rPr>
        <w:t xml:space="preserve"> Dílo je provedeno, je-li dokončeno a předáno. </w:t>
      </w:r>
      <w:r w:rsidRPr="0037143B">
        <w:rPr>
          <w:rFonts w:ascii="Arial" w:hAnsi="Arial" w:cs="Arial"/>
          <w:b/>
          <w:szCs w:val="20"/>
        </w:rPr>
        <w:t>Má se za to,</w:t>
      </w:r>
      <w:r w:rsidRPr="0037143B">
        <w:rPr>
          <w:rFonts w:ascii="Arial" w:hAnsi="Arial" w:cs="Arial"/>
          <w:szCs w:val="20"/>
        </w:rPr>
        <w:t xml:space="preserve"> že není-li ve Smlouvě ujednáno jinak, pak dílo bude provedeno jako celek.</w:t>
      </w:r>
    </w:p>
    <w:p w14:paraId="057B049A" w14:textId="77777777" w:rsidR="00444C64" w:rsidRPr="0037143B" w:rsidRDefault="00444C64" w:rsidP="003C396E">
      <w:pPr>
        <w:widowControl w:val="0"/>
        <w:jc w:val="both"/>
        <w:rPr>
          <w:rFonts w:ascii="Arial" w:hAnsi="Arial" w:cs="Arial"/>
          <w:szCs w:val="20"/>
          <w:lang w:eastAsia="ar-SA"/>
        </w:rPr>
      </w:pPr>
    </w:p>
    <w:p w14:paraId="5B6C404A" w14:textId="77777777" w:rsidR="00444C64" w:rsidRPr="0037143B" w:rsidRDefault="00444C64" w:rsidP="003C396E">
      <w:pPr>
        <w:widowControl w:val="0"/>
        <w:jc w:val="both"/>
        <w:rPr>
          <w:rFonts w:ascii="Arial" w:hAnsi="Arial" w:cs="Arial"/>
          <w:strike/>
          <w:szCs w:val="20"/>
        </w:rPr>
      </w:pPr>
      <w:r w:rsidRPr="0037143B">
        <w:rPr>
          <w:rFonts w:ascii="Arial" w:hAnsi="Arial" w:cs="Arial"/>
          <w:b/>
          <w:szCs w:val="20"/>
          <w:lang w:eastAsia="ar-SA"/>
        </w:rPr>
        <w:t xml:space="preserve">3.4. </w:t>
      </w:r>
      <w:r w:rsidRPr="0037143B">
        <w:rPr>
          <w:rFonts w:ascii="Arial" w:hAnsi="Arial" w:cs="Arial"/>
          <w:szCs w:val="20"/>
        </w:rPr>
        <w:t xml:space="preserve">Zhotovitel splní svou povinnost provést dílo jeho řádným dokončením a protokolárním předáním předmětu díla Objednateli. </w:t>
      </w:r>
      <w:r w:rsidRPr="0037143B">
        <w:rPr>
          <w:rFonts w:ascii="Arial" w:hAnsi="Arial" w:cs="Arial"/>
          <w:b/>
          <w:szCs w:val="20"/>
        </w:rPr>
        <w:t>Dílo se považuje za řádně dokončené, bude-li předvedena jeho způsobilost sloužit sjednanému účelu</w:t>
      </w:r>
      <w:r w:rsidR="00C93502" w:rsidRPr="0037143B">
        <w:rPr>
          <w:rFonts w:ascii="Arial" w:hAnsi="Arial" w:cs="Arial"/>
          <w:b/>
          <w:szCs w:val="20"/>
        </w:rPr>
        <w:t>.</w:t>
      </w:r>
      <w:r w:rsidR="00C93502" w:rsidRPr="0037143B">
        <w:rPr>
          <w:rFonts w:ascii="Arial" w:hAnsi="Arial" w:cs="Arial"/>
          <w:szCs w:val="20"/>
        </w:rPr>
        <w:t xml:space="preserve"> Bližší podrobnosti </w:t>
      </w:r>
      <w:r w:rsidR="00F616D9" w:rsidRPr="0037143B">
        <w:rPr>
          <w:rFonts w:ascii="Arial" w:hAnsi="Arial" w:cs="Arial"/>
          <w:szCs w:val="20"/>
        </w:rPr>
        <w:t xml:space="preserve">předání a převzetí díla upravuje </w:t>
      </w:r>
      <w:r w:rsidR="00F616D9" w:rsidRPr="0037143B">
        <w:rPr>
          <w:rFonts w:ascii="Arial" w:hAnsi="Arial" w:cs="Arial"/>
          <w:b/>
          <w:szCs w:val="20"/>
        </w:rPr>
        <w:t xml:space="preserve">čl. XIII </w:t>
      </w:r>
      <w:r w:rsidR="00F616D9" w:rsidRPr="0037143B">
        <w:rPr>
          <w:rFonts w:ascii="Arial" w:hAnsi="Arial" w:cs="Arial"/>
          <w:szCs w:val="20"/>
        </w:rPr>
        <w:t>těchto OP.</w:t>
      </w:r>
      <w:r w:rsidR="008E6124" w:rsidRPr="0037143B">
        <w:rPr>
          <w:rFonts w:ascii="Arial" w:hAnsi="Arial" w:cs="Arial"/>
          <w:szCs w:val="20"/>
        </w:rPr>
        <w:t xml:space="preserve"> </w:t>
      </w:r>
      <w:r w:rsidRPr="0037143B">
        <w:rPr>
          <w:rFonts w:ascii="Arial" w:hAnsi="Arial" w:cs="Arial"/>
          <w:szCs w:val="20"/>
        </w:rPr>
        <w:t xml:space="preserve">Objednatel nemá právo odmítnout převzetí </w:t>
      </w:r>
      <w:r w:rsidR="00C75E71" w:rsidRPr="0037143B">
        <w:rPr>
          <w:rFonts w:ascii="Arial" w:hAnsi="Arial" w:cs="Arial"/>
          <w:szCs w:val="20"/>
        </w:rPr>
        <w:t xml:space="preserve">stavby </w:t>
      </w:r>
      <w:r w:rsidRPr="0037143B">
        <w:rPr>
          <w:rFonts w:ascii="Arial" w:hAnsi="Arial" w:cs="Arial"/>
          <w:szCs w:val="20"/>
        </w:rPr>
        <w:t xml:space="preserve">pro ojedinělé drobné vady, které samy o sobě ani ve spojení s jinými nebrání užívání </w:t>
      </w:r>
      <w:r w:rsidR="00C75E71" w:rsidRPr="0037143B">
        <w:rPr>
          <w:rFonts w:ascii="Arial" w:hAnsi="Arial" w:cs="Arial"/>
          <w:szCs w:val="20"/>
        </w:rPr>
        <w:t xml:space="preserve">stavby </w:t>
      </w:r>
      <w:r w:rsidRPr="0037143B">
        <w:rPr>
          <w:rFonts w:ascii="Arial" w:hAnsi="Arial" w:cs="Arial"/>
          <w:szCs w:val="20"/>
        </w:rPr>
        <w:t>funkčně nebo esteticky, ani její užívání podstatným způsobem neomezují, pokud budou k </w:t>
      </w:r>
      <w:r w:rsidR="00C70265" w:rsidRPr="0037143B">
        <w:rPr>
          <w:rFonts w:ascii="Arial" w:hAnsi="Arial" w:cs="Arial"/>
          <w:szCs w:val="20"/>
        </w:rPr>
        <w:t xml:space="preserve">ní </w:t>
      </w:r>
      <w:r w:rsidRPr="0037143B">
        <w:rPr>
          <w:rFonts w:ascii="Arial" w:hAnsi="Arial" w:cs="Arial"/>
          <w:szCs w:val="20"/>
        </w:rPr>
        <w:t>ze strany Zhotovitele poskytnuta další plnění dle těchto OP, zejména bude-li dodána dokumentace a další doklady vyžadované těmito OP</w:t>
      </w:r>
      <w:r w:rsidR="00C70265" w:rsidRPr="0037143B">
        <w:rPr>
          <w:rFonts w:ascii="Arial" w:hAnsi="Arial" w:cs="Arial"/>
          <w:szCs w:val="20"/>
        </w:rPr>
        <w:t>.</w:t>
      </w:r>
    </w:p>
    <w:p w14:paraId="62EB4780" w14:textId="77777777" w:rsidR="00444C64" w:rsidRPr="0037143B" w:rsidRDefault="00444C64" w:rsidP="003C396E">
      <w:pPr>
        <w:widowControl w:val="0"/>
        <w:jc w:val="both"/>
        <w:rPr>
          <w:rFonts w:ascii="Arial" w:hAnsi="Arial" w:cs="Arial"/>
          <w:szCs w:val="20"/>
        </w:rPr>
      </w:pPr>
    </w:p>
    <w:p w14:paraId="7722D390" w14:textId="77777777" w:rsidR="00923460" w:rsidRPr="0037143B" w:rsidRDefault="00923460" w:rsidP="003C396E">
      <w:pPr>
        <w:pStyle w:val="BodyText21"/>
        <w:tabs>
          <w:tab w:val="num" w:pos="709"/>
        </w:tabs>
        <w:suppressAutoHyphens w:val="0"/>
        <w:snapToGrid w:val="0"/>
        <w:rPr>
          <w:rFonts w:ascii="Arial" w:hAnsi="Arial" w:cs="Arial"/>
          <w:b/>
          <w:sz w:val="20"/>
        </w:rPr>
      </w:pPr>
      <w:r w:rsidRPr="0037143B">
        <w:rPr>
          <w:rFonts w:ascii="Arial" w:hAnsi="Arial" w:cs="Arial"/>
          <w:b/>
          <w:sz w:val="20"/>
        </w:rPr>
        <w:t>3.5.</w:t>
      </w:r>
      <w:r w:rsidRPr="0037143B">
        <w:rPr>
          <w:rFonts w:ascii="Arial" w:hAnsi="Arial" w:cs="Arial"/>
          <w:sz w:val="20"/>
        </w:rPr>
        <w:t xml:space="preserve"> Objednatel ve vztahu k požadovanému plnění předmětu veřejné zakázky uvedenému v podmínkách zadávacího řízení </w:t>
      </w:r>
      <w:r w:rsidRPr="0037143B">
        <w:rPr>
          <w:rFonts w:ascii="Arial" w:hAnsi="Arial" w:cs="Arial"/>
          <w:b/>
          <w:sz w:val="20"/>
        </w:rPr>
        <w:t>nepřipouští překročení doby plnění potřebné pro realizaci díla, vyjma níže uvedených případů</w:t>
      </w:r>
      <w:r w:rsidRPr="0037143B">
        <w:rPr>
          <w:rFonts w:ascii="Arial" w:hAnsi="Arial" w:cs="Arial"/>
          <w:sz w:val="20"/>
        </w:rPr>
        <w:t xml:space="preserve">. Zhotovitel je však povinen při realizaci díla a vynaložení odborné péče dle </w:t>
      </w:r>
      <w:r w:rsidRPr="0037143B">
        <w:rPr>
          <w:rFonts w:ascii="Arial" w:hAnsi="Arial" w:cs="Arial"/>
          <w:b/>
          <w:sz w:val="20"/>
        </w:rPr>
        <w:t>§ 2594 nebo § 2627 OZ</w:t>
      </w:r>
      <w:r w:rsidR="00B5649C" w:rsidRPr="0037143B">
        <w:rPr>
          <w:rFonts w:ascii="Arial" w:hAnsi="Arial" w:cs="Arial"/>
          <w:sz w:val="20"/>
        </w:rPr>
        <w:t xml:space="preserve"> upozornit O</w:t>
      </w:r>
      <w:r w:rsidRPr="0037143B">
        <w:rPr>
          <w:rFonts w:ascii="Arial" w:hAnsi="Arial" w:cs="Arial"/>
          <w:sz w:val="20"/>
        </w:rPr>
        <w:t>bjednatele bez zbytečného odkladu na nevhodnou povahu příkazu (pokynů uvedených v zadávacích podmínkách nebo z</w:t>
      </w:r>
      <w:r w:rsidR="00B5649C" w:rsidRPr="0037143B">
        <w:rPr>
          <w:rFonts w:ascii="Arial" w:hAnsi="Arial" w:cs="Arial"/>
          <w:sz w:val="20"/>
        </w:rPr>
        <w:t>adávací dokumentaci), který mu O</w:t>
      </w:r>
      <w:r w:rsidRPr="0037143B">
        <w:rPr>
          <w:rFonts w:ascii="Arial" w:hAnsi="Arial" w:cs="Arial"/>
          <w:sz w:val="20"/>
        </w:rPr>
        <w:t xml:space="preserve">bjednatel dal, nebo zjistí-li skryté překážky týkající se místa, </w:t>
      </w:r>
      <w:r w:rsidRPr="0037143B">
        <w:rPr>
          <w:rFonts w:ascii="Arial" w:hAnsi="Arial" w:cs="Arial"/>
          <w:sz w:val="20"/>
        </w:rPr>
        <w:lastRenderedPageBreak/>
        <w:t>kde má být dílo provedeno. Objednatel je</w:t>
      </w:r>
      <w:r w:rsidR="00B5649C" w:rsidRPr="0037143B">
        <w:rPr>
          <w:rFonts w:ascii="Arial" w:hAnsi="Arial" w:cs="Arial"/>
          <w:sz w:val="20"/>
        </w:rPr>
        <w:t xml:space="preserve"> povinen na základě upozornění Z</w:t>
      </w:r>
      <w:r w:rsidRPr="0037143B">
        <w:rPr>
          <w:rFonts w:ascii="Arial" w:hAnsi="Arial" w:cs="Arial"/>
          <w:sz w:val="20"/>
        </w:rPr>
        <w:t>hotovitele ve smyslu výše uvedených ustanovení OZ poskytnout součinnost při řešení situace, vyplývající ze zjištění těchto nevhodných příkazů nebo skrytých překážek.</w:t>
      </w:r>
    </w:p>
    <w:p w14:paraId="0E1B21E5" w14:textId="77777777" w:rsidR="00923460" w:rsidRPr="0037143B" w:rsidRDefault="00923460" w:rsidP="003C396E">
      <w:pPr>
        <w:widowControl w:val="0"/>
        <w:rPr>
          <w:rFonts w:ascii="Arial" w:hAnsi="Arial" w:cs="Arial"/>
          <w:szCs w:val="20"/>
        </w:rPr>
      </w:pPr>
    </w:p>
    <w:p w14:paraId="41EFF4EE"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3.6.</w:t>
      </w:r>
      <w:r w:rsidRPr="0037143B">
        <w:rPr>
          <w:rFonts w:ascii="Arial" w:hAnsi="Arial" w:cs="Arial"/>
          <w:szCs w:val="20"/>
        </w:rPr>
        <w:t xml:space="preserve"> Pokud </w:t>
      </w:r>
      <w:r w:rsidR="00B5649C" w:rsidRPr="0037143B">
        <w:rPr>
          <w:rFonts w:ascii="Arial" w:hAnsi="Arial" w:cs="Arial"/>
          <w:szCs w:val="20"/>
        </w:rPr>
        <w:t>Z</w:t>
      </w:r>
      <w:r w:rsidRPr="0037143B">
        <w:rPr>
          <w:rFonts w:ascii="Arial" w:hAnsi="Arial" w:cs="Arial"/>
          <w:szCs w:val="20"/>
        </w:rPr>
        <w:t xml:space="preserve">hotovitel nedodrží postup dle </w:t>
      </w:r>
      <w:r w:rsidRPr="0037143B">
        <w:rPr>
          <w:rFonts w:ascii="Arial" w:hAnsi="Arial" w:cs="Arial"/>
          <w:b/>
          <w:szCs w:val="20"/>
        </w:rPr>
        <w:t>§ 2594 nebo § 2627 OZ</w:t>
      </w:r>
      <w:r w:rsidRPr="0037143B">
        <w:rPr>
          <w:rFonts w:ascii="Arial" w:hAnsi="Arial" w:cs="Arial"/>
          <w:szCs w:val="20"/>
        </w:rPr>
        <w:t>, tj. při realizaci díla bez zbyte</w:t>
      </w:r>
      <w:r w:rsidR="00B5649C" w:rsidRPr="0037143B">
        <w:rPr>
          <w:rFonts w:ascii="Arial" w:hAnsi="Arial" w:cs="Arial"/>
          <w:szCs w:val="20"/>
        </w:rPr>
        <w:t>čného odkladu neupozorní O</w:t>
      </w:r>
      <w:r w:rsidRPr="0037143B">
        <w:rPr>
          <w:rFonts w:ascii="Arial" w:hAnsi="Arial" w:cs="Arial"/>
          <w:szCs w:val="20"/>
        </w:rPr>
        <w:t>bjednatele na nevhodnou pov</w:t>
      </w:r>
      <w:r w:rsidR="00B5649C" w:rsidRPr="0037143B">
        <w:rPr>
          <w:rFonts w:ascii="Arial" w:hAnsi="Arial" w:cs="Arial"/>
          <w:szCs w:val="20"/>
        </w:rPr>
        <w:t>ahu příkazu (pokynů) daných mu O</w:t>
      </w:r>
      <w:r w:rsidRPr="0037143B">
        <w:rPr>
          <w:rFonts w:ascii="Arial" w:hAnsi="Arial" w:cs="Arial"/>
          <w:szCs w:val="20"/>
        </w:rPr>
        <w:t xml:space="preserve">bjednatelem k provedení díla nebo na skryté překážky bránící řádnému provedení díla v dohodnutém termínu, pak </w:t>
      </w:r>
      <w:r w:rsidR="00B5649C" w:rsidRPr="0037143B">
        <w:rPr>
          <w:rFonts w:ascii="Arial" w:hAnsi="Arial" w:cs="Arial"/>
          <w:szCs w:val="20"/>
        </w:rPr>
        <w:t>O</w:t>
      </w:r>
      <w:r w:rsidRPr="0037143B">
        <w:rPr>
          <w:rFonts w:ascii="Arial" w:hAnsi="Arial" w:cs="Arial"/>
          <w:szCs w:val="20"/>
        </w:rPr>
        <w:t>bjednatel není povinen akceptovat prodloužení termínu splněn</w:t>
      </w:r>
      <w:r w:rsidR="00B5649C" w:rsidRPr="0037143B">
        <w:rPr>
          <w:rFonts w:ascii="Arial" w:hAnsi="Arial" w:cs="Arial"/>
          <w:szCs w:val="20"/>
        </w:rPr>
        <w:t>í díla a bude požadovat po Z</w:t>
      </w:r>
      <w:r w:rsidRPr="0037143B">
        <w:rPr>
          <w:rFonts w:ascii="Arial" w:hAnsi="Arial" w:cs="Arial"/>
          <w:szCs w:val="20"/>
        </w:rPr>
        <w:t>hotoviteli úhradu smluvní pokuty za prodlení s realizací díla. Tímt</w:t>
      </w:r>
      <w:r w:rsidR="00B5649C" w:rsidRPr="0037143B">
        <w:rPr>
          <w:rFonts w:ascii="Arial" w:hAnsi="Arial" w:cs="Arial"/>
          <w:szCs w:val="20"/>
        </w:rPr>
        <w:t>o ujednáním není dotčeno právo Objednatele na sankce dle S</w:t>
      </w:r>
      <w:r w:rsidRPr="0037143B">
        <w:rPr>
          <w:rFonts w:ascii="Arial" w:hAnsi="Arial" w:cs="Arial"/>
          <w:szCs w:val="20"/>
        </w:rPr>
        <w:t xml:space="preserve">mlouvy o dílo a náhradu škody, popřípadě na úhradu dalších nutných nákladů na straně </w:t>
      </w:r>
      <w:r w:rsidR="00B5649C" w:rsidRPr="0037143B">
        <w:rPr>
          <w:rFonts w:ascii="Arial" w:hAnsi="Arial" w:cs="Arial"/>
          <w:szCs w:val="20"/>
        </w:rPr>
        <w:t>O</w:t>
      </w:r>
      <w:r w:rsidRPr="0037143B">
        <w:rPr>
          <w:rFonts w:ascii="Arial" w:hAnsi="Arial" w:cs="Arial"/>
          <w:szCs w:val="20"/>
        </w:rPr>
        <w:t>bjednatele, vzniklých v souvislosti s prodlením díla.</w:t>
      </w:r>
    </w:p>
    <w:p w14:paraId="2D9424C8" w14:textId="77777777" w:rsidR="00923460" w:rsidRPr="0037143B" w:rsidRDefault="00923460" w:rsidP="003C396E">
      <w:pPr>
        <w:widowControl w:val="0"/>
        <w:rPr>
          <w:rFonts w:ascii="Arial" w:hAnsi="Arial" w:cs="Arial"/>
          <w:szCs w:val="20"/>
        </w:rPr>
      </w:pPr>
    </w:p>
    <w:p w14:paraId="2753C9BA"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3.7.</w:t>
      </w:r>
      <w:r w:rsidR="00B5649C" w:rsidRPr="0037143B">
        <w:rPr>
          <w:rFonts w:ascii="Arial" w:hAnsi="Arial" w:cs="Arial"/>
          <w:szCs w:val="20"/>
        </w:rPr>
        <w:t xml:space="preserve"> Pokud Z</w:t>
      </w:r>
      <w:r w:rsidRPr="0037143B">
        <w:rPr>
          <w:rFonts w:ascii="Arial" w:hAnsi="Arial" w:cs="Arial"/>
          <w:szCs w:val="20"/>
        </w:rPr>
        <w:t xml:space="preserve">hotovitel dodrží postup dle </w:t>
      </w:r>
      <w:r w:rsidRPr="0037143B">
        <w:rPr>
          <w:rFonts w:ascii="Arial" w:hAnsi="Arial" w:cs="Arial"/>
          <w:b/>
          <w:szCs w:val="20"/>
        </w:rPr>
        <w:t>§ 2594 nebo § 2627 OZ</w:t>
      </w:r>
      <w:r w:rsidRPr="0037143B">
        <w:rPr>
          <w:rFonts w:ascii="Arial" w:hAnsi="Arial" w:cs="Arial"/>
          <w:szCs w:val="20"/>
        </w:rPr>
        <w:t>, tedy při realizaci díla b</w:t>
      </w:r>
      <w:r w:rsidR="00B5649C" w:rsidRPr="0037143B">
        <w:rPr>
          <w:rFonts w:ascii="Arial" w:hAnsi="Arial" w:cs="Arial"/>
          <w:szCs w:val="20"/>
        </w:rPr>
        <w:t>ez zbytečného odkladu upozorní O</w:t>
      </w:r>
      <w:r w:rsidRPr="0037143B">
        <w:rPr>
          <w:rFonts w:ascii="Arial" w:hAnsi="Arial" w:cs="Arial"/>
          <w:szCs w:val="20"/>
        </w:rPr>
        <w:t>bjednatele na nevhodnou povahu příkazu (pokynů), an</w:t>
      </w:r>
      <w:r w:rsidR="00B5649C" w:rsidRPr="0037143B">
        <w:rPr>
          <w:rFonts w:ascii="Arial" w:hAnsi="Arial" w:cs="Arial"/>
          <w:szCs w:val="20"/>
        </w:rPr>
        <w:t>ebo na skryté překážky, pak je O</w:t>
      </w:r>
      <w:r w:rsidRPr="0037143B">
        <w:rPr>
          <w:rFonts w:ascii="Arial" w:hAnsi="Arial" w:cs="Arial"/>
          <w:szCs w:val="20"/>
        </w:rPr>
        <w:t xml:space="preserve">bjednatel na základě těchto upozornění </w:t>
      </w:r>
      <w:r w:rsidR="00B5649C" w:rsidRPr="0037143B">
        <w:rPr>
          <w:rFonts w:ascii="Arial" w:hAnsi="Arial" w:cs="Arial"/>
          <w:szCs w:val="20"/>
        </w:rPr>
        <w:t>Z</w:t>
      </w:r>
      <w:r w:rsidRPr="0037143B">
        <w:rPr>
          <w:rFonts w:ascii="Arial" w:hAnsi="Arial" w:cs="Arial"/>
          <w:szCs w:val="20"/>
        </w:rPr>
        <w:t xml:space="preserve">hotovitelem povinen bez zbytečného odkladu reagovat postupem dle </w:t>
      </w:r>
      <w:r w:rsidRPr="0037143B">
        <w:rPr>
          <w:rFonts w:ascii="Arial" w:hAnsi="Arial" w:cs="Arial"/>
          <w:b/>
          <w:szCs w:val="20"/>
        </w:rPr>
        <w:t>§ 2594 odst. 2 OZ</w:t>
      </w:r>
      <w:r w:rsidR="00B5649C" w:rsidRPr="0037143B">
        <w:rPr>
          <w:rFonts w:ascii="Arial" w:hAnsi="Arial" w:cs="Arial"/>
          <w:szCs w:val="20"/>
        </w:rPr>
        <w:t>, tj. písemně Z</w:t>
      </w:r>
      <w:r w:rsidRPr="0037143B">
        <w:rPr>
          <w:rFonts w:ascii="Arial" w:hAnsi="Arial" w:cs="Arial"/>
          <w:szCs w:val="20"/>
        </w:rPr>
        <w:t>hotoviteli uvede, že buď dále trvá na realizaci díla v původním zadání, nebo svůj původní nevh</w:t>
      </w:r>
      <w:r w:rsidR="00B5649C" w:rsidRPr="0037143B">
        <w:rPr>
          <w:rFonts w:ascii="Arial" w:hAnsi="Arial" w:cs="Arial"/>
          <w:szCs w:val="20"/>
        </w:rPr>
        <w:t>odný příkaz (pokyn) změní, aby Z</w:t>
      </w:r>
      <w:r w:rsidRPr="0037143B">
        <w:rPr>
          <w:rFonts w:ascii="Arial" w:hAnsi="Arial" w:cs="Arial"/>
          <w:szCs w:val="20"/>
        </w:rPr>
        <w:t>hotovitel mohl dále rea</w:t>
      </w:r>
      <w:r w:rsidR="00B5649C" w:rsidRPr="0037143B">
        <w:rPr>
          <w:rFonts w:ascii="Arial" w:hAnsi="Arial" w:cs="Arial"/>
          <w:szCs w:val="20"/>
        </w:rPr>
        <w:t>lizovat dílo dle nových pokynů O</w:t>
      </w:r>
      <w:r w:rsidRPr="0037143B">
        <w:rPr>
          <w:rFonts w:ascii="Arial" w:hAnsi="Arial" w:cs="Arial"/>
          <w:szCs w:val="20"/>
        </w:rPr>
        <w:t>bjednatele.</w:t>
      </w:r>
    </w:p>
    <w:p w14:paraId="546E9978" w14:textId="77777777" w:rsidR="00923460" w:rsidRPr="0037143B" w:rsidRDefault="00923460" w:rsidP="003C396E">
      <w:pPr>
        <w:widowControl w:val="0"/>
        <w:rPr>
          <w:rFonts w:ascii="Arial" w:hAnsi="Arial" w:cs="Arial"/>
          <w:szCs w:val="20"/>
        </w:rPr>
      </w:pPr>
    </w:p>
    <w:p w14:paraId="32027393"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3.8.</w:t>
      </w:r>
      <w:r w:rsidRPr="0037143B">
        <w:rPr>
          <w:rFonts w:ascii="Arial" w:hAnsi="Arial" w:cs="Arial"/>
          <w:szCs w:val="20"/>
        </w:rPr>
        <w:t xml:space="preserve"> V případě nesplnění sjednané doby plnění prokazatelně pouze v důsledku mimořádných, nepředvídatelných a nepřekonatelných překážek, vzniklých nezávisle na vůli Zhotovitele dle</w:t>
      </w:r>
      <w:r w:rsidRPr="0037143B">
        <w:rPr>
          <w:rFonts w:ascii="Arial" w:hAnsi="Arial" w:cs="Arial"/>
          <w:b/>
          <w:szCs w:val="20"/>
        </w:rPr>
        <w:t xml:space="preserve"> § 2913 odst. 2 OZ,</w:t>
      </w:r>
      <w:r w:rsidRPr="0037143B">
        <w:rPr>
          <w:rFonts w:ascii="Arial" w:hAnsi="Arial" w:cs="Arial"/>
          <w:szCs w:val="20"/>
        </w:rPr>
        <w:t xml:space="preserve"> není Zhotovitel povinen platit sjednanou smluvní pokutu dle těchto OP nebo Smlouvy.</w:t>
      </w:r>
    </w:p>
    <w:p w14:paraId="2318A638" w14:textId="77777777" w:rsidR="00923460" w:rsidRPr="0037143B" w:rsidRDefault="00923460" w:rsidP="003C396E">
      <w:pPr>
        <w:widowControl w:val="0"/>
        <w:jc w:val="both"/>
        <w:rPr>
          <w:rFonts w:ascii="Arial" w:hAnsi="Arial" w:cs="Arial"/>
          <w:szCs w:val="20"/>
        </w:rPr>
      </w:pPr>
    </w:p>
    <w:p w14:paraId="03AD87B1" w14:textId="77777777" w:rsidR="00923460" w:rsidRPr="0037143B" w:rsidRDefault="00923460" w:rsidP="003C396E">
      <w:pPr>
        <w:widowControl w:val="0"/>
        <w:jc w:val="both"/>
        <w:rPr>
          <w:rFonts w:ascii="Arial" w:hAnsi="Arial" w:cs="Arial"/>
          <w:szCs w:val="20"/>
        </w:rPr>
      </w:pPr>
      <w:r w:rsidRPr="0037143B">
        <w:rPr>
          <w:rFonts w:ascii="Arial" w:hAnsi="Arial" w:cs="Arial"/>
          <w:b/>
          <w:szCs w:val="20"/>
        </w:rPr>
        <w:t>3.9</w:t>
      </w:r>
      <w:r w:rsidRPr="0037143B">
        <w:rPr>
          <w:rFonts w:ascii="Arial" w:hAnsi="Arial" w:cs="Arial"/>
          <w:szCs w:val="20"/>
        </w:rPr>
        <w:t>. V případě, že v průběhu realizace díla dojde k prodlení s plněním z důvodů vyšší moci nebo jiných neočekávaných okolností, které nastaly bez zavinění některé ze smluvních stran, zavazují se smluvní strany dohodnout prodloužení doby plnění úměrné trvání okolností bránících dodržení původního termínu.</w:t>
      </w:r>
    </w:p>
    <w:p w14:paraId="333B4082"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12" w:name="_Toc40775413"/>
      <w:r w:rsidRPr="0037143B">
        <w:rPr>
          <w:rFonts w:cs="Arial"/>
          <w:i w:val="0"/>
          <w:sz w:val="20"/>
          <w:szCs w:val="20"/>
          <w:u w:val="single"/>
        </w:rPr>
        <w:t>IV. Místo provádění díla</w:t>
      </w:r>
      <w:bookmarkEnd w:id="12"/>
    </w:p>
    <w:p w14:paraId="03267F57" w14:textId="77777777" w:rsidR="00923460" w:rsidRPr="0037143B" w:rsidRDefault="00923460" w:rsidP="003C396E">
      <w:pPr>
        <w:pStyle w:val="Zkladntextodsazen3"/>
        <w:widowControl w:val="0"/>
        <w:spacing w:after="0"/>
        <w:ind w:left="0"/>
        <w:jc w:val="both"/>
        <w:rPr>
          <w:rFonts w:ascii="Arial" w:hAnsi="Arial" w:cs="Arial"/>
          <w:sz w:val="20"/>
          <w:szCs w:val="20"/>
        </w:rPr>
      </w:pPr>
      <w:r w:rsidRPr="0037143B">
        <w:rPr>
          <w:rFonts w:ascii="Arial" w:hAnsi="Arial" w:cs="Arial"/>
          <w:b/>
          <w:sz w:val="20"/>
          <w:szCs w:val="20"/>
        </w:rPr>
        <w:t xml:space="preserve">4.1. </w:t>
      </w:r>
      <w:r w:rsidRPr="0037143B">
        <w:rPr>
          <w:rFonts w:ascii="Arial" w:hAnsi="Arial" w:cs="Arial"/>
          <w:sz w:val="20"/>
          <w:szCs w:val="20"/>
        </w:rPr>
        <w:t>Místem provádění díla je místo blíže uvedené ve Smlouvě</w:t>
      </w:r>
      <w:r w:rsidR="00CA5FE3" w:rsidRPr="0037143B">
        <w:rPr>
          <w:rFonts w:ascii="Arial" w:hAnsi="Arial" w:cs="Arial"/>
          <w:sz w:val="20"/>
          <w:szCs w:val="20"/>
        </w:rPr>
        <w:t>.</w:t>
      </w:r>
    </w:p>
    <w:p w14:paraId="76EFE459"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13" w:name="_Toc40775414"/>
      <w:bookmarkStart w:id="14" w:name="_Toc255560894"/>
      <w:bookmarkStart w:id="15" w:name="_Toc255560747"/>
      <w:r w:rsidRPr="0037143B">
        <w:rPr>
          <w:rFonts w:cs="Arial"/>
          <w:i w:val="0"/>
          <w:sz w:val="20"/>
          <w:szCs w:val="20"/>
          <w:u w:val="single"/>
        </w:rPr>
        <w:t>V. Cena díla, fakturační a platební podmínky</w:t>
      </w:r>
      <w:bookmarkEnd w:id="13"/>
      <w:r w:rsidRPr="0037143B">
        <w:rPr>
          <w:rFonts w:cs="Arial"/>
          <w:i w:val="0"/>
          <w:sz w:val="20"/>
          <w:szCs w:val="20"/>
          <w:u w:val="single"/>
        </w:rPr>
        <w:t xml:space="preserve"> </w:t>
      </w:r>
      <w:bookmarkEnd w:id="14"/>
      <w:bookmarkEnd w:id="15"/>
    </w:p>
    <w:p w14:paraId="6C182FEE" w14:textId="77777777" w:rsidR="00923460" w:rsidRPr="0037143B" w:rsidRDefault="00923460" w:rsidP="001307E0">
      <w:pPr>
        <w:widowControl w:val="0"/>
        <w:jc w:val="both"/>
        <w:rPr>
          <w:rFonts w:ascii="Arial" w:hAnsi="Arial" w:cs="Arial"/>
          <w:szCs w:val="20"/>
        </w:rPr>
      </w:pPr>
      <w:r w:rsidRPr="0037143B">
        <w:rPr>
          <w:rFonts w:ascii="Arial" w:hAnsi="Arial" w:cs="Arial"/>
          <w:b/>
          <w:iCs/>
          <w:szCs w:val="20"/>
        </w:rPr>
        <w:t>5.1.</w:t>
      </w:r>
      <w:r w:rsidRPr="0037143B">
        <w:rPr>
          <w:rFonts w:ascii="Arial" w:hAnsi="Arial" w:cs="Arial"/>
          <w:iCs/>
          <w:szCs w:val="20"/>
        </w:rPr>
        <w:t xml:space="preserve"> Celková cena díla bude Zhotovitelem stanovena ve výši a v členění uvedeném v Zadávací dokumentaci a nabídce vybraného dodavatele</w:t>
      </w:r>
      <w:r w:rsidRPr="0037143B">
        <w:rPr>
          <w:rFonts w:ascii="Arial" w:hAnsi="Arial" w:cs="Arial"/>
          <w:bCs/>
          <w:szCs w:val="20"/>
        </w:rPr>
        <w:t xml:space="preserve">. </w:t>
      </w:r>
      <w:r w:rsidRPr="0037143B">
        <w:rPr>
          <w:rFonts w:ascii="Arial" w:hAnsi="Arial" w:cs="Arial"/>
          <w:szCs w:val="20"/>
        </w:rPr>
        <w:t>Podrobnou kalkulaci ceny díla včetně jednotkových cen Zhotovitel uvede v oceněném soupise stavebních prací, dodávek a služeb s VV, který tvoří přílohu Smlou</w:t>
      </w:r>
      <w:r w:rsidR="00B5649C" w:rsidRPr="0037143B">
        <w:rPr>
          <w:rFonts w:ascii="Arial" w:hAnsi="Arial" w:cs="Arial"/>
          <w:szCs w:val="20"/>
        </w:rPr>
        <w:t>vy. Celková cena bude v návrhu S</w:t>
      </w:r>
      <w:r w:rsidRPr="0037143B">
        <w:rPr>
          <w:rFonts w:ascii="Arial" w:hAnsi="Arial" w:cs="Arial"/>
          <w:szCs w:val="20"/>
        </w:rPr>
        <w:t>mlouvy uvedena v členění:</w:t>
      </w:r>
    </w:p>
    <w:tbl>
      <w:tblPr>
        <w:tblW w:w="0" w:type="auto"/>
        <w:tblInd w:w="392" w:type="dxa"/>
        <w:tblLook w:val="04A0" w:firstRow="1" w:lastRow="0" w:firstColumn="1" w:lastColumn="0" w:noHBand="0" w:noVBand="1"/>
      </w:tblPr>
      <w:tblGrid>
        <w:gridCol w:w="4536"/>
        <w:gridCol w:w="2126"/>
        <w:gridCol w:w="1701"/>
      </w:tblGrid>
      <w:tr w:rsidR="004D2F10" w:rsidRPr="0037143B" w14:paraId="46D63233" w14:textId="77777777" w:rsidTr="00A5065F">
        <w:tc>
          <w:tcPr>
            <w:tcW w:w="4536" w:type="dxa"/>
          </w:tcPr>
          <w:p w14:paraId="76F3A921" w14:textId="77777777" w:rsidR="004D2F10" w:rsidRPr="0037143B" w:rsidRDefault="004D2F10" w:rsidP="003C396E">
            <w:pPr>
              <w:pStyle w:val="Odstavecseseznamem"/>
              <w:widowControl w:val="0"/>
              <w:autoSpaceDE w:val="0"/>
              <w:autoSpaceDN w:val="0"/>
              <w:adjustRightInd w:val="0"/>
              <w:spacing w:before="120" w:line="269" w:lineRule="auto"/>
              <w:ind w:left="0"/>
              <w:jc w:val="right"/>
              <w:rPr>
                <w:rFonts w:ascii="Arial" w:eastAsia="Arial" w:hAnsi="Arial" w:cs="Arial"/>
                <w:szCs w:val="20"/>
              </w:rPr>
            </w:pPr>
            <w:r w:rsidRPr="0037143B">
              <w:rPr>
                <w:rFonts w:ascii="Arial" w:eastAsia="Arial" w:hAnsi="Arial" w:cs="Arial"/>
                <w:szCs w:val="20"/>
              </w:rPr>
              <w:t>Cena díla celkem bez DPH</w:t>
            </w:r>
          </w:p>
        </w:tc>
        <w:tc>
          <w:tcPr>
            <w:tcW w:w="2126" w:type="dxa"/>
          </w:tcPr>
          <w:p w14:paraId="7CAC57F0" w14:textId="77777777" w:rsidR="004D2F10" w:rsidRPr="0037143B" w:rsidRDefault="007A092D" w:rsidP="003C396E">
            <w:pPr>
              <w:pStyle w:val="Odstavecseseznamem"/>
              <w:widowControl w:val="0"/>
              <w:autoSpaceDE w:val="0"/>
              <w:autoSpaceDN w:val="0"/>
              <w:adjustRightInd w:val="0"/>
              <w:spacing w:before="120" w:line="269" w:lineRule="auto"/>
              <w:ind w:left="0"/>
              <w:jc w:val="right"/>
              <w:rPr>
                <w:rFonts w:ascii="Arial" w:eastAsia="Arial" w:hAnsi="Arial" w:cs="Arial"/>
                <w:b/>
                <w:szCs w:val="20"/>
              </w:rPr>
            </w:pPr>
            <w:r w:rsidRPr="0037143B">
              <w:rPr>
                <w:rFonts w:ascii="Arial" w:hAnsi="Arial" w:cs="Arial"/>
                <w:b/>
                <w:szCs w:val="20"/>
              </w:rPr>
              <w:t>…………………….</w:t>
            </w:r>
          </w:p>
        </w:tc>
        <w:tc>
          <w:tcPr>
            <w:tcW w:w="1701" w:type="dxa"/>
          </w:tcPr>
          <w:p w14:paraId="7AB68340" w14:textId="77777777" w:rsidR="004D2F10" w:rsidRPr="0037143B" w:rsidRDefault="004D2F10" w:rsidP="003C396E">
            <w:pPr>
              <w:pStyle w:val="Odstavecseseznamem"/>
              <w:widowControl w:val="0"/>
              <w:autoSpaceDE w:val="0"/>
              <w:autoSpaceDN w:val="0"/>
              <w:adjustRightInd w:val="0"/>
              <w:spacing w:before="120" w:line="269" w:lineRule="auto"/>
              <w:ind w:left="0"/>
              <w:jc w:val="both"/>
              <w:rPr>
                <w:rFonts w:ascii="Arial" w:eastAsia="Arial" w:hAnsi="Arial" w:cs="Arial"/>
                <w:szCs w:val="20"/>
              </w:rPr>
            </w:pPr>
            <w:r w:rsidRPr="0037143B">
              <w:rPr>
                <w:rFonts w:ascii="Arial" w:hAnsi="Arial" w:cs="Arial"/>
                <w:szCs w:val="20"/>
              </w:rPr>
              <w:t xml:space="preserve">Kč </w:t>
            </w:r>
          </w:p>
        </w:tc>
      </w:tr>
      <w:tr w:rsidR="004D2F10" w:rsidRPr="0037143B" w14:paraId="5917480D" w14:textId="77777777" w:rsidTr="00A5065F">
        <w:tc>
          <w:tcPr>
            <w:tcW w:w="4536" w:type="dxa"/>
          </w:tcPr>
          <w:p w14:paraId="2250A36C" w14:textId="77777777" w:rsidR="004D2F10" w:rsidRPr="0037143B" w:rsidRDefault="004D2F10"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eastAsia="Arial" w:hAnsi="Arial" w:cs="Arial"/>
                <w:szCs w:val="20"/>
              </w:rPr>
              <w:t>DPH … %</w:t>
            </w:r>
          </w:p>
        </w:tc>
        <w:tc>
          <w:tcPr>
            <w:tcW w:w="2126" w:type="dxa"/>
          </w:tcPr>
          <w:p w14:paraId="0A9A385C" w14:textId="77777777" w:rsidR="004D2F10" w:rsidRPr="0037143B" w:rsidRDefault="007A092D"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hAnsi="Arial" w:cs="Arial"/>
                <w:b/>
                <w:szCs w:val="20"/>
              </w:rPr>
              <w:t>…………………….</w:t>
            </w:r>
          </w:p>
        </w:tc>
        <w:tc>
          <w:tcPr>
            <w:tcW w:w="1701" w:type="dxa"/>
          </w:tcPr>
          <w:p w14:paraId="5970D7E5" w14:textId="77777777" w:rsidR="004D2F10" w:rsidRPr="0037143B" w:rsidRDefault="004D2F10" w:rsidP="003C396E">
            <w:pPr>
              <w:pStyle w:val="Odstavecseseznamem"/>
              <w:widowControl w:val="0"/>
              <w:autoSpaceDE w:val="0"/>
              <w:autoSpaceDN w:val="0"/>
              <w:adjustRightInd w:val="0"/>
              <w:spacing w:line="268" w:lineRule="auto"/>
              <w:ind w:left="0"/>
              <w:jc w:val="both"/>
              <w:rPr>
                <w:rFonts w:ascii="Arial" w:eastAsia="Arial" w:hAnsi="Arial" w:cs="Arial"/>
                <w:szCs w:val="20"/>
              </w:rPr>
            </w:pPr>
            <w:r w:rsidRPr="0037143B">
              <w:rPr>
                <w:rFonts w:ascii="Arial" w:hAnsi="Arial" w:cs="Arial"/>
                <w:szCs w:val="20"/>
              </w:rPr>
              <w:t>Kč</w:t>
            </w:r>
          </w:p>
        </w:tc>
      </w:tr>
      <w:tr w:rsidR="004D2F10" w:rsidRPr="0037143B" w14:paraId="71786A31" w14:textId="77777777" w:rsidTr="00A5065F">
        <w:tc>
          <w:tcPr>
            <w:tcW w:w="4536" w:type="dxa"/>
          </w:tcPr>
          <w:p w14:paraId="6D340F15" w14:textId="77777777" w:rsidR="004D2F10" w:rsidRPr="0037143B" w:rsidRDefault="004D2F10" w:rsidP="003C396E">
            <w:pPr>
              <w:pStyle w:val="Odstavecseseznamem"/>
              <w:widowControl w:val="0"/>
              <w:autoSpaceDE w:val="0"/>
              <w:autoSpaceDN w:val="0"/>
              <w:adjustRightInd w:val="0"/>
              <w:spacing w:line="268" w:lineRule="auto"/>
              <w:ind w:left="0"/>
              <w:jc w:val="right"/>
              <w:rPr>
                <w:rFonts w:ascii="Arial" w:eastAsia="Arial" w:hAnsi="Arial" w:cs="Arial"/>
                <w:szCs w:val="20"/>
              </w:rPr>
            </w:pPr>
            <w:r w:rsidRPr="0037143B">
              <w:rPr>
                <w:rFonts w:ascii="Arial" w:eastAsia="Arial" w:hAnsi="Arial" w:cs="Arial"/>
                <w:szCs w:val="20"/>
              </w:rPr>
              <w:t>Cena díla celkem vč. DPH</w:t>
            </w:r>
          </w:p>
        </w:tc>
        <w:tc>
          <w:tcPr>
            <w:tcW w:w="2126" w:type="dxa"/>
          </w:tcPr>
          <w:p w14:paraId="01339C35" w14:textId="77777777" w:rsidR="004D2F10" w:rsidRPr="0037143B" w:rsidRDefault="007A092D" w:rsidP="003C396E">
            <w:pPr>
              <w:pStyle w:val="Odstavecseseznamem"/>
              <w:widowControl w:val="0"/>
              <w:autoSpaceDE w:val="0"/>
              <w:autoSpaceDN w:val="0"/>
              <w:adjustRightInd w:val="0"/>
              <w:spacing w:line="268" w:lineRule="auto"/>
              <w:ind w:left="0"/>
              <w:jc w:val="right"/>
              <w:rPr>
                <w:rFonts w:ascii="Arial" w:eastAsia="Arial" w:hAnsi="Arial" w:cs="Arial"/>
                <w:b/>
                <w:szCs w:val="20"/>
              </w:rPr>
            </w:pPr>
            <w:r w:rsidRPr="0037143B">
              <w:rPr>
                <w:rFonts w:ascii="Arial" w:hAnsi="Arial" w:cs="Arial"/>
                <w:b/>
                <w:szCs w:val="20"/>
              </w:rPr>
              <w:t>…………………….</w:t>
            </w:r>
          </w:p>
        </w:tc>
        <w:tc>
          <w:tcPr>
            <w:tcW w:w="1701" w:type="dxa"/>
          </w:tcPr>
          <w:p w14:paraId="33FC4F3B" w14:textId="77777777" w:rsidR="004D2F10" w:rsidRPr="0037143B" w:rsidRDefault="004D2F10" w:rsidP="003C396E">
            <w:pPr>
              <w:pStyle w:val="Odstavecseseznamem"/>
              <w:widowControl w:val="0"/>
              <w:autoSpaceDE w:val="0"/>
              <w:autoSpaceDN w:val="0"/>
              <w:adjustRightInd w:val="0"/>
              <w:spacing w:line="268" w:lineRule="auto"/>
              <w:ind w:left="0"/>
              <w:jc w:val="both"/>
              <w:rPr>
                <w:rFonts w:ascii="Arial" w:eastAsia="Arial" w:hAnsi="Arial" w:cs="Arial"/>
                <w:szCs w:val="20"/>
              </w:rPr>
            </w:pPr>
            <w:r w:rsidRPr="0037143B">
              <w:rPr>
                <w:rFonts w:ascii="Arial" w:hAnsi="Arial" w:cs="Arial"/>
                <w:szCs w:val="20"/>
              </w:rPr>
              <w:t>Kč</w:t>
            </w:r>
            <w:r w:rsidRPr="0037143B">
              <w:rPr>
                <w:rFonts w:ascii="Arial" w:hAnsi="Arial" w:cs="Arial"/>
                <w:b/>
                <w:szCs w:val="20"/>
              </w:rPr>
              <w:t xml:space="preserve"> </w:t>
            </w:r>
          </w:p>
        </w:tc>
      </w:tr>
    </w:tbl>
    <w:p w14:paraId="338EC463" w14:textId="77777777" w:rsidR="00923460" w:rsidRPr="0037143B" w:rsidRDefault="00923460" w:rsidP="003C396E">
      <w:pPr>
        <w:widowControl w:val="0"/>
        <w:jc w:val="both"/>
        <w:rPr>
          <w:rFonts w:ascii="Arial" w:hAnsi="Arial" w:cs="Arial"/>
          <w:bCs/>
          <w:szCs w:val="20"/>
        </w:rPr>
      </w:pPr>
    </w:p>
    <w:p w14:paraId="0710DF76" w14:textId="77777777" w:rsidR="00923460" w:rsidRPr="0037143B" w:rsidRDefault="00923460" w:rsidP="003C396E">
      <w:pPr>
        <w:widowControl w:val="0"/>
        <w:jc w:val="both"/>
        <w:rPr>
          <w:rFonts w:ascii="Arial" w:hAnsi="Arial" w:cs="Arial"/>
          <w:bCs/>
          <w:szCs w:val="20"/>
        </w:rPr>
      </w:pPr>
      <w:r w:rsidRPr="0037143B">
        <w:rPr>
          <w:rFonts w:ascii="Arial" w:hAnsi="Arial" w:cs="Arial"/>
          <w:b/>
          <w:bCs/>
          <w:szCs w:val="20"/>
        </w:rPr>
        <w:t>5.2.</w:t>
      </w:r>
      <w:r w:rsidRPr="0037143B">
        <w:rPr>
          <w:rFonts w:ascii="Arial" w:hAnsi="Arial" w:cs="Arial"/>
          <w:bCs/>
          <w:szCs w:val="20"/>
        </w:rPr>
        <w:t xml:space="preserve"> Zhotovitelem navržená cena díla je </w:t>
      </w:r>
      <w:r w:rsidRPr="0037143B">
        <w:rPr>
          <w:rFonts w:ascii="Arial" w:hAnsi="Arial" w:cs="Arial"/>
          <w:b/>
          <w:bCs/>
          <w:szCs w:val="20"/>
        </w:rPr>
        <w:t xml:space="preserve">úplná, konečná a nepřekročitelná </w:t>
      </w:r>
      <w:r w:rsidRPr="0037143B">
        <w:rPr>
          <w:rFonts w:ascii="Arial" w:hAnsi="Arial" w:cs="Arial"/>
          <w:bCs/>
          <w:szCs w:val="20"/>
        </w:rPr>
        <w:t>a obsahuje veškeré položky vyplývající ze ZD, PD a oceněného soupisu stavebních prací, dodávek a služeb s VV. Ceny uvedené Zhotovitelem v oceněném soupisu stavebních prací, dodávek a služeb obsahují veškeré náklady související se zhotovením díla,</w:t>
      </w:r>
      <w:r w:rsidRPr="0037143B">
        <w:rPr>
          <w:rFonts w:ascii="Arial" w:hAnsi="Arial" w:cs="Arial"/>
          <w:b/>
          <w:bCs/>
          <w:szCs w:val="20"/>
        </w:rPr>
        <w:t xml:space="preserve"> vedlejší a ostatní náklady </w:t>
      </w:r>
      <w:r w:rsidRPr="0037143B">
        <w:rPr>
          <w:rFonts w:ascii="Arial" w:hAnsi="Arial" w:cs="Arial"/>
          <w:bCs/>
          <w:szCs w:val="20"/>
        </w:rPr>
        <w:t xml:space="preserve">a případné další náklady související s plněním dle uzavřené Smlouvy. </w:t>
      </w:r>
    </w:p>
    <w:p w14:paraId="2D596F03" w14:textId="77777777" w:rsidR="00923460" w:rsidRPr="0037143B" w:rsidRDefault="00923460" w:rsidP="003C396E">
      <w:pPr>
        <w:widowControl w:val="0"/>
        <w:jc w:val="both"/>
        <w:rPr>
          <w:rFonts w:ascii="Arial" w:hAnsi="Arial" w:cs="Arial"/>
          <w:b/>
          <w:bCs/>
          <w:szCs w:val="20"/>
        </w:rPr>
      </w:pPr>
    </w:p>
    <w:p w14:paraId="5B0481F5" w14:textId="77777777" w:rsidR="00923460" w:rsidRPr="0037143B" w:rsidRDefault="00923460" w:rsidP="003C396E">
      <w:pPr>
        <w:widowControl w:val="0"/>
        <w:ind w:firstLine="708"/>
        <w:jc w:val="both"/>
        <w:rPr>
          <w:rFonts w:ascii="Arial" w:hAnsi="Arial" w:cs="Arial"/>
          <w:bCs/>
          <w:szCs w:val="20"/>
        </w:rPr>
      </w:pPr>
      <w:r w:rsidRPr="0037143B">
        <w:rPr>
          <w:rFonts w:ascii="Arial" w:hAnsi="Arial" w:cs="Arial"/>
          <w:bCs/>
          <w:szCs w:val="20"/>
        </w:rPr>
        <w:t xml:space="preserve">Zhotovitel může v zájmu předcházení nesrovnalostí z hlediska hodnocení úplnosti ceny díla ve vztahu k její nejvyšší přípustné výši, v případě jakýchkoliv zjištěných nesrovnalostí z hlediska druhu, jakosti a množství požadovaných prací, dodávek a služeb potřebných ke zhotovení díla a dalších nákladů nutných k provedení díla, avšak nezahrnutých do soupisu stavebních prací, dodávek a služeb dle VV, tuto skutečnost uvést před podáním nabídky v rámci komunikace se zadavatelem dle </w:t>
      </w:r>
      <w:r w:rsidRPr="0037143B">
        <w:rPr>
          <w:rFonts w:ascii="Arial" w:hAnsi="Arial" w:cs="Arial"/>
          <w:b/>
          <w:bCs/>
          <w:szCs w:val="20"/>
        </w:rPr>
        <w:t xml:space="preserve">§ 98 </w:t>
      </w:r>
      <w:r w:rsidRPr="0037143B">
        <w:rPr>
          <w:rFonts w:ascii="Arial" w:hAnsi="Arial" w:cs="Arial"/>
          <w:b/>
          <w:szCs w:val="20"/>
        </w:rPr>
        <w:t>odst. 3 ZZVZ</w:t>
      </w:r>
      <w:r w:rsidRPr="0037143B">
        <w:rPr>
          <w:rFonts w:ascii="Arial" w:hAnsi="Arial" w:cs="Arial"/>
          <w:bCs/>
          <w:szCs w:val="20"/>
        </w:rPr>
        <w:t xml:space="preserve"> (vysvětlení zadávací dokumentace). Pokud dodavatel této možnosti nevyužije a ani jiným způsobem nedojde ze strany zadavatele v době před podáním nabídek k nápravě vzniklé situace, pak dodavatel tyto zjištěné nesrovnalosti nebude uvádět v návrhu Smlouvy o dílo ve své nabídce a tyto další nezbytně nutné náklady k provedení díla nezahrne do celkové nabídkové ceny. </w:t>
      </w:r>
    </w:p>
    <w:p w14:paraId="56FA72DD" w14:textId="77777777" w:rsidR="00923460" w:rsidRPr="0037143B" w:rsidRDefault="00923460" w:rsidP="003C396E">
      <w:pPr>
        <w:widowControl w:val="0"/>
        <w:jc w:val="both"/>
        <w:rPr>
          <w:rFonts w:ascii="Arial" w:hAnsi="Arial" w:cs="Arial"/>
          <w:b/>
          <w:bCs/>
          <w:szCs w:val="20"/>
        </w:rPr>
      </w:pPr>
    </w:p>
    <w:p w14:paraId="61156079" w14:textId="77777777" w:rsidR="00923460" w:rsidRPr="0037143B" w:rsidRDefault="00923460" w:rsidP="003C396E">
      <w:pPr>
        <w:widowControl w:val="0"/>
        <w:ind w:firstLine="708"/>
        <w:jc w:val="both"/>
        <w:rPr>
          <w:rFonts w:ascii="Arial" w:hAnsi="Arial" w:cs="Arial"/>
          <w:bCs/>
          <w:szCs w:val="20"/>
        </w:rPr>
      </w:pPr>
      <w:r w:rsidRPr="0037143B">
        <w:rPr>
          <w:rFonts w:ascii="Arial" w:hAnsi="Arial" w:cs="Arial"/>
          <w:bCs/>
          <w:szCs w:val="20"/>
        </w:rPr>
        <w:t>Pokud taková skutečnost na straně dodavatele nastane až po uzavření Smlouvy, nejpozději však do okamžiku předání a převzetí díla, pak je Zhotovitel z hlediska poskytnuté součinnosti povinen vůči Objednateli díla, není-li s přihlédnutím k odborným znalostem Zhotovitele v </w:t>
      </w:r>
      <w:r w:rsidRPr="0037143B">
        <w:rPr>
          <w:rFonts w:ascii="Arial" w:hAnsi="Arial" w:cs="Arial"/>
          <w:b/>
          <w:bCs/>
          <w:szCs w:val="20"/>
        </w:rPr>
        <w:t>čl. VI OP</w:t>
      </w:r>
      <w:r w:rsidRPr="0037143B">
        <w:rPr>
          <w:rFonts w:ascii="Arial" w:hAnsi="Arial" w:cs="Arial"/>
          <w:bCs/>
          <w:szCs w:val="20"/>
        </w:rPr>
        <w:t xml:space="preserve"> stanoveno jinak, postupovat způsobem uvedeným v </w:t>
      </w:r>
      <w:r w:rsidRPr="0037143B">
        <w:rPr>
          <w:rFonts w:ascii="Arial" w:hAnsi="Arial" w:cs="Arial"/>
          <w:b/>
          <w:bCs/>
          <w:szCs w:val="20"/>
        </w:rPr>
        <w:t xml:space="preserve">§ 2594 a § 2627 OZ, </w:t>
      </w:r>
      <w:r w:rsidRPr="0037143B">
        <w:rPr>
          <w:rFonts w:ascii="Arial" w:hAnsi="Arial" w:cs="Arial"/>
          <w:bCs/>
          <w:szCs w:val="20"/>
        </w:rPr>
        <w:t xml:space="preserve">tj. upozorní Objednatele na jakékoliv zjištěné nesrovnalosti z hlediska druhu, jakosti a množství požadovaných prací, dodávek a služeb potřebných ke zhotovení díla a dalších nákladů nutných k provedení díla, které nebyly zahrnuty do PD, technické specifikace a soupisu stavebních prací, dodávek a </w:t>
      </w:r>
      <w:r w:rsidRPr="0037143B">
        <w:rPr>
          <w:rFonts w:ascii="Arial" w:hAnsi="Arial" w:cs="Arial"/>
          <w:bCs/>
          <w:szCs w:val="20"/>
        </w:rPr>
        <w:lastRenderedPageBreak/>
        <w:t xml:space="preserve">služeb, tuto skutečnost uvede do samostatného zápisu, </w:t>
      </w:r>
      <w:r w:rsidRPr="008F142D">
        <w:rPr>
          <w:rFonts w:ascii="Arial" w:hAnsi="Arial" w:cs="Arial"/>
          <w:bCs/>
          <w:szCs w:val="20"/>
        </w:rPr>
        <w:t>popř. stavebního deníku a takový</w:t>
      </w:r>
      <w:r w:rsidRPr="0037143B">
        <w:rPr>
          <w:rFonts w:ascii="Arial" w:hAnsi="Arial" w:cs="Arial"/>
          <w:bCs/>
          <w:szCs w:val="20"/>
        </w:rPr>
        <w:t xml:space="preserve"> postup Zhotovitele bude po vyhodnocení Objednatelem a následnou realizací dle </w:t>
      </w:r>
      <w:r w:rsidRPr="0037143B">
        <w:rPr>
          <w:rFonts w:ascii="Arial" w:hAnsi="Arial" w:cs="Arial"/>
          <w:szCs w:val="20"/>
        </w:rPr>
        <w:t>ZZVZ</w:t>
      </w:r>
      <w:r w:rsidRPr="0037143B">
        <w:rPr>
          <w:rFonts w:ascii="Arial" w:hAnsi="Arial" w:cs="Arial"/>
          <w:bCs/>
          <w:szCs w:val="20"/>
        </w:rPr>
        <w:t xml:space="preserve"> podkladem pro změnu či doplnění Smlouvy. </w:t>
      </w:r>
    </w:p>
    <w:p w14:paraId="0C22FA25" w14:textId="77777777" w:rsidR="00923460" w:rsidRPr="0037143B" w:rsidRDefault="00923460" w:rsidP="003C396E">
      <w:pPr>
        <w:widowControl w:val="0"/>
        <w:jc w:val="both"/>
        <w:rPr>
          <w:rFonts w:ascii="Arial" w:hAnsi="Arial" w:cs="Arial"/>
          <w:bCs/>
          <w:szCs w:val="20"/>
        </w:rPr>
      </w:pPr>
    </w:p>
    <w:p w14:paraId="34E31E68" w14:textId="77777777" w:rsidR="00923460" w:rsidRPr="0037143B" w:rsidRDefault="00923460" w:rsidP="003C396E">
      <w:pPr>
        <w:widowControl w:val="0"/>
        <w:jc w:val="both"/>
        <w:rPr>
          <w:rFonts w:ascii="Arial" w:hAnsi="Arial" w:cs="Arial"/>
          <w:b/>
          <w:szCs w:val="20"/>
        </w:rPr>
      </w:pPr>
      <w:r w:rsidRPr="0037143B">
        <w:rPr>
          <w:rFonts w:ascii="Arial" w:hAnsi="Arial" w:cs="Arial"/>
          <w:b/>
          <w:bCs/>
          <w:szCs w:val="20"/>
        </w:rPr>
        <w:t>5.3.</w:t>
      </w:r>
      <w:r w:rsidRPr="0037143B">
        <w:rPr>
          <w:rFonts w:ascii="Arial" w:hAnsi="Arial" w:cs="Arial"/>
          <w:bCs/>
          <w:szCs w:val="20"/>
        </w:rPr>
        <w:t xml:space="preserve"> </w:t>
      </w:r>
      <w:r w:rsidRPr="0037143B">
        <w:rPr>
          <w:rFonts w:ascii="Arial" w:hAnsi="Arial" w:cs="Arial"/>
          <w:b/>
          <w:szCs w:val="20"/>
        </w:rPr>
        <w:t xml:space="preserve">Jednotkové ceny </w:t>
      </w:r>
      <w:r w:rsidRPr="0037143B">
        <w:rPr>
          <w:rFonts w:ascii="Arial" w:hAnsi="Arial" w:cs="Arial"/>
          <w:szCs w:val="20"/>
        </w:rPr>
        <w:t>uvedené v oceněném</w:t>
      </w:r>
      <w:r w:rsidRPr="0037143B">
        <w:rPr>
          <w:rFonts w:ascii="Arial" w:hAnsi="Arial" w:cs="Arial"/>
          <w:bCs/>
          <w:szCs w:val="20"/>
        </w:rPr>
        <w:t xml:space="preserve"> VV</w:t>
      </w:r>
      <w:r w:rsidRPr="0037143B">
        <w:rPr>
          <w:rFonts w:ascii="Arial" w:hAnsi="Arial" w:cs="Arial"/>
          <w:szCs w:val="20"/>
        </w:rPr>
        <w:t>, jsou závazné po celou dobu plnění Smlouvy. Oceněný VV slouží k prokazování finančního objemu Zhotovitelem provedených prací, jako podklad pro měsíční fakturaci a dále pro ocenění případných</w:t>
      </w:r>
      <w:r w:rsidRPr="0037143B">
        <w:rPr>
          <w:rFonts w:ascii="Arial" w:hAnsi="Arial" w:cs="Arial"/>
          <w:b/>
          <w:szCs w:val="20"/>
        </w:rPr>
        <w:t xml:space="preserve"> dodatečných stavebních prací (víceprací</w:t>
      </w:r>
      <w:r w:rsidR="00F616D9" w:rsidRPr="0037143B">
        <w:rPr>
          <w:rFonts w:ascii="Arial" w:hAnsi="Arial" w:cs="Arial"/>
          <w:b/>
          <w:szCs w:val="20"/>
        </w:rPr>
        <w:t>, popř. také méněprací</w:t>
      </w:r>
      <w:r w:rsidRPr="0037143B">
        <w:rPr>
          <w:rFonts w:ascii="Arial" w:hAnsi="Arial" w:cs="Arial"/>
          <w:b/>
          <w:szCs w:val="20"/>
        </w:rPr>
        <w:t>)</w:t>
      </w:r>
      <w:r w:rsidRPr="0037143B">
        <w:rPr>
          <w:rFonts w:ascii="Arial" w:hAnsi="Arial" w:cs="Arial"/>
          <w:szCs w:val="20"/>
        </w:rPr>
        <w:t xml:space="preserve"> ve formě nepodstatné změny závazku </w:t>
      </w:r>
      <w:r w:rsidRPr="0037143B">
        <w:rPr>
          <w:rFonts w:ascii="Arial" w:hAnsi="Arial" w:cs="Arial"/>
          <w:b/>
          <w:szCs w:val="20"/>
        </w:rPr>
        <w:t xml:space="preserve">dle § 222 odst. 4, 5, 6, 9 ZZVZ </w:t>
      </w:r>
      <w:r w:rsidRPr="0037143B">
        <w:rPr>
          <w:rFonts w:ascii="Arial" w:hAnsi="Arial" w:cs="Arial"/>
          <w:szCs w:val="20"/>
        </w:rPr>
        <w:t>a</w:t>
      </w:r>
      <w:r w:rsidRPr="0037143B">
        <w:rPr>
          <w:rFonts w:ascii="Arial" w:hAnsi="Arial" w:cs="Arial"/>
          <w:b/>
          <w:szCs w:val="20"/>
        </w:rPr>
        <w:t xml:space="preserve"> dodatečných změn stavebních prací </w:t>
      </w:r>
      <w:r w:rsidRPr="0037143B">
        <w:rPr>
          <w:rFonts w:ascii="Arial" w:hAnsi="Arial" w:cs="Arial"/>
          <w:szCs w:val="20"/>
        </w:rPr>
        <w:t>realizovaných postupem dle</w:t>
      </w:r>
      <w:r w:rsidRPr="0037143B">
        <w:rPr>
          <w:rFonts w:ascii="Arial" w:hAnsi="Arial" w:cs="Arial"/>
          <w:b/>
          <w:szCs w:val="20"/>
        </w:rPr>
        <w:t xml:space="preserve"> § 222 odst. 3 a 7 ZZVZ</w:t>
      </w:r>
      <w:r w:rsidR="00F616D9" w:rsidRPr="0037143B">
        <w:rPr>
          <w:rFonts w:ascii="Arial" w:hAnsi="Arial" w:cs="Arial"/>
          <w:b/>
          <w:szCs w:val="20"/>
        </w:rPr>
        <w:t xml:space="preserve"> (záměna položek a stavebních prací –</w:t>
      </w:r>
      <w:r w:rsidR="005E482F" w:rsidRPr="0037143B">
        <w:rPr>
          <w:rFonts w:ascii="Arial" w:hAnsi="Arial" w:cs="Arial"/>
          <w:b/>
          <w:szCs w:val="20"/>
        </w:rPr>
        <w:t xml:space="preserve"> </w:t>
      </w:r>
      <w:r w:rsidR="00F616D9" w:rsidRPr="0037143B">
        <w:rPr>
          <w:rFonts w:ascii="Arial" w:hAnsi="Arial" w:cs="Arial"/>
          <w:b/>
          <w:szCs w:val="20"/>
        </w:rPr>
        <w:t>viz čl. VIII bod 8.18. odst. 8.18.1</w:t>
      </w:r>
      <w:r w:rsidRPr="0037143B">
        <w:rPr>
          <w:rFonts w:ascii="Arial" w:hAnsi="Arial" w:cs="Arial"/>
          <w:b/>
          <w:szCs w:val="20"/>
        </w:rPr>
        <w:t xml:space="preserve">. </w:t>
      </w:r>
      <w:r w:rsidR="00F616D9" w:rsidRPr="0037143B">
        <w:rPr>
          <w:rFonts w:ascii="Arial" w:hAnsi="Arial" w:cs="Arial"/>
          <w:b/>
          <w:szCs w:val="20"/>
        </w:rPr>
        <w:t>písm. c) těchto OP).</w:t>
      </w:r>
    </w:p>
    <w:p w14:paraId="081241C5" w14:textId="77777777" w:rsidR="00923460" w:rsidRPr="0037143B" w:rsidRDefault="00923460" w:rsidP="003C396E">
      <w:pPr>
        <w:widowControl w:val="0"/>
        <w:jc w:val="both"/>
        <w:rPr>
          <w:rFonts w:ascii="Arial" w:hAnsi="Arial" w:cs="Arial"/>
          <w:bCs/>
          <w:szCs w:val="20"/>
        </w:rPr>
      </w:pPr>
    </w:p>
    <w:p w14:paraId="3F71C8B5" w14:textId="77777777" w:rsidR="00444C64" w:rsidRPr="0037143B" w:rsidRDefault="00444C64" w:rsidP="003C396E">
      <w:pPr>
        <w:pStyle w:val="Zkladntext"/>
        <w:widowControl w:val="0"/>
        <w:ind w:firstLine="708"/>
        <w:rPr>
          <w:rFonts w:ascii="Arial" w:hAnsi="Arial" w:cs="Arial"/>
          <w:b w:val="0"/>
          <w:sz w:val="20"/>
          <w:lang w:val="cs-CZ"/>
        </w:rPr>
      </w:pPr>
      <w:r w:rsidRPr="0037143B">
        <w:rPr>
          <w:rFonts w:ascii="Arial" w:hAnsi="Arial" w:cs="Arial"/>
          <w:b w:val="0"/>
          <w:sz w:val="20"/>
        </w:rPr>
        <w:t>Zhotovitel nemá právo domáhat se zvýšení sjednané ceny z důvodů chyb nebo nedostatků v </w:t>
      </w:r>
      <w:r w:rsidRPr="0037143B">
        <w:rPr>
          <w:rFonts w:ascii="Arial" w:hAnsi="Arial" w:cs="Arial"/>
          <w:b w:val="0"/>
          <w:bCs/>
          <w:sz w:val="20"/>
        </w:rPr>
        <w:t>oceněn</w:t>
      </w:r>
      <w:r w:rsidRPr="0037143B">
        <w:rPr>
          <w:rFonts w:ascii="Arial" w:hAnsi="Arial" w:cs="Arial"/>
          <w:b w:val="0"/>
          <w:bCs/>
          <w:sz w:val="20"/>
          <w:lang w:val="cs-CZ"/>
        </w:rPr>
        <w:t>ém</w:t>
      </w:r>
      <w:r w:rsidRPr="0037143B">
        <w:rPr>
          <w:rFonts w:ascii="Arial" w:hAnsi="Arial" w:cs="Arial"/>
          <w:b w:val="0"/>
          <w:bCs/>
          <w:sz w:val="20"/>
        </w:rPr>
        <w:t xml:space="preserve"> </w:t>
      </w:r>
      <w:r w:rsidRPr="0037143B">
        <w:rPr>
          <w:rFonts w:ascii="Arial" w:hAnsi="Arial" w:cs="Arial"/>
          <w:b w:val="0"/>
          <w:bCs/>
          <w:sz w:val="20"/>
          <w:lang w:val="cs-CZ"/>
        </w:rPr>
        <w:t>soupisu stavebních prací, dodávek a služeb</w:t>
      </w:r>
      <w:r w:rsidRPr="0037143B">
        <w:rPr>
          <w:rFonts w:ascii="Arial" w:hAnsi="Arial" w:cs="Arial"/>
          <w:b w:val="0"/>
          <w:sz w:val="20"/>
        </w:rPr>
        <w:t xml:space="preserve">, pokud jsou tyto chyby důsledkem nepřesného nebo neúplného ocenění </w:t>
      </w:r>
      <w:r w:rsidRPr="0037143B">
        <w:rPr>
          <w:rFonts w:ascii="Arial" w:hAnsi="Arial" w:cs="Arial"/>
          <w:b w:val="0"/>
          <w:sz w:val="20"/>
          <w:lang w:val="cs-CZ"/>
        </w:rPr>
        <w:t>tohoto soupisu ze strany Zhotovitele</w:t>
      </w:r>
      <w:r w:rsidRPr="0037143B">
        <w:rPr>
          <w:rFonts w:ascii="Arial" w:hAnsi="Arial" w:cs="Arial"/>
          <w:b w:val="0"/>
          <w:sz w:val="20"/>
        </w:rPr>
        <w:t xml:space="preserve">. </w:t>
      </w:r>
    </w:p>
    <w:p w14:paraId="0B2D8CB1" w14:textId="77777777" w:rsidR="00DC7F29" w:rsidRPr="0037143B" w:rsidRDefault="00DC7F29" w:rsidP="003C396E">
      <w:pPr>
        <w:pStyle w:val="Zkladntext"/>
        <w:widowControl w:val="0"/>
        <w:ind w:firstLine="708"/>
        <w:rPr>
          <w:rFonts w:ascii="Arial" w:hAnsi="Arial" w:cs="Arial"/>
          <w:b w:val="0"/>
          <w:snapToGrid w:val="0"/>
          <w:sz w:val="20"/>
          <w:lang w:val="cs-CZ"/>
        </w:rPr>
      </w:pPr>
    </w:p>
    <w:p w14:paraId="6D7B19F8" w14:textId="77777777" w:rsidR="00444C64" w:rsidRPr="0037143B" w:rsidRDefault="00444C64" w:rsidP="003C396E">
      <w:pPr>
        <w:pStyle w:val="AAOdstavec"/>
        <w:widowControl w:val="0"/>
        <w:ind w:firstLine="708"/>
        <w:rPr>
          <w:rFonts w:cs="Arial"/>
          <w:b/>
          <w:lang w:val="cs-CZ"/>
        </w:rPr>
      </w:pPr>
      <w:r w:rsidRPr="0037143B">
        <w:rPr>
          <w:rFonts w:cs="Arial"/>
        </w:rPr>
        <w:t xml:space="preserve">Technické </w:t>
      </w:r>
      <w:r w:rsidRPr="0037143B">
        <w:rPr>
          <w:rFonts w:cs="Arial"/>
          <w:lang w:val="cs-CZ"/>
        </w:rPr>
        <w:t xml:space="preserve">či materiálové </w:t>
      </w:r>
      <w:r w:rsidRPr="0037143B">
        <w:rPr>
          <w:rFonts w:cs="Arial"/>
        </w:rPr>
        <w:t>rozdíly</w:t>
      </w:r>
      <w:r w:rsidRPr="0037143B">
        <w:rPr>
          <w:rFonts w:cs="Arial"/>
          <w:lang w:val="cs-CZ"/>
        </w:rPr>
        <w:t xml:space="preserve"> </w:t>
      </w:r>
      <w:r w:rsidRPr="0037143B">
        <w:rPr>
          <w:rFonts w:cs="Arial"/>
        </w:rPr>
        <w:t xml:space="preserve">které navrhne některý z účastníků Smlouvy, oproti </w:t>
      </w:r>
      <w:r w:rsidRPr="0037143B">
        <w:rPr>
          <w:rFonts w:cs="Arial"/>
          <w:b/>
        </w:rPr>
        <w:t xml:space="preserve">PD </w:t>
      </w:r>
      <w:r w:rsidRPr="0037143B">
        <w:rPr>
          <w:rFonts w:cs="Arial"/>
        </w:rPr>
        <w:t>pro provedení stavby např. při použití obdobných</w:t>
      </w:r>
      <w:r w:rsidR="00EE655B" w:rsidRPr="0037143B">
        <w:rPr>
          <w:rFonts w:cs="Arial"/>
          <w:lang w:val="cs-CZ"/>
        </w:rPr>
        <w:t xml:space="preserve"> </w:t>
      </w:r>
      <w:r w:rsidR="006412A4" w:rsidRPr="0037143B">
        <w:rPr>
          <w:rFonts w:cs="Arial"/>
          <w:lang w:val="cs-CZ"/>
        </w:rPr>
        <w:t>-</w:t>
      </w:r>
      <w:r w:rsidR="00EE655B" w:rsidRPr="0037143B">
        <w:rPr>
          <w:rFonts w:cs="Arial"/>
          <w:lang w:val="cs-CZ"/>
        </w:rPr>
        <w:t xml:space="preserve"> </w:t>
      </w:r>
      <w:r w:rsidR="006412A4" w:rsidRPr="0037143B">
        <w:rPr>
          <w:rFonts w:cs="Arial"/>
          <w:lang w:val="cs-CZ"/>
        </w:rPr>
        <w:t>srovnatelných</w:t>
      </w:r>
      <w:r w:rsidRPr="0037143B">
        <w:rPr>
          <w:rFonts w:cs="Arial"/>
        </w:rPr>
        <w:t xml:space="preserve"> materiálů a technologií, které </w:t>
      </w:r>
      <w:r w:rsidRPr="0037143B">
        <w:rPr>
          <w:rFonts w:cs="Arial"/>
          <w:b/>
        </w:rPr>
        <w:t>nezmění cenu za dílo</w:t>
      </w:r>
      <w:r w:rsidRPr="0037143B">
        <w:rPr>
          <w:rFonts w:cs="Arial"/>
        </w:rPr>
        <w:t xml:space="preserve"> a </w:t>
      </w:r>
      <w:r w:rsidRPr="0037143B">
        <w:rPr>
          <w:rFonts w:cs="Arial"/>
          <w:b/>
        </w:rPr>
        <w:t>nezhorší technické parametry díla</w:t>
      </w:r>
      <w:r w:rsidRPr="0037143B">
        <w:rPr>
          <w:rFonts w:cs="Arial"/>
        </w:rPr>
        <w:t xml:space="preserve"> ve srovnání se ZD a </w:t>
      </w:r>
      <w:r w:rsidRPr="0037143B">
        <w:rPr>
          <w:rFonts w:cs="Arial"/>
          <w:b/>
        </w:rPr>
        <w:t xml:space="preserve">PD </w:t>
      </w:r>
      <w:r w:rsidRPr="0037143B">
        <w:rPr>
          <w:rFonts w:cs="Arial"/>
        </w:rPr>
        <w:t xml:space="preserve">pro provedení stavby, budou popsány ve </w:t>
      </w:r>
      <w:r w:rsidRPr="0037143B">
        <w:rPr>
          <w:rFonts w:cs="Arial"/>
          <w:b/>
        </w:rPr>
        <w:t>změnovém listu.</w:t>
      </w:r>
    </w:p>
    <w:p w14:paraId="26A03DB9" w14:textId="77777777" w:rsidR="006412A4" w:rsidRPr="0037143B" w:rsidRDefault="006412A4" w:rsidP="003C396E">
      <w:pPr>
        <w:pStyle w:val="AAOdstavec"/>
        <w:widowControl w:val="0"/>
        <w:ind w:firstLine="708"/>
        <w:rPr>
          <w:rFonts w:cs="Arial"/>
          <w:b/>
          <w:lang w:val="cs-CZ"/>
        </w:rPr>
      </w:pPr>
    </w:p>
    <w:p w14:paraId="6C6CBB25" w14:textId="77777777" w:rsidR="00444C64" w:rsidRPr="0037143B" w:rsidRDefault="00444C64" w:rsidP="003C396E">
      <w:pPr>
        <w:pStyle w:val="AAOdstavec"/>
        <w:widowControl w:val="0"/>
        <w:ind w:firstLine="708"/>
        <w:rPr>
          <w:rFonts w:cs="Arial"/>
        </w:rPr>
      </w:pPr>
      <w:r w:rsidRPr="0037143B">
        <w:rPr>
          <w:rFonts w:cs="Arial"/>
          <w:b/>
        </w:rPr>
        <w:t xml:space="preserve">Změnový list, </w:t>
      </w:r>
      <w:r w:rsidRPr="0037143B">
        <w:rPr>
          <w:rFonts w:cs="Arial"/>
        </w:rPr>
        <w:t xml:space="preserve">jehož návrh předkládá ke schválení </w:t>
      </w:r>
      <w:r w:rsidR="004F7899" w:rsidRPr="0037143B">
        <w:rPr>
          <w:rFonts w:cs="Arial"/>
          <w:lang w:val="cs-CZ"/>
        </w:rPr>
        <w:t>Objednateli</w:t>
      </w:r>
      <w:r w:rsidR="004F7899" w:rsidRPr="0037143B">
        <w:rPr>
          <w:rFonts w:cs="Arial"/>
        </w:rPr>
        <w:t xml:space="preserve"> </w:t>
      </w:r>
      <w:r w:rsidRPr="0037143B">
        <w:rPr>
          <w:rFonts w:cs="Arial"/>
        </w:rPr>
        <w:t>Zhotovitel bude obsahovat zejména tyto údaje:</w:t>
      </w:r>
    </w:p>
    <w:p w14:paraId="22546B96"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Číslo a datum změnového listu</w:t>
      </w:r>
      <w:r w:rsidRPr="0037143B">
        <w:rPr>
          <w:rFonts w:cs="Arial"/>
          <w:lang w:val="cs-CZ"/>
        </w:rPr>
        <w:t>,</w:t>
      </w:r>
    </w:p>
    <w:p w14:paraId="1BB017C3"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Technický popis předmětu změny</w:t>
      </w:r>
      <w:r w:rsidRPr="0037143B">
        <w:rPr>
          <w:rFonts w:cs="Arial"/>
          <w:lang w:val="cs-CZ"/>
        </w:rPr>
        <w:t>,</w:t>
      </w:r>
    </w:p>
    <w:p w14:paraId="4D8C4524"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Číslo a popis položky dle původního položkového rozpočtu (oceněného výkazu výměr)</w:t>
      </w:r>
      <w:r w:rsidRPr="0037143B">
        <w:rPr>
          <w:rFonts w:cs="Arial"/>
          <w:lang w:val="cs-CZ"/>
        </w:rPr>
        <w:t>,</w:t>
      </w:r>
    </w:p>
    <w:p w14:paraId="194563DA"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Návrh nového popisu v položkovém rozpočtu se zachováním původního pořadového čísla</w:t>
      </w:r>
      <w:r w:rsidRPr="0037143B">
        <w:rPr>
          <w:rFonts w:cs="Arial"/>
          <w:lang w:val="cs-CZ"/>
        </w:rPr>
        <w:t>,</w:t>
      </w:r>
    </w:p>
    <w:p w14:paraId="161459A5"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Prohlášení Zhotovitele díla, že technická změna nemění cenu za dílo</w:t>
      </w:r>
      <w:r w:rsidRPr="0037143B">
        <w:rPr>
          <w:rFonts w:cs="Arial"/>
          <w:lang w:val="cs-CZ"/>
        </w:rPr>
        <w:t>,</w:t>
      </w:r>
    </w:p>
    <w:p w14:paraId="25BFD24E" w14:textId="77777777" w:rsidR="00444C64" w:rsidRPr="0037143B" w:rsidRDefault="00444C64" w:rsidP="003C396E">
      <w:pPr>
        <w:pStyle w:val="AAOdstavec"/>
        <w:widowControl w:val="0"/>
        <w:numPr>
          <w:ilvl w:val="0"/>
          <w:numId w:val="7"/>
        </w:numPr>
        <w:tabs>
          <w:tab w:val="left" w:pos="426"/>
        </w:tabs>
        <w:ind w:left="426" w:hanging="426"/>
        <w:rPr>
          <w:rFonts w:cs="Arial"/>
        </w:rPr>
      </w:pPr>
      <w:r w:rsidRPr="0037143B">
        <w:rPr>
          <w:rFonts w:cs="Arial"/>
        </w:rPr>
        <w:t xml:space="preserve">Prohlášení autora </w:t>
      </w:r>
      <w:r w:rsidRPr="0037143B">
        <w:rPr>
          <w:rFonts w:cs="Arial"/>
          <w:lang w:val="cs-CZ"/>
        </w:rPr>
        <w:t>realizační dokumentace stavby</w:t>
      </w:r>
      <w:r w:rsidRPr="0037143B">
        <w:rPr>
          <w:rFonts w:cs="Arial"/>
        </w:rPr>
        <w:t>, že změna řešení nezhoršuje technické parametry ve srovnání se zadávací dokumentací</w:t>
      </w:r>
      <w:r w:rsidRPr="0037143B">
        <w:rPr>
          <w:rFonts w:cs="Arial"/>
          <w:lang w:val="cs-CZ"/>
        </w:rPr>
        <w:t>,</w:t>
      </w:r>
    </w:p>
    <w:p w14:paraId="4AF3B920" w14:textId="571ACFCA"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Schválení změny dozorem</w:t>
      </w:r>
      <w:r w:rsidR="00B8458C" w:rsidRPr="0037143B">
        <w:rPr>
          <w:rFonts w:cs="Arial"/>
          <w:lang w:val="cs-CZ"/>
        </w:rPr>
        <w:t xml:space="preserve"> </w:t>
      </w:r>
      <w:r w:rsidR="00F15FD1">
        <w:rPr>
          <w:rFonts w:cs="Arial"/>
          <w:lang w:val="cs-CZ"/>
        </w:rPr>
        <w:t xml:space="preserve">projektanta </w:t>
      </w:r>
      <w:r w:rsidR="00B8458C" w:rsidRPr="0037143B">
        <w:rPr>
          <w:rFonts w:cs="Arial"/>
          <w:lang w:val="cs-CZ"/>
        </w:rPr>
        <w:t>(dále jen „D</w:t>
      </w:r>
      <w:r w:rsidR="00F15FD1">
        <w:rPr>
          <w:rFonts w:cs="Arial"/>
          <w:lang w:val="cs-CZ"/>
        </w:rPr>
        <w:t>P</w:t>
      </w:r>
      <w:r w:rsidR="00B8458C" w:rsidRPr="0037143B">
        <w:rPr>
          <w:rFonts w:cs="Arial"/>
          <w:lang w:val="cs-CZ"/>
        </w:rPr>
        <w:t>“)</w:t>
      </w:r>
      <w:r w:rsidRPr="0037143B">
        <w:rPr>
          <w:rFonts w:cs="Arial"/>
          <w:lang w:val="cs-CZ"/>
        </w:rPr>
        <w:t>,</w:t>
      </w:r>
    </w:p>
    <w:p w14:paraId="0311E2B6" w14:textId="77777777" w:rsidR="00444C64" w:rsidRPr="0037143B" w:rsidRDefault="00444C64" w:rsidP="003C396E">
      <w:pPr>
        <w:pStyle w:val="AAOdstavec"/>
        <w:widowControl w:val="0"/>
        <w:numPr>
          <w:ilvl w:val="0"/>
          <w:numId w:val="7"/>
        </w:numPr>
        <w:tabs>
          <w:tab w:val="left" w:pos="426"/>
        </w:tabs>
        <w:ind w:hanging="720"/>
        <w:rPr>
          <w:rFonts w:cs="Arial"/>
        </w:rPr>
      </w:pPr>
      <w:r w:rsidRPr="0037143B">
        <w:rPr>
          <w:rFonts w:cs="Arial"/>
        </w:rPr>
        <w:t xml:space="preserve">Stanovisko technického dozoru </w:t>
      </w:r>
      <w:r w:rsidR="00A1320D" w:rsidRPr="0037143B">
        <w:rPr>
          <w:rFonts w:cs="Arial"/>
          <w:lang w:val="cs-CZ"/>
        </w:rPr>
        <w:t>stavebníka (dále jen „TDS“)</w:t>
      </w:r>
      <w:r w:rsidRPr="0037143B">
        <w:rPr>
          <w:rFonts w:cs="Arial"/>
          <w:lang w:val="cs-CZ"/>
        </w:rPr>
        <w:t>.</w:t>
      </w:r>
    </w:p>
    <w:p w14:paraId="60330AAD" w14:textId="77777777" w:rsidR="00444C64" w:rsidRPr="0037143B" w:rsidRDefault="00444C64" w:rsidP="003C396E">
      <w:pPr>
        <w:pStyle w:val="AAOdstavec"/>
        <w:widowControl w:val="0"/>
        <w:rPr>
          <w:rFonts w:cs="Arial"/>
        </w:rPr>
      </w:pPr>
    </w:p>
    <w:p w14:paraId="212D6F49" w14:textId="77777777" w:rsidR="008A684F" w:rsidRPr="0037143B" w:rsidRDefault="00444C64" w:rsidP="003C396E">
      <w:pPr>
        <w:pStyle w:val="AAOdstavec"/>
        <w:widowControl w:val="0"/>
        <w:ind w:firstLine="708"/>
        <w:rPr>
          <w:rFonts w:cs="Arial"/>
        </w:rPr>
      </w:pPr>
      <w:r w:rsidRPr="0037143B">
        <w:rPr>
          <w:rFonts w:cs="Arial"/>
        </w:rPr>
        <w:t>Takto specifikovaná technická změna bude účtována v souladu s </w:t>
      </w:r>
      <w:r w:rsidRPr="0037143B">
        <w:rPr>
          <w:rFonts w:cs="Arial"/>
          <w:b/>
        </w:rPr>
        <w:t>čl. V bod. 5.</w:t>
      </w:r>
      <w:r w:rsidRPr="0037143B">
        <w:rPr>
          <w:rFonts w:cs="Arial"/>
          <w:b/>
          <w:lang w:val="cs-CZ"/>
        </w:rPr>
        <w:t>7</w:t>
      </w:r>
      <w:r w:rsidRPr="0037143B">
        <w:rPr>
          <w:rFonts w:cs="Arial"/>
          <w:b/>
        </w:rPr>
        <w:t>.</w:t>
      </w:r>
      <w:r w:rsidRPr="0037143B">
        <w:rPr>
          <w:rFonts w:cs="Arial"/>
          <w:b/>
          <w:lang w:val="cs-CZ"/>
        </w:rPr>
        <w:t xml:space="preserve"> a násl.</w:t>
      </w:r>
      <w:r w:rsidRPr="0037143B">
        <w:rPr>
          <w:rFonts w:cs="Arial"/>
        </w:rPr>
        <w:t xml:space="preserve"> těchto OP s tím, že původní popis položky bude v soupise provedených prací nahrazen popisem dle změnového listu.</w:t>
      </w:r>
    </w:p>
    <w:p w14:paraId="6713053B" w14:textId="77777777" w:rsidR="00CC64BC" w:rsidRPr="0037143B" w:rsidRDefault="00444C64" w:rsidP="003C396E">
      <w:pPr>
        <w:pStyle w:val="AAOdstavec"/>
        <w:widowControl w:val="0"/>
        <w:rPr>
          <w:rFonts w:cs="Arial"/>
          <w:lang w:val="cs-CZ"/>
        </w:rPr>
      </w:pPr>
      <w:r w:rsidRPr="0037143B">
        <w:rPr>
          <w:rFonts w:cs="Arial"/>
        </w:rPr>
        <w:t>Technickou změnu je Zhotovitel stavby povinen zaznamenat do dokumentace skutečného provedení stavby.</w:t>
      </w:r>
      <w:r w:rsidR="00CC64BC" w:rsidRPr="0037143B">
        <w:rPr>
          <w:rFonts w:cs="Arial"/>
          <w:lang w:val="cs-CZ"/>
        </w:rPr>
        <w:t xml:space="preserve"> </w:t>
      </w:r>
    </w:p>
    <w:p w14:paraId="5FBC8DBC" w14:textId="77777777" w:rsidR="00CC64BC" w:rsidRPr="0037143B" w:rsidRDefault="00CC64BC" w:rsidP="003C396E">
      <w:pPr>
        <w:pStyle w:val="AAOdstavec"/>
        <w:widowControl w:val="0"/>
        <w:rPr>
          <w:rFonts w:cs="Arial"/>
          <w:lang w:val="cs-CZ"/>
        </w:rPr>
      </w:pPr>
    </w:p>
    <w:p w14:paraId="5F965550" w14:textId="77777777" w:rsidR="006412A4" w:rsidRPr="0037143B" w:rsidRDefault="006412A4" w:rsidP="003C396E">
      <w:pPr>
        <w:widowControl w:val="0"/>
        <w:jc w:val="both"/>
        <w:rPr>
          <w:rFonts w:ascii="Arial" w:hAnsi="Arial" w:cs="Arial"/>
          <w:bCs/>
          <w:szCs w:val="20"/>
        </w:rPr>
      </w:pPr>
      <w:r w:rsidRPr="0037143B">
        <w:rPr>
          <w:rFonts w:ascii="Arial" w:hAnsi="Arial" w:cs="Arial"/>
          <w:b/>
          <w:bCs/>
          <w:szCs w:val="20"/>
        </w:rPr>
        <w:t xml:space="preserve">5.4. </w:t>
      </w:r>
      <w:r w:rsidRPr="0037143B">
        <w:rPr>
          <w:rFonts w:ascii="Arial" w:hAnsi="Arial" w:cs="Arial"/>
          <w:bCs/>
          <w:szCs w:val="20"/>
        </w:rPr>
        <w:t xml:space="preserve">Cena za zhotovení díla je stanovena jako maximálně přípustná dle cenové nabídky Zhotovitele v rámci příslušného zadávacího řízení a nesmí být zvýšena bez písemného souhlasu Objednatele formou dodatku ke Smlouvě, který bude uzavřen jen na základě provedení příslušného bezprostředně předcházejícího </w:t>
      </w:r>
      <w:r w:rsidRPr="0037143B">
        <w:rPr>
          <w:rFonts w:ascii="Arial" w:hAnsi="Arial" w:cs="Arial"/>
          <w:b/>
          <w:bCs/>
          <w:szCs w:val="20"/>
        </w:rPr>
        <w:t>zadávacího řízení</w:t>
      </w:r>
      <w:r w:rsidRPr="0037143B">
        <w:rPr>
          <w:rFonts w:ascii="Arial" w:hAnsi="Arial" w:cs="Arial"/>
          <w:bCs/>
          <w:szCs w:val="20"/>
        </w:rPr>
        <w:t xml:space="preserve"> nebo </w:t>
      </w:r>
      <w:r w:rsidRPr="0037143B">
        <w:rPr>
          <w:rFonts w:ascii="Arial" w:hAnsi="Arial" w:cs="Arial"/>
          <w:b/>
          <w:bCs/>
          <w:szCs w:val="20"/>
        </w:rPr>
        <w:t>poptávkového</w:t>
      </w:r>
      <w:r w:rsidR="009A09CC" w:rsidRPr="0037143B">
        <w:rPr>
          <w:rFonts w:ascii="Arial" w:hAnsi="Arial" w:cs="Arial"/>
          <w:b/>
          <w:bCs/>
          <w:szCs w:val="20"/>
        </w:rPr>
        <w:t xml:space="preserve"> </w:t>
      </w:r>
      <w:r w:rsidRPr="0037143B">
        <w:rPr>
          <w:rFonts w:ascii="Arial" w:hAnsi="Arial" w:cs="Arial"/>
          <w:bCs/>
          <w:szCs w:val="20"/>
        </w:rPr>
        <w:t xml:space="preserve">výběrového řízení v rámci veřejné zakázky malého rozsahu související se změnou. Žádný </w:t>
      </w:r>
      <w:r w:rsidRPr="008F142D">
        <w:rPr>
          <w:rFonts w:ascii="Arial" w:hAnsi="Arial" w:cs="Arial"/>
          <w:bCs/>
          <w:szCs w:val="20"/>
        </w:rPr>
        <w:t>zápis do stavebního deníku či jiný zápis např. z kontrolního dne není způsobilý zvýšit cenu díla.</w:t>
      </w:r>
    </w:p>
    <w:p w14:paraId="2553CD1C" w14:textId="77777777" w:rsidR="009A09CC" w:rsidRPr="0037143B" w:rsidRDefault="009A09CC" w:rsidP="003C396E">
      <w:pPr>
        <w:widowControl w:val="0"/>
        <w:jc w:val="both"/>
        <w:rPr>
          <w:rFonts w:ascii="Arial" w:hAnsi="Arial" w:cs="Arial"/>
          <w:b/>
          <w:bCs/>
          <w:szCs w:val="20"/>
        </w:rPr>
      </w:pPr>
    </w:p>
    <w:p w14:paraId="1AF065FE" w14:textId="77777777" w:rsidR="005D053C" w:rsidRPr="0037143B" w:rsidRDefault="006412A4" w:rsidP="003C396E">
      <w:pPr>
        <w:widowControl w:val="0"/>
        <w:spacing w:after="120"/>
        <w:jc w:val="both"/>
        <w:rPr>
          <w:rFonts w:ascii="Arial" w:hAnsi="Arial" w:cs="Arial"/>
          <w:szCs w:val="20"/>
        </w:rPr>
      </w:pPr>
      <w:r w:rsidRPr="0037143B">
        <w:rPr>
          <w:rFonts w:ascii="Arial" w:hAnsi="Arial" w:cs="Arial"/>
          <w:b/>
          <w:szCs w:val="20"/>
        </w:rPr>
        <w:t>5.5.</w:t>
      </w:r>
      <w:r w:rsidRPr="0037143B">
        <w:rPr>
          <w:rFonts w:ascii="Arial" w:hAnsi="Arial" w:cs="Arial"/>
          <w:szCs w:val="20"/>
        </w:rPr>
        <w:t xml:space="preserve"> Objednatelem nebudou na cenu za </w:t>
      </w:r>
      <w:r w:rsidRPr="0037143B">
        <w:rPr>
          <w:rFonts w:ascii="Arial" w:hAnsi="Arial" w:cs="Arial"/>
          <w:bCs/>
          <w:szCs w:val="20"/>
        </w:rPr>
        <w:t xml:space="preserve">zhotovení </w:t>
      </w:r>
      <w:r w:rsidRPr="0037143B">
        <w:rPr>
          <w:rFonts w:ascii="Arial" w:hAnsi="Arial" w:cs="Arial"/>
          <w:szCs w:val="20"/>
        </w:rPr>
        <w:t xml:space="preserve">díla poskytována jakákoli plnění před zahájením provádění díla. Smluvní strany se dohodly, že </w:t>
      </w:r>
      <w:r w:rsidR="00573A38" w:rsidRPr="0037143B">
        <w:rPr>
          <w:rFonts w:ascii="Arial" w:hAnsi="Arial" w:cs="Arial"/>
          <w:szCs w:val="20"/>
        </w:rPr>
        <w:t>Z</w:t>
      </w:r>
      <w:r w:rsidRPr="0037143B">
        <w:rPr>
          <w:rFonts w:ascii="Arial" w:hAnsi="Arial" w:cs="Arial"/>
          <w:szCs w:val="20"/>
        </w:rPr>
        <w:t>hotovitel bude v průbě</w:t>
      </w:r>
      <w:r w:rsidR="00573A38" w:rsidRPr="0037143B">
        <w:rPr>
          <w:rFonts w:ascii="Arial" w:hAnsi="Arial" w:cs="Arial"/>
          <w:szCs w:val="20"/>
        </w:rPr>
        <w:t>hu provádění díla vystavovat a O</w:t>
      </w:r>
      <w:r w:rsidRPr="0037143B">
        <w:rPr>
          <w:rFonts w:ascii="Arial" w:hAnsi="Arial" w:cs="Arial"/>
          <w:szCs w:val="20"/>
        </w:rPr>
        <w:t xml:space="preserve">bjednateli předávat </w:t>
      </w:r>
      <w:r w:rsidRPr="0037143B">
        <w:rPr>
          <w:rFonts w:ascii="Arial" w:hAnsi="Arial" w:cs="Arial"/>
          <w:b/>
          <w:szCs w:val="20"/>
        </w:rPr>
        <w:t>měsíční daňový doklad</w:t>
      </w:r>
      <w:r w:rsidR="00573A38" w:rsidRPr="0037143B">
        <w:rPr>
          <w:rFonts w:ascii="Arial" w:hAnsi="Arial" w:cs="Arial"/>
          <w:szCs w:val="20"/>
        </w:rPr>
        <w:t>, pokud nebude ve S</w:t>
      </w:r>
      <w:r w:rsidR="00FF1B4F" w:rsidRPr="0037143B">
        <w:rPr>
          <w:rFonts w:ascii="Arial" w:hAnsi="Arial" w:cs="Arial"/>
          <w:szCs w:val="20"/>
        </w:rPr>
        <w:t>mlouvě o dílo</w:t>
      </w:r>
      <w:r w:rsidR="00182CEB" w:rsidRPr="0037143B">
        <w:rPr>
          <w:rFonts w:ascii="Arial" w:hAnsi="Arial" w:cs="Arial"/>
          <w:szCs w:val="20"/>
        </w:rPr>
        <w:t xml:space="preserve"> sjednáno</w:t>
      </w:r>
      <w:r w:rsidR="00FF1B4F" w:rsidRPr="0037143B">
        <w:rPr>
          <w:rFonts w:ascii="Arial" w:hAnsi="Arial" w:cs="Arial"/>
          <w:szCs w:val="20"/>
        </w:rPr>
        <w:t xml:space="preserve"> jinak,</w:t>
      </w:r>
      <w:r w:rsidRPr="0037143B">
        <w:rPr>
          <w:rFonts w:ascii="Arial" w:hAnsi="Arial" w:cs="Arial"/>
          <w:szCs w:val="20"/>
        </w:rPr>
        <w:t xml:space="preserve"> (dále jen „faktura“) za dílčí plnění dle soupisu skutečně</w:t>
      </w:r>
      <w:r w:rsidR="00573A38" w:rsidRPr="0037143B">
        <w:rPr>
          <w:rFonts w:ascii="Arial" w:hAnsi="Arial" w:cs="Arial"/>
          <w:szCs w:val="20"/>
        </w:rPr>
        <w:t xml:space="preserve"> provedených prací schválených O</w:t>
      </w:r>
      <w:r w:rsidRPr="0037143B">
        <w:rPr>
          <w:rFonts w:ascii="Arial" w:hAnsi="Arial" w:cs="Arial"/>
          <w:szCs w:val="20"/>
        </w:rPr>
        <w:t>bjednatelem</w:t>
      </w:r>
      <w:r w:rsidR="009A09CC" w:rsidRPr="0037143B">
        <w:rPr>
          <w:rFonts w:ascii="Arial" w:hAnsi="Arial" w:cs="Arial"/>
          <w:szCs w:val="20"/>
        </w:rPr>
        <w:t xml:space="preserve"> a </w:t>
      </w:r>
      <w:r w:rsidR="00D8628B" w:rsidRPr="0037143B">
        <w:rPr>
          <w:rFonts w:ascii="Arial" w:hAnsi="Arial" w:cs="Arial"/>
          <w:szCs w:val="20"/>
        </w:rPr>
        <w:t>TDS</w:t>
      </w:r>
      <w:r w:rsidRPr="0037143B">
        <w:rPr>
          <w:rFonts w:ascii="Arial" w:hAnsi="Arial" w:cs="Arial"/>
          <w:szCs w:val="20"/>
        </w:rPr>
        <w:t xml:space="preserve">. </w:t>
      </w:r>
      <w:r w:rsidR="00B43095" w:rsidRPr="0037143B">
        <w:rPr>
          <w:rFonts w:ascii="Arial" w:hAnsi="Arial" w:cs="Arial"/>
          <w:szCs w:val="20"/>
        </w:rPr>
        <w:t xml:space="preserve">Zhotovitelem vystavené faktury na dílčí plnění budou zahrnovat i příslušnou část daně z přidané hodnoty. Obě smluvní </w:t>
      </w:r>
      <w:r w:rsidR="00573A38" w:rsidRPr="0037143B">
        <w:rPr>
          <w:rFonts w:ascii="Arial" w:hAnsi="Arial" w:cs="Arial"/>
          <w:szCs w:val="20"/>
        </w:rPr>
        <w:t>strany se vzájemně dohodly, že Z</w:t>
      </w:r>
      <w:r w:rsidR="00B43095" w:rsidRPr="0037143B">
        <w:rPr>
          <w:rFonts w:ascii="Arial" w:hAnsi="Arial" w:cs="Arial"/>
          <w:szCs w:val="20"/>
        </w:rPr>
        <w:t xml:space="preserve">hotovitelem budou při dodržení časového harmonogramu provádění díla vystavovány faktury na dílčí plnění vždy jedenkrát za uplynulý kalendářní měsíc počítaný ode dne předání staveniště. </w:t>
      </w:r>
      <w:r w:rsidR="00816D40" w:rsidRPr="0037143B">
        <w:rPr>
          <w:rFonts w:ascii="Arial" w:hAnsi="Arial" w:cs="Arial"/>
          <w:szCs w:val="20"/>
        </w:rPr>
        <w:t>Ve Faktuře bude uveden název celé stavby a její součástí bude i příloha s odsouhlasenými soupisy skutečně provedených prací v běžném měsíci</w:t>
      </w:r>
      <w:r w:rsidR="00B77736" w:rsidRPr="0037143B">
        <w:rPr>
          <w:rFonts w:ascii="Arial" w:hAnsi="Arial" w:cs="Arial"/>
          <w:szCs w:val="20"/>
        </w:rPr>
        <w:t>.</w:t>
      </w:r>
      <w:r w:rsidR="005D053C" w:rsidRPr="0037143B">
        <w:rPr>
          <w:rFonts w:ascii="Arial" w:hAnsi="Arial" w:cs="Arial"/>
          <w:szCs w:val="20"/>
        </w:rPr>
        <w:t xml:space="preserve"> </w:t>
      </w:r>
    </w:p>
    <w:p w14:paraId="13858B4E" w14:textId="77777777" w:rsidR="0047243F" w:rsidRPr="0037143B" w:rsidRDefault="006412A4" w:rsidP="003C396E">
      <w:pPr>
        <w:widowControl w:val="0"/>
        <w:spacing w:after="120"/>
        <w:jc w:val="both"/>
        <w:rPr>
          <w:rFonts w:ascii="Arial" w:hAnsi="Arial" w:cs="Arial"/>
          <w:szCs w:val="20"/>
        </w:rPr>
      </w:pPr>
      <w:r w:rsidRPr="0037143B">
        <w:rPr>
          <w:rFonts w:ascii="Arial" w:hAnsi="Arial" w:cs="Arial"/>
          <w:b/>
          <w:szCs w:val="20"/>
        </w:rPr>
        <w:t>Platba bude probíhat až do výše 80 %</w:t>
      </w:r>
      <w:r w:rsidRPr="0037143B">
        <w:rPr>
          <w:rFonts w:ascii="Arial" w:hAnsi="Arial" w:cs="Arial"/>
          <w:szCs w:val="20"/>
        </w:rPr>
        <w:t xml:space="preserve"> (slovy: osmdesáti procent) celkové ceny díla </w:t>
      </w:r>
      <w:r w:rsidR="00AB1983" w:rsidRPr="0037143B">
        <w:rPr>
          <w:rFonts w:ascii="Arial" w:hAnsi="Arial" w:cs="Arial"/>
          <w:szCs w:val="20"/>
        </w:rPr>
        <w:t xml:space="preserve">včetně </w:t>
      </w:r>
      <w:r w:rsidR="005D053C" w:rsidRPr="0037143B">
        <w:rPr>
          <w:rFonts w:ascii="Arial" w:hAnsi="Arial" w:cs="Arial"/>
          <w:szCs w:val="20"/>
        </w:rPr>
        <w:t>DPH uvedené</w:t>
      </w:r>
      <w:r w:rsidR="00AB1983" w:rsidRPr="0037143B">
        <w:rPr>
          <w:rFonts w:ascii="Arial" w:hAnsi="Arial" w:cs="Arial"/>
          <w:szCs w:val="20"/>
        </w:rPr>
        <w:t xml:space="preserve"> ve Smlouvě o dílo</w:t>
      </w:r>
      <w:r w:rsidR="00054B74" w:rsidRPr="0037143B">
        <w:rPr>
          <w:rFonts w:ascii="Arial" w:hAnsi="Arial" w:cs="Arial"/>
          <w:szCs w:val="20"/>
        </w:rPr>
        <w:t>,</w:t>
      </w:r>
      <w:r w:rsidR="00554763" w:rsidRPr="0037143B">
        <w:rPr>
          <w:rFonts w:ascii="Arial" w:hAnsi="Arial" w:cs="Arial"/>
          <w:szCs w:val="20"/>
        </w:rPr>
        <w:t xml:space="preserve"> a v souladu s odst. 8.19.  těchto OP</w:t>
      </w:r>
      <w:r w:rsidR="00AB1983" w:rsidRPr="0037143B">
        <w:rPr>
          <w:rFonts w:ascii="Arial" w:hAnsi="Arial" w:cs="Arial"/>
          <w:szCs w:val="20"/>
        </w:rPr>
        <w:t>.</w:t>
      </w:r>
      <w:r w:rsidR="005D053C" w:rsidRPr="0037143B">
        <w:rPr>
          <w:rFonts w:ascii="Arial" w:hAnsi="Arial" w:cs="Arial"/>
          <w:szCs w:val="20"/>
        </w:rPr>
        <w:t xml:space="preserve"> </w:t>
      </w:r>
    </w:p>
    <w:p w14:paraId="053DF480" w14:textId="3453F3A5" w:rsidR="0041753A" w:rsidRPr="0037143B" w:rsidRDefault="0041753A" w:rsidP="003C396E">
      <w:pPr>
        <w:widowControl w:val="0"/>
        <w:tabs>
          <w:tab w:val="left" w:pos="709"/>
        </w:tabs>
        <w:overflowPunct w:val="0"/>
        <w:autoSpaceDE w:val="0"/>
        <w:autoSpaceDN w:val="0"/>
        <w:adjustRightInd w:val="0"/>
        <w:spacing w:after="120"/>
        <w:jc w:val="both"/>
        <w:textAlignment w:val="baseline"/>
        <w:rPr>
          <w:rFonts w:ascii="Arial" w:hAnsi="Arial" w:cs="Arial"/>
          <w:snapToGrid w:val="0"/>
          <w:color w:val="000000"/>
          <w:szCs w:val="20"/>
        </w:rPr>
      </w:pPr>
      <w:r w:rsidRPr="0037143B">
        <w:rPr>
          <w:rFonts w:ascii="Arial" w:hAnsi="Arial" w:cs="Arial"/>
          <w:snapToGrid w:val="0"/>
          <w:color w:val="000000"/>
          <w:szCs w:val="20"/>
        </w:rPr>
        <w:t>Zhotovitel před fakturací předloží soupis provedených prací v elektronické formě ve formátu *.xls(x) k odsouhlasení. Soupis bude obsahovat položkový rozpočet dodaného materiálu a provedených prací za konkrétní období. Položkový rozpočet musí obsahovat všechny řádky, které obsahuje celkový rozpočet. U položek, které v daném období nebudou dodány, bude uvedena nula.</w:t>
      </w:r>
    </w:p>
    <w:p w14:paraId="34D978B7" w14:textId="77777777" w:rsidR="0041753A" w:rsidRPr="0037143B" w:rsidRDefault="0041753A" w:rsidP="003C396E">
      <w:pPr>
        <w:widowControl w:val="0"/>
        <w:overflowPunct w:val="0"/>
        <w:autoSpaceDE w:val="0"/>
        <w:autoSpaceDN w:val="0"/>
        <w:adjustRightInd w:val="0"/>
        <w:spacing w:after="120"/>
        <w:jc w:val="both"/>
        <w:textAlignment w:val="baseline"/>
        <w:rPr>
          <w:rFonts w:ascii="Arial" w:hAnsi="Arial" w:cs="Arial"/>
          <w:snapToGrid w:val="0"/>
          <w:color w:val="000000"/>
          <w:szCs w:val="20"/>
        </w:rPr>
      </w:pPr>
      <w:r w:rsidRPr="0037143B">
        <w:rPr>
          <w:rFonts w:ascii="Arial" w:hAnsi="Arial" w:cs="Arial"/>
          <w:snapToGrid w:val="0"/>
          <w:color w:val="000000"/>
          <w:szCs w:val="20"/>
        </w:rPr>
        <w:t>Dílčí faktury i konečná faktura budou vyhotoveny a doručeny na adresu objednatele ve dvojím vyhotovení. Doloženy budou zjišťovacím protokolem a soupisem provedených prací potvrzeným TDS a odsouhlaseným zástupcem objednatele ve věcech technických.</w:t>
      </w:r>
    </w:p>
    <w:p w14:paraId="15F8D063" w14:textId="77777777" w:rsidR="0041753A" w:rsidRPr="0037143B" w:rsidRDefault="0041753A" w:rsidP="003C396E">
      <w:pPr>
        <w:pStyle w:val="Zkladntext"/>
        <w:widowControl w:val="0"/>
        <w:rPr>
          <w:rFonts w:ascii="Arial" w:hAnsi="Arial" w:cs="Arial"/>
          <w:sz w:val="20"/>
          <w:lang w:val="cs-CZ"/>
        </w:rPr>
      </w:pPr>
    </w:p>
    <w:p w14:paraId="055F1985" w14:textId="77777777" w:rsidR="00DC1D55" w:rsidRPr="0037143B" w:rsidRDefault="00DC1D55" w:rsidP="003C396E">
      <w:pPr>
        <w:pStyle w:val="Zkladntext"/>
        <w:widowControl w:val="0"/>
        <w:rPr>
          <w:rFonts w:ascii="Arial" w:hAnsi="Arial" w:cs="Arial"/>
          <w:b w:val="0"/>
          <w:bCs/>
          <w:sz w:val="20"/>
          <w:lang w:val="cs-CZ"/>
        </w:rPr>
      </w:pPr>
      <w:r w:rsidRPr="0037143B">
        <w:rPr>
          <w:rFonts w:ascii="Arial" w:hAnsi="Arial" w:cs="Arial"/>
          <w:sz w:val="20"/>
          <w:lang w:val="cs-CZ"/>
        </w:rPr>
        <w:lastRenderedPageBreak/>
        <w:t xml:space="preserve">5.6. </w:t>
      </w:r>
      <w:r w:rsidRPr="0037143B">
        <w:rPr>
          <w:rFonts w:ascii="Arial" w:hAnsi="Arial" w:cs="Arial"/>
          <w:sz w:val="20"/>
          <w:lang w:val="cs-CZ" w:eastAsia="cs-CZ"/>
        </w:rPr>
        <w:t>Zhotovitel souhlasí s</w:t>
      </w:r>
      <w:r w:rsidR="006E5E73" w:rsidRPr="0037143B">
        <w:rPr>
          <w:rFonts w:ascii="Arial" w:hAnsi="Arial" w:cs="Arial"/>
          <w:sz w:val="20"/>
          <w:lang w:val="cs-CZ" w:eastAsia="cs-CZ"/>
        </w:rPr>
        <w:t> </w:t>
      </w:r>
      <w:r w:rsidRPr="0037143B">
        <w:rPr>
          <w:rFonts w:ascii="Arial" w:hAnsi="Arial" w:cs="Arial"/>
          <w:sz w:val="20"/>
          <w:lang w:val="cs-CZ" w:eastAsia="cs-CZ"/>
        </w:rPr>
        <w:t>pozastávkou</w:t>
      </w:r>
      <w:r w:rsidR="006E5E73" w:rsidRPr="0037143B">
        <w:rPr>
          <w:rFonts w:ascii="Arial" w:hAnsi="Arial" w:cs="Arial"/>
          <w:sz w:val="20"/>
          <w:lang w:val="cs-CZ" w:eastAsia="cs-CZ"/>
        </w:rPr>
        <w:t xml:space="preserve"> úhrady </w:t>
      </w:r>
      <w:r w:rsidRPr="0037143B">
        <w:rPr>
          <w:rFonts w:ascii="Arial" w:hAnsi="Arial" w:cs="Arial"/>
          <w:sz w:val="20"/>
          <w:lang w:val="cs-CZ" w:eastAsia="cs-CZ"/>
        </w:rPr>
        <w:t>ceny díla</w:t>
      </w:r>
      <w:r w:rsidR="006E5E73" w:rsidRPr="0037143B">
        <w:rPr>
          <w:rFonts w:ascii="Arial" w:hAnsi="Arial" w:cs="Arial"/>
          <w:b w:val="0"/>
          <w:sz w:val="20"/>
          <w:lang w:val="cs-CZ" w:eastAsia="cs-CZ"/>
        </w:rPr>
        <w:t xml:space="preserve"> (tzv. zádržné) </w:t>
      </w:r>
      <w:r w:rsidR="000E629E" w:rsidRPr="0037143B">
        <w:rPr>
          <w:rFonts w:ascii="Arial" w:hAnsi="Arial" w:cs="Arial"/>
          <w:b w:val="0"/>
          <w:sz w:val="20"/>
          <w:lang w:val="cs-CZ" w:eastAsia="cs-CZ"/>
        </w:rPr>
        <w:t>ve</w:t>
      </w:r>
      <w:r w:rsidRPr="0037143B">
        <w:rPr>
          <w:rFonts w:ascii="Arial" w:hAnsi="Arial" w:cs="Arial"/>
          <w:b w:val="0"/>
          <w:sz w:val="20"/>
          <w:lang w:val="cs-CZ" w:eastAsia="cs-CZ"/>
        </w:rPr>
        <w:t xml:space="preserve"> výš</w:t>
      </w:r>
      <w:r w:rsidR="000E629E" w:rsidRPr="0037143B">
        <w:rPr>
          <w:rFonts w:ascii="Arial" w:hAnsi="Arial" w:cs="Arial"/>
          <w:b w:val="0"/>
          <w:sz w:val="20"/>
          <w:lang w:val="cs-CZ" w:eastAsia="cs-CZ"/>
        </w:rPr>
        <w:t>i</w:t>
      </w:r>
      <w:r w:rsidRPr="0037143B">
        <w:rPr>
          <w:rFonts w:ascii="Arial" w:hAnsi="Arial" w:cs="Arial"/>
          <w:b w:val="0"/>
          <w:sz w:val="20"/>
          <w:lang w:val="cs-CZ" w:eastAsia="cs-CZ"/>
        </w:rPr>
        <w:t xml:space="preserve"> </w:t>
      </w:r>
      <w:r w:rsidR="006E5E73" w:rsidRPr="0037143B">
        <w:rPr>
          <w:rFonts w:ascii="Arial" w:hAnsi="Arial" w:cs="Arial"/>
          <w:b w:val="0"/>
          <w:sz w:val="20"/>
          <w:lang w:val="cs-CZ" w:eastAsia="cs-CZ"/>
        </w:rPr>
        <w:t>sjednané v</w:t>
      </w:r>
      <w:r w:rsidR="00C64E7E" w:rsidRPr="0037143B">
        <w:rPr>
          <w:rFonts w:ascii="Arial" w:hAnsi="Arial" w:cs="Arial"/>
          <w:b w:val="0"/>
          <w:sz w:val="20"/>
          <w:lang w:val="cs-CZ" w:eastAsia="cs-CZ"/>
        </w:rPr>
        <w:t xml:space="preserve"> těchto OP</w:t>
      </w:r>
      <w:r w:rsidR="006E5E73" w:rsidRPr="0037143B">
        <w:rPr>
          <w:rFonts w:ascii="Arial" w:hAnsi="Arial" w:cs="Arial"/>
          <w:b w:val="0"/>
          <w:sz w:val="20"/>
          <w:lang w:val="cs-CZ" w:eastAsia="cs-CZ"/>
        </w:rPr>
        <w:t xml:space="preserve"> </w:t>
      </w:r>
      <w:r w:rsidRPr="0037143B">
        <w:rPr>
          <w:rFonts w:ascii="Arial" w:hAnsi="Arial" w:cs="Arial"/>
          <w:b w:val="0"/>
          <w:sz w:val="20"/>
          <w:lang w:val="cs-CZ" w:eastAsia="cs-CZ"/>
        </w:rPr>
        <w:t>s tím, že tato pozastavená částka bude Objednatelem uhrazena po odstranění zjištěných</w:t>
      </w:r>
      <w:r w:rsidR="002A77C1" w:rsidRPr="0037143B">
        <w:rPr>
          <w:rFonts w:ascii="Arial" w:hAnsi="Arial" w:cs="Arial"/>
          <w:b w:val="0"/>
          <w:sz w:val="20"/>
          <w:lang w:val="cs-CZ" w:eastAsia="cs-CZ"/>
        </w:rPr>
        <w:t xml:space="preserve"> </w:t>
      </w:r>
      <w:r w:rsidRPr="0037143B">
        <w:rPr>
          <w:rFonts w:ascii="Arial" w:hAnsi="Arial" w:cs="Arial"/>
          <w:b w:val="0"/>
          <w:sz w:val="20"/>
          <w:lang w:val="cs-CZ" w:eastAsia="cs-CZ"/>
        </w:rPr>
        <w:t xml:space="preserve">vad. </w:t>
      </w:r>
      <w:bookmarkStart w:id="16" w:name="_Toc255560899"/>
      <w:bookmarkStart w:id="17" w:name="_Toc255560752"/>
      <w:r w:rsidRPr="0037143B">
        <w:rPr>
          <w:rFonts w:ascii="Arial" w:hAnsi="Arial" w:cs="Arial"/>
          <w:b w:val="0"/>
          <w:sz w:val="20"/>
          <w:lang w:val="cs-CZ" w:eastAsia="cs-CZ"/>
        </w:rPr>
        <w:t>V konečné faktuře budou zúčtovány veškeré event. slevy poskytnuté Zhotovitelem.</w:t>
      </w:r>
      <w:bookmarkEnd w:id="16"/>
      <w:bookmarkEnd w:id="17"/>
    </w:p>
    <w:p w14:paraId="2C62B598" w14:textId="77777777" w:rsidR="00444C64" w:rsidRPr="0037143B" w:rsidRDefault="00444C64" w:rsidP="003C396E">
      <w:pPr>
        <w:pStyle w:val="Zkladntext"/>
        <w:widowControl w:val="0"/>
        <w:rPr>
          <w:rFonts w:ascii="Arial" w:hAnsi="Arial" w:cs="Arial"/>
          <w:b w:val="0"/>
          <w:bCs/>
          <w:sz w:val="20"/>
        </w:rPr>
      </w:pPr>
    </w:p>
    <w:p w14:paraId="61DD5D7C" w14:textId="77777777" w:rsidR="00B43095" w:rsidRPr="0037143B" w:rsidRDefault="00B43095" w:rsidP="003C396E">
      <w:pPr>
        <w:widowControl w:val="0"/>
        <w:jc w:val="both"/>
        <w:rPr>
          <w:rFonts w:ascii="Arial" w:hAnsi="Arial" w:cs="Arial"/>
          <w:bCs/>
          <w:szCs w:val="20"/>
        </w:rPr>
      </w:pPr>
      <w:bookmarkStart w:id="18" w:name="_Toc255560897"/>
      <w:bookmarkStart w:id="19" w:name="_Toc255560750"/>
      <w:r w:rsidRPr="0037143B">
        <w:rPr>
          <w:rFonts w:ascii="Arial" w:hAnsi="Arial" w:cs="Arial"/>
          <w:b/>
          <w:bCs/>
          <w:szCs w:val="20"/>
        </w:rPr>
        <w:t>5.7.</w:t>
      </w:r>
      <w:r w:rsidRPr="0037143B">
        <w:rPr>
          <w:rFonts w:ascii="Arial" w:hAnsi="Arial" w:cs="Arial"/>
          <w:bCs/>
          <w:szCs w:val="20"/>
        </w:rPr>
        <w:t xml:space="preserve"> Splatnost faktur je </w:t>
      </w:r>
      <w:r w:rsidRPr="0037143B">
        <w:rPr>
          <w:rFonts w:ascii="Arial" w:hAnsi="Arial" w:cs="Arial"/>
          <w:b/>
          <w:bCs/>
          <w:szCs w:val="20"/>
        </w:rPr>
        <w:t>30 kalendářních dní</w:t>
      </w:r>
      <w:r w:rsidRPr="0037143B">
        <w:rPr>
          <w:rFonts w:ascii="Arial" w:hAnsi="Arial" w:cs="Arial"/>
          <w:bCs/>
          <w:szCs w:val="20"/>
        </w:rPr>
        <w:t xml:space="preserve"> ode dne doručení faktury Objednateli. </w:t>
      </w:r>
      <w:r w:rsidRPr="0037143B">
        <w:rPr>
          <w:rFonts w:ascii="Arial" w:hAnsi="Arial" w:cs="Arial"/>
          <w:szCs w:val="20"/>
        </w:rPr>
        <w:t>Objednatel splní svůj peněžitý závazek řádně a včas odepsáním příslušné částky odpovídající výši splatné faktury ze svého účtu u peněžního ústavu.</w:t>
      </w:r>
      <w:r w:rsidRPr="0037143B">
        <w:rPr>
          <w:rFonts w:ascii="Arial" w:hAnsi="Arial" w:cs="Arial"/>
          <w:bCs/>
          <w:szCs w:val="20"/>
        </w:rPr>
        <w:t xml:space="preserve"> Při nedodržení této splatnosti je Zhotovitel oprávněn vyúčtovat Objednateli úrok z prodlení dle platných právních předpisů. </w:t>
      </w:r>
      <w:r w:rsidRPr="0037143B">
        <w:rPr>
          <w:rFonts w:ascii="Arial" w:hAnsi="Arial" w:cs="Arial"/>
          <w:szCs w:val="20"/>
        </w:rPr>
        <w:t>Objednatel však není v prodlení s úhradou splatné faktury, pakliže prodlení proveditelné platby zavinil peněžní ústav Objednatele nebo Zhotovitele.</w:t>
      </w:r>
    </w:p>
    <w:p w14:paraId="04585304" w14:textId="77777777" w:rsidR="00B43095" w:rsidRPr="0037143B" w:rsidRDefault="00B43095" w:rsidP="003C396E">
      <w:pPr>
        <w:widowControl w:val="0"/>
        <w:jc w:val="both"/>
        <w:rPr>
          <w:rFonts w:ascii="Arial" w:hAnsi="Arial" w:cs="Arial"/>
          <w:bCs/>
          <w:szCs w:val="20"/>
        </w:rPr>
      </w:pPr>
    </w:p>
    <w:p w14:paraId="4B756252" w14:textId="77777777" w:rsidR="00B43095" w:rsidRPr="0037143B" w:rsidRDefault="00B43095" w:rsidP="003C396E">
      <w:pPr>
        <w:widowControl w:val="0"/>
        <w:jc w:val="both"/>
        <w:rPr>
          <w:rFonts w:ascii="Arial" w:hAnsi="Arial" w:cs="Arial"/>
          <w:snapToGrid w:val="0"/>
          <w:szCs w:val="20"/>
        </w:rPr>
      </w:pPr>
      <w:r w:rsidRPr="0037143B">
        <w:rPr>
          <w:rFonts w:ascii="Arial" w:hAnsi="Arial" w:cs="Arial"/>
          <w:b/>
          <w:bCs/>
          <w:szCs w:val="20"/>
        </w:rPr>
        <w:t>5.8.</w:t>
      </w:r>
      <w:r w:rsidRPr="0037143B">
        <w:rPr>
          <w:rFonts w:ascii="Arial" w:hAnsi="Arial" w:cs="Arial"/>
          <w:bCs/>
          <w:szCs w:val="20"/>
        </w:rPr>
        <w:t xml:space="preserve"> </w:t>
      </w:r>
      <w:r w:rsidRPr="0037143B">
        <w:rPr>
          <w:rFonts w:ascii="Arial" w:hAnsi="Arial" w:cs="Arial"/>
          <w:szCs w:val="20"/>
        </w:rPr>
        <w:t>Daňový doklad bude obsahovat pojmové náležitosti daňového dokladu stanovené příslušným</w:t>
      </w:r>
      <w:r w:rsidRPr="0037143B">
        <w:rPr>
          <w:rFonts w:ascii="Arial" w:hAnsi="Arial" w:cs="Arial"/>
          <w:b/>
          <w:szCs w:val="20"/>
        </w:rPr>
        <w:t xml:space="preserve"> zákonem o dani z přidané hodnoty, </w:t>
      </w:r>
      <w:r w:rsidRPr="0037143B">
        <w:rPr>
          <w:rFonts w:ascii="Arial" w:hAnsi="Arial" w:cs="Arial"/>
          <w:szCs w:val="20"/>
        </w:rPr>
        <w:t>ve znění pozdějších předpisů,</w:t>
      </w:r>
      <w:r w:rsidRPr="0037143B">
        <w:rPr>
          <w:rFonts w:ascii="Arial" w:hAnsi="Arial" w:cs="Arial"/>
          <w:b/>
          <w:szCs w:val="20"/>
        </w:rPr>
        <w:t xml:space="preserve"> zákonem o účetnictví, </w:t>
      </w:r>
      <w:r w:rsidRPr="0037143B">
        <w:rPr>
          <w:rFonts w:ascii="Arial" w:hAnsi="Arial" w:cs="Arial"/>
          <w:szCs w:val="20"/>
        </w:rPr>
        <w:t xml:space="preserve">ve znění pozdějších předpisů. V případě, že daňový doklad nebude obsahovat správné údaje či bude neúplný, je Objednatel oprávněn daňový doklad vrátit ve lhůtě do data jeho splatnosti Zhotoviteli. Zhotovitel je povinen vystavit nový daňový doklad. </w:t>
      </w:r>
      <w:r w:rsidRPr="0037143B">
        <w:rPr>
          <w:rFonts w:ascii="Arial" w:hAnsi="Arial" w:cs="Arial"/>
          <w:snapToGrid w:val="0"/>
          <w:szCs w:val="20"/>
        </w:rPr>
        <w:t>V takovém případě začne, počínaje dnem doručení nově opraveného daňového</w:t>
      </w:r>
      <w:r w:rsidRPr="0037143B">
        <w:rPr>
          <w:rFonts w:ascii="Arial" w:hAnsi="Arial" w:cs="Arial"/>
          <w:i/>
          <w:snapToGrid w:val="0"/>
          <w:szCs w:val="20"/>
        </w:rPr>
        <w:t xml:space="preserve"> </w:t>
      </w:r>
      <w:r w:rsidRPr="0037143B">
        <w:rPr>
          <w:rFonts w:ascii="Arial" w:hAnsi="Arial" w:cs="Arial"/>
          <w:snapToGrid w:val="0"/>
          <w:szCs w:val="20"/>
        </w:rPr>
        <w:t>dokladu Objednateli, plynout nová lhůta splatnosti.</w:t>
      </w:r>
    </w:p>
    <w:p w14:paraId="7149C186" w14:textId="77777777" w:rsidR="00B43095" w:rsidRPr="0037143B" w:rsidRDefault="00B43095" w:rsidP="003C396E">
      <w:pPr>
        <w:widowControl w:val="0"/>
        <w:jc w:val="both"/>
        <w:rPr>
          <w:rFonts w:ascii="Arial" w:hAnsi="Arial" w:cs="Arial"/>
          <w:snapToGrid w:val="0"/>
          <w:szCs w:val="20"/>
        </w:rPr>
      </w:pPr>
    </w:p>
    <w:bookmarkEnd w:id="18"/>
    <w:bookmarkEnd w:id="19"/>
    <w:p w14:paraId="35921470" w14:textId="77777777" w:rsidR="00B43095" w:rsidRPr="0037143B" w:rsidRDefault="00B43095" w:rsidP="003C396E">
      <w:pPr>
        <w:pStyle w:val="Zkladntext"/>
        <w:widowControl w:val="0"/>
        <w:rPr>
          <w:rFonts w:ascii="Arial" w:hAnsi="Arial" w:cs="Arial"/>
          <w:b w:val="0"/>
          <w:bCs/>
          <w:sz w:val="20"/>
        </w:rPr>
      </w:pPr>
      <w:r w:rsidRPr="0037143B">
        <w:rPr>
          <w:rFonts w:ascii="Arial" w:hAnsi="Arial" w:cs="Arial"/>
          <w:sz w:val="20"/>
          <w:lang w:val="cs-CZ"/>
        </w:rPr>
        <w:t>5.9.</w:t>
      </w:r>
      <w:r w:rsidRPr="0037143B">
        <w:rPr>
          <w:rFonts w:ascii="Arial" w:hAnsi="Arial" w:cs="Arial"/>
          <w:b w:val="0"/>
          <w:sz w:val="20"/>
          <w:lang w:val="cs-CZ"/>
        </w:rPr>
        <w:t xml:space="preserve"> </w:t>
      </w:r>
      <w:r w:rsidRPr="0037143B">
        <w:rPr>
          <w:rFonts w:ascii="Arial" w:hAnsi="Arial" w:cs="Arial"/>
          <w:b w:val="0"/>
          <w:sz w:val="20"/>
        </w:rPr>
        <w:t>Faktura musí obsahovat dále tyto náležitosti, jinak je neúplná:</w:t>
      </w:r>
    </w:p>
    <w:p w14:paraId="4026CFC0"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označení faktury</w:t>
      </w:r>
    </w:p>
    <w:p w14:paraId="2BFCC208"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síd</w:t>
      </w:r>
      <w:r w:rsidR="00573A38" w:rsidRPr="0037143B">
        <w:rPr>
          <w:rFonts w:ascii="Arial" w:hAnsi="Arial" w:cs="Arial"/>
          <w:szCs w:val="20"/>
        </w:rPr>
        <w:t>lo, IČO, DIČ, bankovní spojení Objednatele a Z</w:t>
      </w:r>
      <w:r w:rsidRPr="0037143B">
        <w:rPr>
          <w:rFonts w:ascii="Arial" w:hAnsi="Arial" w:cs="Arial"/>
          <w:szCs w:val="20"/>
        </w:rPr>
        <w:t>hotovitele</w:t>
      </w:r>
    </w:p>
    <w:p w14:paraId="1AAC791C"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předmět plnění a den splnění</w:t>
      </w:r>
    </w:p>
    <w:p w14:paraId="65AEF698"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cenu díla a částku k fakturaci</w:t>
      </w:r>
    </w:p>
    <w:p w14:paraId="043713BE" w14:textId="77777777" w:rsidR="00B43095" w:rsidRPr="0037143B" w:rsidRDefault="00573A38"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O</w:t>
      </w:r>
      <w:r w:rsidR="00B43095" w:rsidRPr="0037143B">
        <w:rPr>
          <w:rFonts w:ascii="Arial" w:hAnsi="Arial" w:cs="Arial"/>
          <w:szCs w:val="20"/>
        </w:rPr>
        <w:t xml:space="preserve">bjednatelem </w:t>
      </w:r>
      <w:r w:rsidR="00182CEB" w:rsidRPr="0037143B">
        <w:rPr>
          <w:rFonts w:ascii="Arial" w:hAnsi="Arial" w:cs="Arial"/>
          <w:szCs w:val="20"/>
        </w:rPr>
        <w:t xml:space="preserve">a </w:t>
      </w:r>
      <w:r w:rsidR="006D36FF" w:rsidRPr="0037143B">
        <w:rPr>
          <w:rFonts w:ascii="Arial" w:hAnsi="Arial" w:cs="Arial"/>
          <w:szCs w:val="20"/>
        </w:rPr>
        <w:t>TDS</w:t>
      </w:r>
      <w:r w:rsidR="00182CEB" w:rsidRPr="0037143B">
        <w:rPr>
          <w:rFonts w:ascii="Arial" w:hAnsi="Arial" w:cs="Arial"/>
          <w:szCs w:val="20"/>
        </w:rPr>
        <w:t xml:space="preserve"> </w:t>
      </w:r>
      <w:r w:rsidR="00B43095" w:rsidRPr="0037143B">
        <w:rPr>
          <w:rFonts w:ascii="Arial" w:hAnsi="Arial" w:cs="Arial"/>
          <w:szCs w:val="20"/>
        </w:rPr>
        <w:t xml:space="preserve">schválený soupis skutečně provedených prací </w:t>
      </w:r>
    </w:p>
    <w:p w14:paraId="4FFD106D"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datum odeslání a datum splatnosti platebního dokladu</w:t>
      </w:r>
    </w:p>
    <w:p w14:paraId="3A6C0C7A" w14:textId="77777777" w:rsidR="00B43095" w:rsidRPr="0037143B" w:rsidRDefault="00B43095" w:rsidP="003C396E">
      <w:pPr>
        <w:widowControl w:val="0"/>
        <w:numPr>
          <w:ilvl w:val="1"/>
          <w:numId w:val="18"/>
        </w:numPr>
        <w:tabs>
          <w:tab w:val="left" w:pos="284"/>
        </w:tabs>
        <w:spacing w:after="60"/>
        <w:ind w:left="284" w:hanging="284"/>
        <w:rPr>
          <w:rFonts w:ascii="Arial" w:hAnsi="Arial" w:cs="Arial"/>
          <w:szCs w:val="20"/>
        </w:rPr>
      </w:pPr>
      <w:r w:rsidRPr="0037143B">
        <w:rPr>
          <w:rFonts w:ascii="Arial" w:hAnsi="Arial" w:cs="Arial"/>
          <w:szCs w:val="20"/>
        </w:rPr>
        <w:t>náležitosti dle zákona č. 235/2004 Sb., o dani z přidané hodnoty, v platném znění</w:t>
      </w:r>
    </w:p>
    <w:p w14:paraId="5E2766DB" w14:textId="77777777" w:rsidR="00B43095" w:rsidRPr="0037143B" w:rsidRDefault="00B43095" w:rsidP="003C396E">
      <w:pPr>
        <w:widowControl w:val="0"/>
        <w:numPr>
          <w:ilvl w:val="1"/>
          <w:numId w:val="18"/>
        </w:numPr>
        <w:tabs>
          <w:tab w:val="left" w:pos="284"/>
        </w:tabs>
        <w:ind w:left="284" w:hanging="284"/>
        <w:rPr>
          <w:rFonts w:ascii="Arial" w:hAnsi="Arial" w:cs="Arial"/>
          <w:szCs w:val="20"/>
        </w:rPr>
      </w:pPr>
      <w:r w:rsidRPr="0037143B">
        <w:rPr>
          <w:rFonts w:ascii="Arial" w:hAnsi="Arial" w:cs="Arial"/>
          <w:szCs w:val="20"/>
        </w:rPr>
        <w:t xml:space="preserve">podpis oprávněného zástupce </w:t>
      </w:r>
      <w:r w:rsidR="00573A38" w:rsidRPr="0037143B">
        <w:rPr>
          <w:rFonts w:ascii="Arial" w:hAnsi="Arial" w:cs="Arial"/>
          <w:szCs w:val="20"/>
        </w:rPr>
        <w:t>Z</w:t>
      </w:r>
      <w:r w:rsidRPr="0037143B">
        <w:rPr>
          <w:rFonts w:ascii="Arial" w:hAnsi="Arial" w:cs="Arial"/>
          <w:szCs w:val="20"/>
        </w:rPr>
        <w:t>hotovitele</w:t>
      </w:r>
    </w:p>
    <w:p w14:paraId="28A1C4CA" w14:textId="77777777" w:rsidR="00B43095" w:rsidRPr="0037143B" w:rsidRDefault="00B43095" w:rsidP="003C396E">
      <w:pPr>
        <w:widowControl w:val="0"/>
        <w:jc w:val="both"/>
        <w:rPr>
          <w:rFonts w:ascii="Arial" w:hAnsi="Arial" w:cs="Arial"/>
          <w:szCs w:val="20"/>
        </w:rPr>
      </w:pPr>
    </w:p>
    <w:p w14:paraId="61073C11" w14:textId="77777777" w:rsidR="00B43095" w:rsidRPr="0037143B" w:rsidRDefault="00B43095" w:rsidP="003C396E">
      <w:pPr>
        <w:widowControl w:val="0"/>
        <w:ind w:firstLine="708"/>
        <w:jc w:val="both"/>
        <w:rPr>
          <w:rFonts w:ascii="Arial" w:hAnsi="Arial" w:cs="Arial"/>
          <w:szCs w:val="20"/>
        </w:rPr>
      </w:pPr>
      <w:r w:rsidRPr="0037143B">
        <w:rPr>
          <w:rFonts w:ascii="Arial" w:hAnsi="Arial" w:cs="Arial"/>
          <w:szCs w:val="20"/>
        </w:rPr>
        <w:t xml:space="preserve">S vystavením faktury Zhotovitel předloží Objednateli oceněný soupis fakturovaných skutečně provedených prací, dodávek a služeb. Jednotlivé oceněné soupisy skutečně provedených prací, dodávek a služeb budou obsahovat všechny práce, dodávky a služby, které byly Zhotovitelem skutečně provedeny a nebyly zahrnuty v některém předcházejícím oceněném soupisu skutečně provedených prací, dodávek a služeb, schváleném Objednatelem. Bez tohoto soupisu nebudou daňové doklady Objednatelem akceptovány a Objednatel je oprávněn vrátit daňový doklad Zhotoviteli k doplnění. V takovém případě začne plynout nová lhůta splatnosti, a to počínaje dnem doručení doplněného daňového dokladu. </w:t>
      </w:r>
    </w:p>
    <w:p w14:paraId="6D984B57" w14:textId="77777777" w:rsidR="00B43095" w:rsidRPr="0037143B" w:rsidRDefault="00B43095" w:rsidP="003C396E">
      <w:pPr>
        <w:widowControl w:val="0"/>
        <w:jc w:val="both"/>
        <w:rPr>
          <w:rFonts w:ascii="Arial" w:hAnsi="Arial" w:cs="Arial"/>
          <w:szCs w:val="20"/>
        </w:rPr>
      </w:pPr>
    </w:p>
    <w:p w14:paraId="068F296B" w14:textId="77777777" w:rsidR="00B43095" w:rsidRPr="0037143B" w:rsidRDefault="00B43095" w:rsidP="003C396E">
      <w:pPr>
        <w:widowControl w:val="0"/>
        <w:jc w:val="both"/>
        <w:rPr>
          <w:rFonts w:ascii="Arial" w:hAnsi="Arial" w:cs="Arial"/>
          <w:szCs w:val="20"/>
        </w:rPr>
      </w:pPr>
      <w:r w:rsidRPr="0037143B">
        <w:rPr>
          <w:rFonts w:ascii="Arial" w:hAnsi="Arial" w:cs="Arial"/>
          <w:szCs w:val="20"/>
        </w:rPr>
        <w:tab/>
        <w:t xml:space="preserve">Objednatel je oprávněn </w:t>
      </w:r>
      <w:r w:rsidR="009D1C15" w:rsidRPr="0037143B">
        <w:rPr>
          <w:rFonts w:ascii="Arial" w:hAnsi="Arial" w:cs="Arial"/>
          <w:szCs w:val="20"/>
        </w:rPr>
        <w:t>zadržet</w:t>
      </w:r>
      <w:r w:rsidRPr="0037143B">
        <w:rPr>
          <w:rFonts w:ascii="Arial" w:hAnsi="Arial" w:cs="Arial"/>
          <w:szCs w:val="20"/>
        </w:rPr>
        <w:t xml:space="preserve"> úhradu kterékoliv platby v průběhu plnění Smlouvy, jestliže Zhotovitel neplní kterýkoliv termín </w:t>
      </w:r>
      <w:r w:rsidR="006974DF" w:rsidRPr="0037143B">
        <w:rPr>
          <w:rFonts w:ascii="Arial" w:hAnsi="Arial" w:cs="Arial"/>
          <w:szCs w:val="20"/>
        </w:rPr>
        <w:t xml:space="preserve">uvedený </w:t>
      </w:r>
      <w:r w:rsidR="00573A38" w:rsidRPr="0037143B">
        <w:rPr>
          <w:rFonts w:ascii="Arial" w:hAnsi="Arial" w:cs="Arial"/>
          <w:szCs w:val="20"/>
        </w:rPr>
        <w:t xml:space="preserve">ve </w:t>
      </w:r>
      <w:r w:rsidR="006974DF" w:rsidRPr="0037143B">
        <w:rPr>
          <w:rFonts w:ascii="Arial" w:hAnsi="Arial" w:cs="Arial"/>
          <w:szCs w:val="20"/>
        </w:rPr>
        <w:t xml:space="preserve">Smlouvě nebo v </w:t>
      </w:r>
      <w:r w:rsidRPr="0037143B">
        <w:rPr>
          <w:rFonts w:ascii="Arial" w:hAnsi="Arial" w:cs="Arial"/>
          <w:szCs w:val="20"/>
        </w:rPr>
        <w:t xml:space="preserve">harmonogramu nebo </w:t>
      </w:r>
      <w:r w:rsidR="006974DF" w:rsidRPr="0037143B">
        <w:rPr>
          <w:rFonts w:ascii="Arial" w:hAnsi="Arial" w:cs="Arial"/>
          <w:szCs w:val="20"/>
        </w:rPr>
        <w:t xml:space="preserve">jakoukoliv </w:t>
      </w:r>
      <w:r w:rsidRPr="0037143B">
        <w:rPr>
          <w:rFonts w:ascii="Arial" w:hAnsi="Arial" w:cs="Arial"/>
          <w:szCs w:val="20"/>
        </w:rPr>
        <w:t>povinnost stanovenou ve Smlouvě. Objednatel má právo podmínit úhradu daňového dokladu odstraněním vad dosavadního plnění. Podmínky úhrady může Objednatel uplatnit jak před vystavením daňového dokladu, tak poté.</w:t>
      </w:r>
    </w:p>
    <w:p w14:paraId="3D34950F" w14:textId="77777777" w:rsidR="004135BB" w:rsidRPr="0037143B" w:rsidRDefault="004135BB" w:rsidP="003C396E">
      <w:pPr>
        <w:widowControl w:val="0"/>
        <w:jc w:val="both"/>
        <w:rPr>
          <w:rFonts w:ascii="Arial" w:hAnsi="Arial" w:cs="Arial"/>
          <w:b/>
          <w:snapToGrid w:val="0"/>
          <w:szCs w:val="20"/>
        </w:rPr>
      </w:pPr>
    </w:p>
    <w:p w14:paraId="25473A37" w14:textId="77777777" w:rsidR="006974DF" w:rsidRPr="0037143B" w:rsidRDefault="006974DF" w:rsidP="003C396E">
      <w:pPr>
        <w:widowControl w:val="0"/>
        <w:jc w:val="both"/>
        <w:rPr>
          <w:rFonts w:ascii="Arial" w:hAnsi="Arial" w:cs="Arial"/>
          <w:szCs w:val="20"/>
        </w:rPr>
      </w:pPr>
      <w:r w:rsidRPr="0037143B">
        <w:rPr>
          <w:rFonts w:ascii="Arial" w:hAnsi="Arial" w:cs="Arial"/>
          <w:b/>
          <w:snapToGrid w:val="0"/>
          <w:szCs w:val="20"/>
        </w:rPr>
        <w:t xml:space="preserve">5.10. </w:t>
      </w:r>
      <w:r w:rsidRPr="0037143B">
        <w:rPr>
          <w:rFonts w:ascii="Arial" w:hAnsi="Arial" w:cs="Arial"/>
          <w:szCs w:val="20"/>
        </w:rPr>
        <w:t>Objednatel je oprávněn započíst smluvní pokutu</w:t>
      </w:r>
      <w:r w:rsidR="0071129E" w:rsidRPr="0037143B">
        <w:rPr>
          <w:rFonts w:ascii="Arial" w:hAnsi="Arial" w:cs="Arial"/>
          <w:szCs w:val="20"/>
        </w:rPr>
        <w:t>, zákonný úrok z prodlení</w:t>
      </w:r>
      <w:r w:rsidRPr="0037143B">
        <w:rPr>
          <w:rFonts w:ascii="Arial" w:hAnsi="Arial" w:cs="Arial"/>
          <w:szCs w:val="20"/>
        </w:rPr>
        <w:t xml:space="preserve"> a náhradu škody, na kterou mu vznikne nárok, oproti nároku Zhotovitele na zaplacení ceny díla. Objednatel je oprávněn </w:t>
      </w:r>
      <w:r w:rsidR="009D1C15" w:rsidRPr="0037143B">
        <w:rPr>
          <w:rFonts w:ascii="Arial" w:hAnsi="Arial" w:cs="Arial"/>
          <w:szCs w:val="20"/>
        </w:rPr>
        <w:t>zadržet</w:t>
      </w:r>
      <w:r w:rsidRPr="0037143B">
        <w:rPr>
          <w:rFonts w:ascii="Arial" w:hAnsi="Arial" w:cs="Arial"/>
          <w:szCs w:val="20"/>
        </w:rPr>
        <w:t xml:space="preserve"> úhradu kterékoliv platby v průběhu plnění Smlouvy, jestliže Zhotovitel neplní kterýkoliv termín stanovený ve Smlouvě. </w:t>
      </w:r>
    </w:p>
    <w:p w14:paraId="38911AAF" w14:textId="77777777" w:rsidR="006974DF" w:rsidRPr="0037143B" w:rsidRDefault="006974DF" w:rsidP="003C396E">
      <w:pPr>
        <w:widowControl w:val="0"/>
        <w:jc w:val="both"/>
        <w:rPr>
          <w:rFonts w:ascii="Arial" w:hAnsi="Arial" w:cs="Arial"/>
          <w:b/>
          <w:snapToGrid w:val="0"/>
          <w:szCs w:val="20"/>
        </w:rPr>
      </w:pPr>
    </w:p>
    <w:p w14:paraId="31B98916" w14:textId="77777777" w:rsidR="006974DF"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 </w:t>
      </w:r>
      <w:r w:rsidRPr="0037143B">
        <w:rPr>
          <w:rFonts w:ascii="Arial" w:hAnsi="Arial" w:cs="Arial"/>
          <w:snapToGrid w:val="0"/>
          <w:szCs w:val="20"/>
        </w:rPr>
        <w:t>Objednatel díla, jakožto zadavatel díla</w:t>
      </w:r>
      <w:r w:rsidR="00182CEB" w:rsidRPr="0037143B">
        <w:rPr>
          <w:rFonts w:ascii="Arial" w:hAnsi="Arial" w:cs="Arial"/>
          <w:snapToGrid w:val="0"/>
          <w:szCs w:val="20"/>
        </w:rPr>
        <w:t>,</w:t>
      </w:r>
      <w:r w:rsidRPr="0037143B">
        <w:rPr>
          <w:rFonts w:ascii="Arial" w:hAnsi="Arial" w:cs="Arial"/>
          <w:snapToGrid w:val="0"/>
          <w:szCs w:val="20"/>
        </w:rPr>
        <w:t xml:space="preserve"> stanovuje tyto následující </w:t>
      </w:r>
      <w:r w:rsidRPr="0037143B">
        <w:rPr>
          <w:rFonts w:ascii="Arial" w:hAnsi="Arial" w:cs="Arial"/>
          <w:b/>
          <w:snapToGrid w:val="0"/>
          <w:szCs w:val="20"/>
        </w:rPr>
        <w:t>objektivní podmínky</w:t>
      </w:r>
      <w:r w:rsidRPr="0037143B">
        <w:rPr>
          <w:rFonts w:ascii="Arial" w:hAnsi="Arial" w:cs="Arial"/>
          <w:snapToGrid w:val="0"/>
          <w:szCs w:val="20"/>
        </w:rPr>
        <w:t xml:space="preserve"> pro </w:t>
      </w:r>
      <w:r w:rsidRPr="0037143B">
        <w:rPr>
          <w:rFonts w:ascii="Arial" w:hAnsi="Arial" w:cs="Arial"/>
          <w:b/>
          <w:snapToGrid w:val="0"/>
          <w:szCs w:val="20"/>
        </w:rPr>
        <w:t>překročení nabídkové ceny:</w:t>
      </w:r>
    </w:p>
    <w:p w14:paraId="35CCDED8" w14:textId="77777777" w:rsidR="006974DF" w:rsidRPr="0037143B" w:rsidRDefault="006974DF" w:rsidP="003C396E">
      <w:pPr>
        <w:widowControl w:val="0"/>
        <w:jc w:val="both"/>
        <w:rPr>
          <w:rFonts w:ascii="Arial" w:hAnsi="Arial" w:cs="Arial"/>
          <w:snapToGrid w:val="0"/>
          <w:szCs w:val="20"/>
        </w:rPr>
      </w:pPr>
    </w:p>
    <w:p w14:paraId="0F8DD3BF" w14:textId="77777777" w:rsidR="009C05CC"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5.11.1. </w:t>
      </w:r>
      <w:r w:rsidRPr="0037143B">
        <w:rPr>
          <w:rFonts w:ascii="Arial" w:hAnsi="Arial" w:cs="Arial"/>
          <w:snapToGrid w:val="0"/>
          <w:szCs w:val="20"/>
        </w:rPr>
        <w:t>Při změně sazby DPH o příslušnou změnu výše sazby DPH.</w:t>
      </w:r>
      <w:r w:rsidR="00A871AC" w:rsidRPr="0037143B">
        <w:rPr>
          <w:rFonts w:ascii="Arial" w:hAnsi="Arial" w:cs="Arial"/>
          <w:szCs w:val="20"/>
        </w:rPr>
        <w:t xml:space="preserve"> O této skutečnosti není nutné uzavírat dodatek k této Smlouvě.</w:t>
      </w:r>
    </w:p>
    <w:p w14:paraId="4F01009B" w14:textId="77777777" w:rsidR="009C05CC" w:rsidRPr="0037143B" w:rsidRDefault="009C05CC" w:rsidP="003C396E">
      <w:pPr>
        <w:widowControl w:val="0"/>
        <w:jc w:val="both"/>
        <w:rPr>
          <w:rFonts w:ascii="Arial" w:hAnsi="Arial" w:cs="Arial"/>
          <w:b/>
          <w:snapToGrid w:val="0"/>
          <w:szCs w:val="20"/>
        </w:rPr>
      </w:pPr>
    </w:p>
    <w:p w14:paraId="74811951" w14:textId="77777777" w:rsidR="009C05CC" w:rsidRPr="0037143B" w:rsidRDefault="00444C64" w:rsidP="003C396E">
      <w:pPr>
        <w:widowControl w:val="0"/>
        <w:jc w:val="both"/>
        <w:rPr>
          <w:rFonts w:ascii="Arial" w:hAnsi="Arial" w:cs="Arial"/>
          <w:b/>
          <w:snapToGrid w:val="0"/>
          <w:szCs w:val="20"/>
        </w:rPr>
      </w:pPr>
      <w:r w:rsidRPr="0037143B">
        <w:rPr>
          <w:rFonts w:ascii="Arial" w:hAnsi="Arial" w:cs="Arial"/>
          <w:b/>
          <w:snapToGrid w:val="0"/>
          <w:szCs w:val="20"/>
        </w:rPr>
        <w:t xml:space="preserve">5.11.2. </w:t>
      </w:r>
      <w:r w:rsidR="006974DF" w:rsidRPr="0037143B">
        <w:rPr>
          <w:rFonts w:ascii="Arial" w:hAnsi="Arial" w:cs="Arial"/>
          <w:snapToGrid w:val="0"/>
          <w:szCs w:val="20"/>
        </w:rPr>
        <w:t xml:space="preserve">Při splnění podmínek dle těchto OP a ZZVZ v rámci </w:t>
      </w:r>
      <w:r w:rsidR="006974DF" w:rsidRPr="0037143B">
        <w:rPr>
          <w:rFonts w:ascii="Arial" w:hAnsi="Arial" w:cs="Arial"/>
          <w:b/>
          <w:snapToGrid w:val="0"/>
          <w:szCs w:val="20"/>
        </w:rPr>
        <w:t>nepodstatné změny závazku dle § 222 odst. 3 až 7 a 9 ZZVZ (čl. V </w:t>
      </w:r>
      <w:r w:rsidR="00E772D1" w:rsidRPr="0037143B">
        <w:rPr>
          <w:rFonts w:ascii="Arial" w:hAnsi="Arial" w:cs="Arial"/>
          <w:b/>
          <w:snapToGrid w:val="0"/>
          <w:szCs w:val="20"/>
        </w:rPr>
        <w:t xml:space="preserve">bod </w:t>
      </w:r>
      <w:r w:rsidR="006D7BF8" w:rsidRPr="0037143B">
        <w:rPr>
          <w:rFonts w:ascii="Arial" w:hAnsi="Arial" w:cs="Arial"/>
          <w:b/>
          <w:snapToGrid w:val="0"/>
          <w:szCs w:val="20"/>
        </w:rPr>
        <w:t>5.3. OP)</w:t>
      </w:r>
    </w:p>
    <w:p w14:paraId="17B51E8E" w14:textId="77777777" w:rsidR="009C05CC" w:rsidRPr="0037143B" w:rsidRDefault="009C05CC" w:rsidP="003C396E">
      <w:pPr>
        <w:widowControl w:val="0"/>
        <w:jc w:val="both"/>
        <w:rPr>
          <w:rFonts w:ascii="Arial" w:hAnsi="Arial" w:cs="Arial"/>
          <w:b/>
          <w:snapToGrid w:val="0"/>
          <w:szCs w:val="20"/>
        </w:rPr>
      </w:pPr>
    </w:p>
    <w:p w14:paraId="1A61F73E" w14:textId="77777777" w:rsidR="005F6D23"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5.11.3. </w:t>
      </w:r>
      <w:r w:rsidR="00444C64" w:rsidRPr="0037143B">
        <w:rPr>
          <w:rFonts w:ascii="Arial" w:hAnsi="Arial" w:cs="Arial"/>
          <w:snapToGrid w:val="0"/>
          <w:szCs w:val="20"/>
        </w:rPr>
        <w:t>V rámci realizace díla po uplynutí doby 15 měsíců ode dne podání nabídky v příslušném zadávacím řízení dle míry inflace vyplývající z indexu spotřebitelských cen za předchozí kalendářní rok zveřejněné ČSÚ.</w:t>
      </w:r>
    </w:p>
    <w:p w14:paraId="3B56CE34" w14:textId="77777777" w:rsidR="005F6D23" w:rsidRPr="0037143B" w:rsidRDefault="005F6D23" w:rsidP="003C396E">
      <w:pPr>
        <w:widowControl w:val="0"/>
        <w:jc w:val="both"/>
        <w:rPr>
          <w:rFonts w:ascii="Arial" w:hAnsi="Arial" w:cs="Arial"/>
          <w:snapToGrid w:val="0"/>
          <w:szCs w:val="20"/>
        </w:rPr>
      </w:pPr>
    </w:p>
    <w:p w14:paraId="0C318213" w14:textId="77777777" w:rsidR="005F6D23" w:rsidRPr="0037143B" w:rsidRDefault="005F6D23" w:rsidP="003C396E">
      <w:pPr>
        <w:widowControl w:val="0"/>
        <w:jc w:val="both"/>
        <w:rPr>
          <w:rFonts w:ascii="Arial" w:hAnsi="Arial" w:cs="Arial"/>
          <w:snapToGrid w:val="0"/>
          <w:szCs w:val="20"/>
        </w:rPr>
      </w:pPr>
      <w:r w:rsidRPr="0037143B">
        <w:rPr>
          <w:rFonts w:ascii="Arial" w:hAnsi="Arial" w:cs="Arial"/>
          <w:b/>
          <w:snapToGrid w:val="0"/>
          <w:szCs w:val="20"/>
        </w:rPr>
        <w:t xml:space="preserve">5.11.4. </w:t>
      </w:r>
      <w:r w:rsidR="003050D6" w:rsidRPr="0037143B">
        <w:rPr>
          <w:rFonts w:ascii="Arial" w:hAnsi="Arial" w:cs="Arial"/>
          <w:snapToGrid w:val="0"/>
          <w:color w:val="000000"/>
          <w:szCs w:val="20"/>
        </w:rPr>
        <w:t xml:space="preserve">Úhrada za plnění dle této Smlouvy bude realizována bezhotovostním převodem na účet Zhotovitele, který je správcem daně (finančním úřadem) zveřejněn způsobem umožňujícím dálkový přístup ve smyslu § 98 zákona č. 235/2004 Sb. o dani z přidané hodnoty, ve znění pozdějších předpisů (dále jen „zákon o DPH“).“ </w:t>
      </w:r>
    </w:p>
    <w:p w14:paraId="6257DCEE" w14:textId="77777777" w:rsidR="005F6D23" w:rsidRPr="0037143B" w:rsidRDefault="005F6D23" w:rsidP="003C396E">
      <w:pPr>
        <w:widowControl w:val="0"/>
        <w:jc w:val="both"/>
        <w:rPr>
          <w:rFonts w:ascii="Arial" w:hAnsi="Arial" w:cs="Arial"/>
          <w:snapToGrid w:val="0"/>
          <w:szCs w:val="20"/>
        </w:rPr>
      </w:pPr>
    </w:p>
    <w:p w14:paraId="5FC381FB" w14:textId="77777777" w:rsidR="005F6D23" w:rsidRPr="0037143B" w:rsidRDefault="005F6D23" w:rsidP="003C396E">
      <w:pPr>
        <w:widowControl w:val="0"/>
        <w:jc w:val="both"/>
        <w:rPr>
          <w:rFonts w:ascii="Arial" w:hAnsi="Arial" w:cs="Arial"/>
          <w:snapToGrid w:val="0"/>
          <w:color w:val="000000"/>
          <w:szCs w:val="20"/>
        </w:rPr>
      </w:pPr>
      <w:r w:rsidRPr="0037143B">
        <w:rPr>
          <w:rFonts w:ascii="Arial" w:hAnsi="Arial" w:cs="Arial"/>
          <w:b/>
          <w:snapToGrid w:val="0"/>
          <w:color w:val="000000"/>
          <w:szCs w:val="20"/>
        </w:rPr>
        <w:t>5.11.5.</w:t>
      </w:r>
      <w:r w:rsidRPr="0037143B">
        <w:rPr>
          <w:rFonts w:ascii="Arial" w:hAnsi="Arial" w:cs="Arial"/>
          <w:snapToGrid w:val="0"/>
          <w:color w:val="000000"/>
          <w:szCs w:val="20"/>
        </w:rPr>
        <w:t xml:space="preserve"> </w:t>
      </w:r>
      <w:r w:rsidR="003050D6" w:rsidRPr="0037143B">
        <w:rPr>
          <w:rFonts w:ascii="Arial" w:hAnsi="Arial" w:cs="Arial"/>
          <w:snapToGrid w:val="0"/>
          <w:color w:val="000000"/>
          <w:szCs w:val="20"/>
        </w:rPr>
        <w:t xml:space="preserve">Pokud se po dobu účinnosti této Smlouvy Zhotovitel stane nespolehlivým plátcem ve smyslu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14:paraId="6A5E6D1F" w14:textId="77777777" w:rsidR="005F6D23" w:rsidRPr="0037143B" w:rsidRDefault="005F6D23" w:rsidP="003C396E">
      <w:pPr>
        <w:widowControl w:val="0"/>
        <w:ind w:firstLine="708"/>
        <w:jc w:val="both"/>
        <w:rPr>
          <w:rFonts w:ascii="Arial" w:hAnsi="Arial" w:cs="Arial"/>
          <w:snapToGrid w:val="0"/>
          <w:color w:val="000000"/>
          <w:szCs w:val="20"/>
        </w:rPr>
      </w:pPr>
      <w:r w:rsidRPr="0037143B">
        <w:rPr>
          <w:rFonts w:ascii="Arial" w:hAnsi="Arial" w:cs="Arial"/>
          <w:snapToGrid w:val="0"/>
          <w:color w:val="000000"/>
          <w:szCs w:val="20"/>
        </w:rPr>
        <w:t xml:space="preserve"> </w:t>
      </w:r>
    </w:p>
    <w:p w14:paraId="438D3087" w14:textId="77777777" w:rsidR="003050D6" w:rsidRPr="0037143B" w:rsidRDefault="005F6D23" w:rsidP="003C396E">
      <w:pPr>
        <w:widowControl w:val="0"/>
        <w:jc w:val="both"/>
        <w:rPr>
          <w:rFonts w:ascii="Arial" w:hAnsi="Arial" w:cs="Arial"/>
          <w:snapToGrid w:val="0"/>
          <w:szCs w:val="20"/>
        </w:rPr>
      </w:pPr>
      <w:r w:rsidRPr="0037143B">
        <w:rPr>
          <w:rFonts w:ascii="Arial" w:hAnsi="Arial" w:cs="Arial"/>
          <w:b/>
          <w:snapToGrid w:val="0"/>
          <w:color w:val="000000"/>
          <w:szCs w:val="20"/>
        </w:rPr>
        <w:t>5.11.6.</w:t>
      </w:r>
      <w:r w:rsidRPr="0037143B">
        <w:rPr>
          <w:rFonts w:ascii="Arial" w:hAnsi="Arial" w:cs="Arial"/>
          <w:snapToGrid w:val="0"/>
          <w:color w:val="000000"/>
          <w:szCs w:val="20"/>
        </w:rPr>
        <w:t xml:space="preserve"> </w:t>
      </w:r>
      <w:r w:rsidR="00EF7C49" w:rsidRPr="0037143B">
        <w:rPr>
          <w:rFonts w:ascii="Arial" w:hAnsi="Arial" w:cs="Arial"/>
          <w:snapToGrid w:val="0"/>
          <w:color w:val="000000"/>
          <w:szCs w:val="20"/>
        </w:rPr>
        <w:t>U</w:t>
      </w:r>
      <w:r w:rsidR="003050D6" w:rsidRPr="0037143B">
        <w:rPr>
          <w:rFonts w:ascii="Arial" w:hAnsi="Arial" w:cs="Arial"/>
          <w:snapToGrid w:val="0"/>
          <w:color w:val="000000"/>
          <w:szCs w:val="20"/>
        </w:rPr>
        <w:t xml:space="preserve">stanovení </w:t>
      </w:r>
      <w:r w:rsidR="00EF7C49" w:rsidRPr="0037143B">
        <w:rPr>
          <w:rFonts w:ascii="Arial" w:hAnsi="Arial" w:cs="Arial"/>
          <w:snapToGrid w:val="0"/>
          <w:color w:val="000000"/>
          <w:szCs w:val="20"/>
        </w:rPr>
        <w:t xml:space="preserve">odst. 5.11.4 a 5.11.5. těchto OP </w:t>
      </w:r>
      <w:r w:rsidR="003050D6" w:rsidRPr="0037143B">
        <w:rPr>
          <w:rFonts w:ascii="Arial" w:hAnsi="Arial" w:cs="Arial"/>
          <w:snapToGrid w:val="0"/>
          <w:color w:val="000000"/>
          <w:szCs w:val="20"/>
        </w:rPr>
        <w:t>nebudou použita v případě, že Zhotovitel není plátce DPH nebo v případech, kdy se uplatní přenesená daňová povinnost dle § 92a a násl. zákona</w:t>
      </w:r>
      <w:r w:rsidR="0071129E" w:rsidRPr="0037143B">
        <w:rPr>
          <w:rFonts w:ascii="Arial" w:hAnsi="Arial" w:cs="Arial"/>
          <w:snapToGrid w:val="0"/>
          <w:color w:val="000000"/>
          <w:szCs w:val="20"/>
        </w:rPr>
        <w:t xml:space="preserve"> o</w:t>
      </w:r>
      <w:r w:rsidR="003050D6" w:rsidRPr="0037143B">
        <w:rPr>
          <w:rFonts w:ascii="Arial" w:hAnsi="Arial" w:cs="Arial"/>
          <w:snapToGrid w:val="0"/>
          <w:color w:val="000000"/>
          <w:szCs w:val="20"/>
        </w:rPr>
        <w:t xml:space="preserve"> DPH.</w:t>
      </w:r>
    </w:p>
    <w:p w14:paraId="1A8B84F6" w14:textId="77777777" w:rsidR="00444C64" w:rsidRPr="0037143B" w:rsidRDefault="00444C64" w:rsidP="003C396E">
      <w:pPr>
        <w:widowControl w:val="0"/>
        <w:jc w:val="both"/>
        <w:rPr>
          <w:rFonts w:ascii="Arial" w:hAnsi="Arial" w:cs="Arial"/>
          <w:b/>
          <w:snapToGrid w:val="0"/>
          <w:szCs w:val="20"/>
        </w:rPr>
      </w:pPr>
    </w:p>
    <w:p w14:paraId="757883A4" w14:textId="77777777" w:rsidR="006974DF" w:rsidRPr="0037143B" w:rsidRDefault="006974DF" w:rsidP="003C396E">
      <w:pPr>
        <w:widowControl w:val="0"/>
        <w:jc w:val="both"/>
        <w:rPr>
          <w:rFonts w:ascii="Arial" w:hAnsi="Arial" w:cs="Arial"/>
          <w:snapToGrid w:val="0"/>
          <w:szCs w:val="20"/>
        </w:rPr>
      </w:pPr>
      <w:r w:rsidRPr="0037143B">
        <w:rPr>
          <w:rFonts w:ascii="Arial" w:hAnsi="Arial" w:cs="Arial"/>
          <w:b/>
          <w:szCs w:val="20"/>
        </w:rPr>
        <w:t>5.12.</w:t>
      </w:r>
      <w:r w:rsidRPr="0037143B">
        <w:rPr>
          <w:rFonts w:ascii="Arial" w:hAnsi="Arial" w:cs="Arial"/>
          <w:szCs w:val="20"/>
        </w:rPr>
        <w:t xml:space="preserve"> </w:t>
      </w:r>
      <w:r w:rsidRPr="0037143B">
        <w:rPr>
          <w:rFonts w:ascii="Arial" w:hAnsi="Arial" w:cs="Arial"/>
          <w:snapToGrid w:val="0"/>
          <w:szCs w:val="20"/>
        </w:rPr>
        <w:t xml:space="preserve">V případě nedokončení díla dle </w:t>
      </w:r>
      <w:r w:rsidRPr="0037143B">
        <w:rPr>
          <w:rFonts w:ascii="Arial" w:hAnsi="Arial" w:cs="Arial"/>
          <w:b/>
          <w:snapToGrid w:val="0"/>
          <w:szCs w:val="20"/>
        </w:rPr>
        <w:t>čl. XV. bod 15.11</w:t>
      </w:r>
      <w:r w:rsidR="00573A38" w:rsidRPr="0037143B">
        <w:rPr>
          <w:rFonts w:ascii="Arial" w:hAnsi="Arial" w:cs="Arial"/>
          <w:b/>
          <w:snapToGrid w:val="0"/>
          <w:szCs w:val="20"/>
        </w:rPr>
        <w:t>.</w:t>
      </w:r>
      <w:r w:rsidRPr="0037143B">
        <w:rPr>
          <w:rFonts w:ascii="Arial" w:hAnsi="Arial" w:cs="Arial"/>
          <w:snapToGrid w:val="0"/>
          <w:szCs w:val="20"/>
        </w:rPr>
        <w:t xml:space="preserve"> těchto OP má Objednatel právo u doposud neuhrazených daňových dokladů provést jejich úhradu až po vyčíslení vzniklé škody dle </w:t>
      </w:r>
      <w:r w:rsidRPr="0037143B">
        <w:rPr>
          <w:rFonts w:ascii="Arial" w:hAnsi="Arial" w:cs="Arial"/>
          <w:b/>
          <w:snapToGrid w:val="0"/>
          <w:szCs w:val="20"/>
        </w:rPr>
        <w:t>čl. XV.</w:t>
      </w:r>
      <w:r w:rsidRPr="0037143B">
        <w:rPr>
          <w:rFonts w:ascii="Arial" w:hAnsi="Arial" w:cs="Arial"/>
          <w:snapToGrid w:val="0"/>
          <w:szCs w:val="20"/>
        </w:rPr>
        <w:t xml:space="preserve"> těchto OP a provedení započtení vzájemných splatných pohledávek. Lhůta splatnosti doručených a doposud neproplacených faktur Objednatelem se v případě nedokončení díla Objednatelem staví až do vyčíslení výše škody dle </w:t>
      </w:r>
      <w:r w:rsidRPr="0037143B">
        <w:rPr>
          <w:rFonts w:ascii="Arial" w:hAnsi="Arial" w:cs="Arial"/>
          <w:b/>
          <w:snapToGrid w:val="0"/>
          <w:szCs w:val="20"/>
        </w:rPr>
        <w:t>čl. XV.</w:t>
      </w:r>
      <w:r w:rsidRPr="0037143B">
        <w:rPr>
          <w:rFonts w:ascii="Arial" w:hAnsi="Arial" w:cs="Arial"/>
          <w:snapToGrid w:val="0"/>
          <w:szCs w:val="20"/>
        </w:rPr>
        <w:t xml:space="preserve"> těchto OP a počíná běžet opět až po provedení případného započtení vzájemných pohledávek, přičemž bude hrazena pouze zbylá část pohledávky.</w:t>
      </w:r>
    </w:p>
    <w:p w14:paraId="2B5F2636" w14:textId="77777777" w:rsidR="00AD1215" w:rsidRPr="0037143B" w:rsidRDefault="00AD1215" w:rsidP="003C396E">
      <w:pPr>
        <w:widowControl w:val="0"/>
        <w:jc w:val="both"/>
        <w:rPr>
          <w:rFonts w:ascii="Arial" w:hAnsi="Arial" w:cs="Arial"/>
          <w:snapToGrid w:val="0"/>
          <w:szCs w:val="20"/>
        </w:rPr>
      </w:pPr>
    </w:p>
    <w:p w14:paraId="7C49B45D" w14:textId="77777777" w:rsidR="00444C64" w:rsidRPr="0037143B" w:rsidRDefault="00444C64" w:rsidP="003C396E">
      <w:pPr>
        <w:pStyle w:val="Zkladntext3"/>
        <w:widowControl w:val="0"/>
        <w:spacing w:after="0"/>
        <w:jc w:val="both"/>
        <w:rPr>
          <w:rFonts w:ascii="Arial" w:hAnsi="Arial" w:cs="Arial"/>
          <w:sz w:val="20"/>
          <w:szCs w:val="20"/>
          <w:lang w:val="cs-CZ"/>
        </w:rPr>
      </w:pPr>
      <w:r w:rsidRPr="0037143B">
        <w:rPr>
          <w:rFonts w:ascii="Arial" w:hAnsi="Arial" w:cs="Arial"/>
          <w:b/>
          <w:sz w:val="20"/>
          <w:szCs w:val="20"/>
          <w:lang w:val="cs-CZ"/>
        </w:rPr>
        <w:t xml:space="preserve">5.13. </w:t>
      </w:r>
      <w:r w:rsidRPr="0037143B">
        <w:rPr>
          <w:rFonts w:ascii="Arial" w:hAnsi="Arial" w:cs="Arial"/>
          <w:sz w:val="20"/>
          <w:szCs w:val="20"/>
          <w:lang w:val="cs-CZ"/>
        </w:rPr>
        <w:t xml:space="preserve">Pro případ nedostatku finančních prostředků na straně Objednatele v průběhu provádění díla, </w:t>
      </w:r>
      <w:r w:rsidR="00F025C6" w:rsidRPr="0037143B">
        <w:rPr>
          <w:rFonts w:ascii="Arial" w:hAnsi="Arial" w:cs="Arial"/>
          <w:sz w:val="20"/>
          <w:szCs w:val="20"/>
          <w:lang w:val="cs-CZ"/>
        </w:rPr>
        <w:t xml:space="preserve">zejména </w:t>
      </w:r>
      <w:r w:rsidRPr="0037143B">
        <w:rPr>
          <w:rFonts w:ascii="Arial" w:hAnsi="Arial" w:cs="Arial"/>
          <w:sz w:val="20"/>
          <w:szCs w:val="20"/>
          <w:lang w:val="cs-CZ"/>
        </w:rPr>
        <w:t xml:space="preserve">v případě financování díla z jiných zdrojů, než ze zdrojů Zadavatele, např. nepřiznání dotace, je stanoven následující postup pro odklad platby. </w:t>
      </w:r>
    </w:p>
    <w:p w14:paraId="32995051" w14:textId="77777777" w:rsidR="00444C64" w:rsidRPr="0037143B" w:rsidRDefault="00444C64" w:rsidP="003C396E">
      <w:pPr>
        <w:pStyle w:val="Zkladntext3"/>
        <w:widowControl w:val="0"/>
        <w:spacing w:after="0"/>
        <w:ind w:firstLine="708"/>
        <w:jc w:val="both"/>
        <w:rPr>
          <w:rFonts w:ascii="Arial" w:hAnsi="Arial" w:cs="Arial"/>
          <w:sz w:val="20"/>
          <w:szCs w:val="20"/>
          <w:lang w:val="cs-CZ"/>
        </w:rPr>
      </w:pPr>
    </w:p>
    <w:p w14:paraId="3EAB0912" w14:textId="77777777" w:rsidR="00444C64" w:rsidRPr="0037143B" w:rsidRDefault="00444C64" w:rsidP="003C396E">
      <w:pPr>
        <w:pStyle w:val="Zkladntext3"/>
        <w:widowControl w:val="0"/>
        <w:spacing w:after="0"/>
        <w:ind w:firstLine="708"/>
        <w:jc w:val="both"/>
        <w:rPr>
          <w:rFonts w:ascii="Arial" w:hAnsi="Arial" w:cs="Arial"/>
          <w:b/>
          <w:sz w:val="20"/>
          <w:szCs w:val="20"/>
          <w:lang w:val="cs-CZ"/>
        </w:rPr>
      </w:pPr>
      <w:r w:rsidRPr="0037143B">
        <w:rPr>
          <w:rFonts w:ascii="Arial" w:hAnsi="Arial" w:cs="Arial"/>
          <w:sz w:val="20"/>
          <w:szCs w:val="20"/>
          <w:lang w:val="cs-CZ"/>
        </w:rPr>
        <w:t>Objednatel je povinen bez zbytečného odkladu vznik takové situace oznámit Zhotoviteli. Ode dne, kdy Zhotovitel toto oznámení obdrží, prodlužuje se lhůta splatnosti daňových dokladů až na 150 kalendářních dnů. Po tuto dobu bude Zhotovitel pokračovat v provádění díla, pokud neobdrží od Objednatele pokyn k přerušení prací. Po uplynutí této doby, nebude-li dohodnuto jinak, je kterákoliv z</w:t>
      </w:r>
      <w:r w:rsidR="00573A38" w:rsidRPr="0037143B">
        <w:rPr>
          <w:rFonts w:ascii="Arial" w:hAnsi="Arial" w:cs="Arial"/>
          <w:sz w:val="20"/>
          <w:szCs w:val="20"/>
          <w:lang w:val="cs-CZ"/>
        </w:rPr>
        <w:t>e smluvních stran oprávněna od S</w:t>
      </w:r>
      <w:r w:rsidRPr="0037143B">
        <w:rPr>
          <w:rFonts w:ascii="Arial" w:hAnsi="Arial" w:cs="Arial"/>
          <w:sz w:val="20"/>
          <w:szCs w:val="20"/>
          <w:lang w:val="cs-CZ"/>
        </w:rPr>
        <w:t>mlouvy odstoupit. Z titulu nezaplacení částky Objednatelem v souladu s tímto ustanovením o sjednaném odkladu platby nevzniká Zhotoviteli nárok na jakýkoliv postup dle Smlouvy, který znamená sankci, nárok na odškodnění nebo jiný postih či znevýhodnění Objednatele.</w:t>
      </w:r>
    </w:p>
    <w:p w14:paraId="4287C29E" w14:textId="77777777" w:rsidR="00444C64" w:rsidRPr="0037143B" w:rsidRDefault="00444C64" w:rsidP="003C396E">
      <w:pPr>
        <w:pStyle w:val="Zkladntext3"/>
        <w:widowControl w:val="0"/>
        <w:spacing w:after="0"/>
        <w:ind w:firstLine="708"/>
        <w:jc w:val="both"/>
        <w:rPr>
          <w:rFonts w:ascii="Arial" w:hAnsi="Arial" w:cs="Arial"/>
          <w:b/>
          <w:sz w:val="20"/>
          <w:szCs w:val="20"/>
          <w:lang w:val="cs-CZ"/>
        </w:rPr>
      </w:pPr>
    </w:p>
    <w:p w14:paraId="6D420163" w14:textId="77777777" w:rsidR="00444C64" w:rsidRPr="0037143B" w:rsidRDefault="00444C64" w:rsidP="003C396E">
      <w:pPr>
        <w:pStyle w:val="Zkladntext3"/>
        <w:widowControl w:val="0"/>
        <w:spacing w:after="0"/>
        <w:jc w:val="both"/>
        <w:rPr>
          <w:rFonts w:ascii="Arial" w:hAnsi="Arial" w:cs="Arial"/>
          <w:sz w:val="20"/>
          <w:szCs w:val="20"/>
          <w:lang w:val="cs-CZ"/>
        </w:rPr>
      </w:pPr>
      <w:r w:rsidRPr="0037143B">
        <w:rPr>
          <w:rFonts w:ascii="Arial" w:hAnsi="Arial" w:cs="Arial"/>
          <w:b/>
          <w:sz w:val="20"/>
          <w:szCs w:val="20"/>
          <w:lang w:val="cs-CZ"/>
        </w:rPr>
        <w:t xml:space="preserve">5.14. </w:t>
      </w:r>
      <w:r w:rsidRPr="0037143B">
        <w:rPr>
          <w:rFonts w:ascii="Arial" w:hAnsi="Arial" w:cs="Arial"/>
          <w:sz w:val="20"/>
          <w:szCs w:val="20"/>
        </w:rPr>
        <w:t xml:space="preserve">Není-li těmito OP upraveno či stanoveno jinak, má </w:t>
      </w:r>
      <w:r w:rsidRPr="0037143B">
        <w:rPr>
          <w:rFonts w:ascii="Arial" w:hAnsi="Arial" w:cs="Arial"/>
          <w:sz w:val="20"/>
          <w:szCs w:val="20"/>
          <w:lang w:val="cs-CZ"/>
        </w:rPr>
        <w:t xml:space="preserve">se za to, že v případě financování díla z jiných zdrojů, než ze zdrojů Zadavatele, např. dotace, má Objednatel právo </w:t>
      </w:r>
      <w:r w:rsidR="009D1C15" w:rsidRPr="0037143B">
        <w:rPr>
          <w:rFonts w:ascii="Arial" w:hAnsi="Arial" w:cs="Arial"/>
          <w:sz w:val="20"/>
          <w:szCs w:val="20"/>
          <w:lang w:val="cs-CZ"/>
        </w:rPr>
        <w:t>zadržet</w:t>
      </w:r>
      <w:r w:rsidRPr="0037143B">
        <w:rPr>
          <w:rFonts w:ascii="Arial" w:hAnsi="Arial" w:cs="Arial"/>
          <w:sz w:val="20"/>
          <w:szCs w:val="20"/>
        </w:rPr>
        <w:t xml:space="preserve"> úhradu platby při zjištění nedostatků nebo nekompletních dokladů v rámci kontrol fakturace, z důvodu kterých došlo k pozastavení financování projektu. Po takovou dobu se přerušuje běh doby (lhůty) splatnosti faktury, jejíž úhrada byla </w:t>
      </w:r>
      <w:r w:rsidR="009D1C15" w:rsidRPr="0037143B">
        <w:rPr>
          <w:rFonts w:ascii="Arial" w:hAnsi="Arial" w:cs="Arial"/>
          <w:sz w:val="20"/>
          <w:szCs w:val="20"/>
          <w:lang w:val="cs-CZ"/>
        </w:rPr>
        <w:t>zadržena</w:t>
      </w:r>
      <w:r w:rsidRPr="0037143B">
        <w:rPr>
          <w:rFonts w:ascii="Arial" w:hAnsi="Arial" w:cs="Arial"/>
          <w:sz w:val="20"/>
          <w:szCs w:val="20"/>
        </w:rPr>
        <w:t>.</w:t>
      </w:r>
    </w:p>
    <w:p w14:paraId="183C1293"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0" w:name="_Toc40775415"/>
      <w:r w:rsidRPr="0037143B">
        <w:rPr>
          <w:rFonts w:cs="Arial"/>
          <w:i w:val="0"/>
          <w:sz w:val="20"/>
          <w:szCs w:val="20"/>
          <w:u w:val="single"/>
        </w:rPr>
        <w:t>VI. Podklady, pokyny a věci předané Objednatelem</w:t>
      </w:r>
      <w:bookmarkEnd w:id="10"/>
      <w:bookmarkEnd w:id="11"/>
      <w:bookmarkEnd w:id="20"/>
    </w:p>
    <w:p w14:paraId="53A1628C" w14:textId="77777777" w:rsidR="006974DF" w:rsidRPr="0037143B" w:rsidRDefault="006974DF" w:rsidP="003C396E">
      <w:pPr>
        <w:widowControl w:val="0"/>
        <w:jc w:val="both"/>
        <w:rPr>
          <w:rFonts w:ascii="Arial" w:hAnsi="Arial" w:cs="Arial"/>
          <w:snapToGrid w:val="0"/>
          <w:szCs w:val="20"/>
        </w:rPr>
      </w:pPr>
      <w:r w:rsidRPr="0037143B">
        <w:rPr>
          <w:rFonts w:ascii="Arial" w:hAnsi="Arial" w:cs="Arial"/>
          <w:b/>
          <w:snapToGrid w:val="0"/>
          <w:szCs w:val="20"/>
        </w:rPr>
        <w:t xml:space="preserve">6.1. </w:t>
      </w:r>
      <w:r w:rsidRPr="0037143B">
        <w:rPr>
          <w:rFonts w:ascii="Arial" w:hAnsi="Arial" w:cs="Arial"/>
          <w:snapToGrid w:val="0"/>
          <w:szCs w:val="20"/>
        </w:rPr>
        <w:t>Zhotovitel je povinen před podpisem Smlouvy řádně překontrolovat všechny v rámci zadávacího řízení předané materiály, podklady, PD, soupisy stavebních prací, dodávek a služeb s VV a řádně si prověřit místní podmínky na stavbě či staveništi s tím, že všechny nejasné podmínky pro realizaci plnění předmětu díla si Zhotovitel vyjasní v rámci prohlídky budoucího místa plnění s oprávněnými zástupci</w:t>
      </w:r>
      <w:r w:rsidR="00573A38" w:rsidRPr="0037143B">
        <w:rPr>
          <w:rFonts w:ascii="Arial" w:hAnsi="Arial" w:cs="Arial"/>
          <w:snapToGrid w:val="0"/>
          <w:szCs w:val="20"/>
        </w:rPr>
        <w:t xml:space="preserve"> Objednatele. Objednatel předá Z</w:t>
      </w:r>
      <w:r w:rsidRPr="0037143B">
        <w:rPr>
          <w:rFonts w:ascii="Arial" w:hAnsi="Arial" w:cs="Arial"/>
          <w:snapToGrid w:val="0"/>
          <w:szCs w:val="20"/>
        </w:rPr>
        <w:t>hotoviteli v rámci předávání stavební dokumentace platné stavební povolení</w:t>
      </w:r>
      <w:r w:rsidR="008E73E6" w:rsidRPr="0037143B">
        <w:rPr>
          <w:rFonts w:ascii="Arial" w:hAnsi="Arial" w:cs="Arial"/>
        </w:rPr>
        <w:t>/povolení stavby (záměru)</w:t>
      </w:r>
      <w:r w:rsidR="008B3C82" w:rsidRPr="0037143B">
        <w:rPr>
          <w:rFonts w:ascii="Arial" w:hAnsi="Arial" w:cs="Arial"/>
          <w:snapToGrid w:val="0"/>
          <w:szCs w:val="20"/>
        </w:rPr>
        <w:t xml:space="preserve">, </w:t>
      </w:r>
      <w:r w:rsidR="002726D6" w:rsidRPr="0037143B">
        <w:rPr>
          <w:rFonts w:ascii="Arial" w:hAnsi="Arial" w:cs="Arial"/>
          <w:snapToGrid w:val="0"/>
          <w:szCs w:val="20"/>
        </w:rPr>
        <w:t>pokud je charakterem stavby vyžadováno</w:t>
      </w:r>
      <w:r w:rsidRPr="0037143B">
        <w:rPr>
          <w:rFonts w:ascii="Arial" w:hAnsi="Arial" w:cs="Arial"/>
          <w:snapToGrid w:val="0"/>
          <w:szCs w:val="20"/>
        </w:rPr>
        <w:t>.</w:t>
      </w:r>
    </w:p>
    <w:p w14:paraId="714E8A32" w14:textId="77777777" w:rsidR="005D3AD6" w:rsidRPr="0037143B" w:rsidRDefault="005D3AD6" w:rsidP="003C396E">
      <w:pPr>
        <w:widowControl w:val="0"/>
        <w:jc w:val="both"/>
        <w:rPr>
          <w:rFonts w:ascii="Arial" w:hAnsi="Arial" w:cs="Arial"/>
          <w:b/>
          <w:snapToGrid w:val="0"/>
          <w:szCs w:val="20"/>
        </w:rPr>
      </w:pPr>
    </w:p>
    <w:p w14:paraId="6D188B3C" w14:textId="77777777" w:rsidR="006974DF" w:rsidRPr="0037143B" w:rsidRDefault="006974DF" w:rsidP="003C396E">
      <w:pPr>
        <w:widowControl w:val="0"/>
        <w:ind w:firstLine="708"/>
        <w:jc w:val="both"/>
        <w:rPr>
          <w:rFonts w:ascii="Arial" w:hAnsi="Arial" w:cs="Arial"/>
          <w:szCs w:val="20"/>
        </w:rPr>
      </w:pPr>
      <w:r w:rsidRPr="0037143B">
        <w:rPr>
          <w:rFonts w:ascii="Arial" w:hAnsi="Arial" w:cs="Arial"/>
          <w:b/>
          <w:snapToGrid w:val="0"/>
          <w:szCs w:val="20"/>
        </w:rPr>
        <w:t>Má se za to,</w:t>
      </w:r>
      <w:r w:rsidRPr="0037143B">
        <w:rPr>
          <w:rFonts w:ascii="Arial" w:hAnsi="Arial" w:cs="Arial"/>
          <w:snapToGrid w:val="0"/>
          <w:szCs w:val="20"/>
        </w:rPr>
        <w:t xml:space="preserve"> že se</w:t>
      </w:r>
      <w:r w:rsidRPr="0037143B">
        <w:rPr>
          <w:rFonts w:ascii="Arial" w:hAnsi="Arial" w:cs="Arial"/>
          <w:b/>
          <w:snapToGrid w:val="0"/>
          <w:szCs w:val="20"/>
        </w:rPr>
        <w:t xml:space="preserve"> </w:t>
      </w:r>
      <w:r w:rsidRPr="0037143B">
        <w:rPr>
          <w:rFonts w:ascii="Arial" w:hAnsi="Arial" w:cs="Arial"/>
          <w:szCs w:val="20"/>
        </w:rPr>
        <w:t xml:space="preserve">Zhotovitel plně seznámil s rozsahem a povahou díla a s místem provádění díla, že jsou mu známy veškeré technické kvalitativní a jiné podmínky provádění díla, a že disponuje takovými kapacitami a odbornými znalostmi, které jsou pro řádné provedení díla nezbytné. </w:t>
      </w:r>
    </w:p>
    <w:p w14:paraId="61A26C5D" w14:textId="77777777" w:rsidR="006974DF" w:rsidRPr="0037143B" w:rsidRDefault="006974DF" w:rsidP="003C396E">
      <w:pPr>
        <w:widowControl w:val="0"/>
        <w:jc w:val="both"/>
        <w:rPr>
          <w:rFonts w:ascii="Arial" w:hAnsi="Arial" w:cs="Arial"/>
          <w:szCs w:val="20"/>
        </w:rPr>
      </w:pPr>
    </w:p>
    <w:p w14:paraId="2F241775" w14:textId="77777777" w:rsidR="006974DF" w:rsidRPr="0037143B" w:rsidRDefault="006974DF" w:rsidP="003C396E">
      <w:pPr>
        <w:widowControl w:val="0"/>
        <w:jc w:val="both"/>
        <w:rPr>
          <w:rFonts w:ascii="Arial" w:hAnsi="Arial" w:cs="Arial"/>
          <w:szCs w:val="20"/>
        </w:rPr>
      </w:pPr>
      <w:r w:rsidRPr="0037143B">
        <w:rPr>
          <w:rFonts w:ascii="Arial" w:hAnsi="Arial" w:cs="Arial"/>
          <w:b/>
          <w:snapToGrid w:val="0"/>
          <w:szCs w:val="20"/>
        </w:rPr>
        <w:t xml:space="preserve">6.2. </w:t>
      </w:r>
      <w:r w:rsidRPr="0037143B">
        <w:rPr>
          <w:rFonts w:ascii="Arial" w:hAnsi="Arial" w:cs="Arial"/>
          <w:b/>
          <w:szCs w:val="20"/>
        </w:rPr>
        <w:t>Má se za to</w:t>
      </w:r>
      <w:r w:rsidRPr="0037143B">
        <w:rPr>
          <w:rFonts w:ascii="Arial" w:hAnsi="Arial" w:cs="Arial"/>
          <w:szCs w:val="20"/>
        </w:rPr>
        <w:t xml:space="preserve">, že si Zhotovitel </w:t>
      </w:r>
      <w:r w:rsidRPr="0037143B">
        <w:rPr>
          <w:rFonts w:ascii="Arial" w:hAnsi="Arial" w:cs="Arial"/>
          <w:b/>
          <w:szCs w:val="20"/>
        </w:rPr>
        <w:t xml:space="preserve">prověřil podklady a příkazy, </w:t>
      </w:r>
      <w:r w:rsidRPr="0037143B">
        <w:rPr>
          <w:rFonts w:ascii="Arial" w:hAnsi="Arial" w:cs="Arial"/>
          <w:szCs w:val="20"/>
        </w:rPr>
        <w:t xml:space="preserve">které obdržel od Objednatele do uzavření Smlouvy, že je </w:t>
      </w:r>
      <w:r w:rsidRPr="0037143B">
        <w:rPr>
          <w:rFonts w:ascii="Arial" w:hAnsi="Arial" w:cs="Arial"/>
          <w:b/>
          <w:szCs w:val="20"/>
        </w:rPr>
        <w:t>shledal vhodnými,</w:t>
      </w:r>
      <w:r w:rsidRPr="0037143B">
        <w:rPr>
          <w:rFonts w:ascii="Arial" w:hAnsi="Arial" w:cs="Arial"/>
          <w:szCs w:val="20"/>
        </w:rPr>
        <w:t xml:space="preserve"> že sjednané podmínky pro provádění díla včetně ceny a doby provedení zohledňují všechny výše uvedené podmínky a okolnosti jakož i ty, které Zhotovitel, jako subjekt odborně způsobilý k provedení díla měl nebo mohl předvídat přesto, že nebyly v době uzavření Smlouvy zřejmé, a to i přesto, že nebyly obsaženy v podkladech po uzavření Smlouvy nebo z nich nevyplývaly. </w:t>
      </w:r>
    </w:p>
    <w:p w14:paraId="16A4BE05" w14:textId="77777777" w:rsidR="006974DF" w:rsidRPr="0037143B" w:rsidRDefault="006974DF" w:rsidP="003C396E">
      <w:pPr>
        <w:widowControl w:val="0"/>
        <w:ind w:firstLine="708"/>
        <w:jc w:val="both"/>
        <w:rPr>
          <w:rFonts w:ascii="Arial" w:hAnsi="Arial" w:cs="Arial"/>
          <w:szCs w:val="20"/>
        </w:rPr>
      </w:pPr>
    </w:p>
    <w:p w14:paraId="491A897A" w14:textId="77777777" w:rsidR="006974DF" w:rsidRPr="0037143B" w:rsidRDefault="006974DF" w:rsidP="003C396E">
      <w:pPr>
        <w:widowControl w:val="0"/>
        <w:ind w:firstLine="708"/>
        <w:jc w:val="both"/>
        <w:rPr>
          <w:rFonts w:ascii="Arial" w:hAnsi="Arial" w:cs="Arial"/>
          <w:szCs w:val="20"/>
        </w:rPr>
      </w:pPr>
      <w:r w:rsidRPr="0037143B">
        <w:rPr>
          <w:rFonts w:ascii="Arial" w:hAnsi="Arial" w:cs="Arial"/>
          <w:b/>
          <w:szCs w:val="20"/>
        </w:rPr>
        <w:t>Má se za to,</w:t>
      </w:r>
      <w:r w:rsidRPr="0037143B">
        <w:rPr>
          <w:rFonts w:ascii="Arial" w:hAnsi="Arial" w:cs="Arial"/>
          <w:szCs w:val="20"/>
        </w:rPr>
        <w:t xml:space="preserve"> že Zhotovitel na základě shora uvedeného s použitím všech svých znalostí, zkušeností, podkladů a příkazů </w:t>
      </w:r>
      <w:r w:rsidRPr="0037143B">
        <w:rPr>
          <w:rFonts w:ascii="Arial" w:hAnsi="Arial" w:cs="Arial"/>
          <w:b/>
          <w:szCs w:val="20"/>
        </w:rPr>
        <w:t>splní závazek</w:t>
      </w:r>
      <w:r w:rsidRPr="0037143B">
        <w:rPr>
          <w:rFonts w:ascii="Arial" w:hAnsi="Arial" w:cs="Arial"/>
          <w:szCs w:val="20"/>
        </w:rPr>
        <w:t xml:space="preserve"> založený Smlouvou včas a řádně, za sjednanou cenu, </w:t>
      </w:r>
      <w:r w:rsidRPr="0037143B">
        <w:rPr>
          <w:rFonts w:ascii="Arial" w:hAnsi="Arial" w:cs="Arial"/>
          <w:b/>
          <w:szCs w:val="20"/>
        </w:rPr>
        <w:t>aniž by podmiňoval</w:t>
      </w:r>
      <w:r w:rsidRPr="0037143B">
        <w:rPr>
          <w:rFonts w:ascii="Arial" w:hAnsi="Arial" w:cs="Arial"/>
          <w:szCs w:val="20"/>
        </w:rPr>
        <w:t xml:space="preserve"> splnění závazku poskytnutím jiné, než dohodnuté součinnosti dle těchto OP. Jestliže se později v průběhu provádění díla bude Zhotovitel dovolávat </w:t>
      </w:r>
      <w:r w:rsidRPr="0037143B">
        <w:rPr>
          <w:rFonts w:ascii="Arial" w:hAnsi="Arial" w:cs="Arial"/>
          <w:b/>
          <w:szCs w:val="20"/>
        </w:rPr>
        <w:t>nevhodnosti příkazů nebo nevhodnou povahu věcí</w:t>
      </w:r>
      <w:r w:rsidRPr="0037143B">
        <w:rPr>
          <w:rFonts w:ascii="Arial" w:hAnsi="Arial" w:cs="Arial"/>
          <w:szCs w:val="20"/>
        </w:rPr>
        <w:t xml:space="preserve"> předaných Objednatelem nebo </w:t>
      </w:r>
      <w:r w:rsidRPr="0037143B">
        <w:rPr>
          <w:rFonts w:ascii="Arial" w:hAnsi="Arial" w:cs="Arial"/>
          <w:b/>
          <w:szCs w:val="20"/>
        </w:rPr>
        <w:t xml:space="preserve">skrytých překážek </w:t>
      </w:r>
      <w:r w:rsidRPr="0037143B">
        <w:rPr>
          <w:rFonts w:ascii="Arial" w:hAnsi="Arial" w:cs="Arial"/>
          <w:szCs w:val="20"/>
        </w:rPr>
        <w:t xml:space="preserve">bránících </w:t>
      </w:r>
      <w:r w:rsidRPr="0037143B">
        <w:rPr>
          <w:rFonts w:ascii="Arial" w:hAnsi="Arial" w:cs="Arial"/>
          <w:b/>
          <w:szCs w:val="20"/>
        </w:rPr>
        <w:t xml:space="preserve">Zhotoviteli </w:t>
      </w:r>
      <w:r w:rsidRPr="0037143B">
        <w:rPr>
          <w:rFonts w:ascii="Arial" w:hAnsi="Arial" w:cs="Arial"/>
          <w:szCs w:val="20"/>
        </w:rPr>
        <w:t xml:space="preserve">v řádném provedení díla, má se pro tento případ za to, že je Zhotovitel </w:t>
      </w:r>
      <w:r w:rsidRPr="0037143B">
        <w:rPr>
          <w:rFonts w:ascii="Arial" w:hAnsi="Arial" w:cs="Arial"/>
          <w:b/>
          <w:szCs w:val="20"/>
        </w:rPr>
        <w:t>povinen Objednateli prokázat,</w:t>
      </w:r>
      <w:r w:rsidRPr="0037143B">
        <w:rPr>
          <w:rFonts w:ascii="Arial" w:hAnsi="Arial" w:cs="Arial"/>
          <w:szCs w:val="20"/>
        </w:rPr>
        <w:t xml:space="preserve"> že tuto nevhodnost </w:t>
      </w:r>
      <w:r w:rsidRPr="0037143B">
        <w:rPr>
          <w:rFonts w:ascii="Arial" w:hAnsi="Arial" w:cs="Arial"/>
          <w:b/>
          <w:szCs w:val="20"/>
        </w:rPr>
        <w:t>příkazů a povahu věcí, popř. skrytých překážek,</w:t>
      </w:r>
      <w:r w:rsidRPr="0037143B">
        <w:rPr>
          <w:rFonts w:ascii="Arial" w:hAnsi="Arial" w:cs="Arial"/>
          <w:szCs w:val="20"/>
        </w:rPr>
        <w:t xml:space="preserve"> nemohl zjistit ani při </w:t>
      </w:r>
      <w:r w:rsidRPr="0037143B">
        <w:rPr>
          <w:rFonts w:ascii="Arial" w:hAnsi="Arial" w:cs="Arial"/>
          <w:b/>
          <w:szCs w:val="20"/>
          <w:u w:val="single"/>
        </w:rPr>
        <w:t>vynaložení odborné péče v době před uzavřením Smlouvy.</w:t>
      </w:r>
      <w:r w:rsidRPr="0037143B">
        <w:rPr>
          <w:rFonts w:ascii="Arial" w:hAnsi="Arial" w:cs="Arial"/>
          <w:szCs w:val="20"/>
        </w:rPr>
        <w:t xml:space="preserve"> </w:t>
      </w:r>
    </w:p>
    <w:p w14:paraId="1A18E7FC" w14:textId="77777777" w:rsidR="006974DF" w:rsidRPr="0037143B" w:rsidRDefault="006974DF" w:rsidP="003C396E">
      <w:pPr>
        <w:widowControl w:val="0"/>
        <w:ind w:firstLine="708"/>
        <w:jc w:val="both"/>
        <w:rPr>
          <w:rFonts w:ascii="Arial" w:hAnsi="Arial" w:cs="Arial"/>
          <w:szCs w:val="20"/>
        </w:rPr>
      </w:pPr>
    </w:p>
    <w:p w14:paraId="48888025" w14:textId="77777777" w:rsidR="004135BB" w:rsidRPr="0037143B" w:rsidRDefault="006974DF" w:rsidP="003C396E">
      <w:pPr>
        <w:widowControl w:val="0"/>
        <w:ind w:firstLine="708"/>
        <w:jc w:val="both"/>
        <w:rPr>
          <w:rFonts w:ascii="Arial" w:hAnsi="Arial" w:cs="Arial"/>
          <w:b/>
          <w:snapToGrid w:val="0"/>
          <w:szCs w:val="20"/>
        </w:rPr>
      </w:pPr>
      <w:r w:rsidRPr="0037143B">
        <w:rPr>
          <w:rFonts w:ascii="Arial" w:hAnsi="Arial" w:cs="Arial"/>
          <w:szCs w:val="20"/>
        </w:rPr>
        <w:lastRenderedPageBreak/>
        <w:t>V opačném případě však není dotčeno právo Zhotovitele postupovat dle</w:t>
      </w:r>
      <w:r w:rsidRPr="0037143B">
        <w:rPr>
          <w:rFonts w:ascii="Arial" w:hAnsi="Arial" w:cs="Arial"/>
          <w:b/>
          <w:szCs w:val="20"/>
        </w:rPr>
        <w:t xml:space="preserve"> § 2594 a § 2627 OZ,</w:t>
      </w:r>
      <w:r w:rsidRPr="0037143B">
        <w:rPr>
          <w:rFonts w:ascii="Arial" w:hAnsi="Arial" w:cs="Arial"/>
          <w:szCs w:val="20"/>
        </w:rPr>
        <w:t xml:space="preserve"> pakliže zjistí </w:t>
      </w:r>
      <w:r w:rsidRPr="0037143B">
        <w:rPr>
          <w:rFonts w:ascii="Arial" w:hAnsi="Arial" w:cs="Arial"/>
          <w:b/>
          <w:szCs w:val="20"/>
        </w:rPr>
        <w:t>nevhodnost příkazů nebo nevhodnou povahu věcí</w:t>
      </w:r>
      <w:r w:rsidRPr="0037143B">
        <w:rPr>
          <w:rFonts w:ascii="Arial" w:hAnsi="Arial" w:cs="Arial"/>
          <w:szCs w:val="20"/>
        </w:rPr>
        <w:t xml:space="preserve"> předaných Objednatelem k provedení díla nebo </w:t>
      </w:r>
      <w:r w:rsidRPr="0037143B">
        <w:rPr>
          <w:rFonts w:ascii="Arial" w:hAnsi="Arial" w:cs="Arial"/>
          <w:b/>
          <w:szCs w:val="20"/>
        </w:rPr>
        <w:t>skrytých překážek,</w:t>
      </w:r>
      <w:r w:rsidRPr="0037143B">
        <w:rPr>
          <w:rFonts w:ascii="Arial" w:hAnsi="Arial" w:cs="Arial"/>
          <w:szCs w:val="20"/>
        </w:rPr>
        <w:t xml:space="preserve"> bránících k provedení díla.</w:t>
      </w:r>
    </w:p>
    <w:p w14:paraId="37A8DDDD" w14:textId="77777777" w:rsidR="004135BB" w:rsidRPr="0037143B" w:rsidRDefault="004135BB" w:rsidP="003C396E">
      <w:pPr>
        <w:widowControl w:val="0"/>
        <w:jc w:val="both"/>
        <w:rPr>
          <w:rFonts w:ascii="Arial" w:hAnsi="Arial" w:cs="Arial"/>
          <w:b/>
          <w:snapToGrid w:val="0"/>
          <w:szCs w:val="20"/>
        </w:rPr>
      </w:pPr>
    </w:p>
    <w:p w14:paraId="645439A1" w14:textId="1A627F46" w:rsidR="004135BB" w:rsidRPr="0037143B" w:rsidRDefault="006974DF" w:rsidP="003C396E">
      <w:pPr>
        <w:widowControl w:val="0"/>
        <w:jc w:val="both"/>
        <w:rPr>
          <w:rFonts w:ascii="Arial" w:hAnsi="Arial" w:cs="Arial"/>
          <w:b/>
          <w:snapToGrid w:val="0"/>
          <w:szCs w:val="20"/>
        </w:rPr>
      </w:pPr>
      <w:r w:rsidRPr="0037143B">
        <w:rPr>
          <w:rFonts w:ascii="Arial" w:hAnsi="Arial" w:cs="Arial"/>
          <w:b/>
          <w:snapToGrid w:val="0"/>
          <w:szCs w:val="20"/>
        </w:rPr>
        <w:t xml:space="preserve">6.3. </w:t>
      </w:r>
      <w:r w:rsidRPr="0037143B">
        <w:rPr>
          <w:rFonts w:ascii="Arial" w:hAnsi="Arial" w:cs="Arial"/>
          <w:snapToGrid w:val="0"/>
          <w:szCs w:val="20"/>
        </w:rPr>
        <w:t xml:space="preserve">Zhotovitel je povinen dle </w:t>
      </w:r>
      <w:r w:rsidRPr="0037143B">
        <w:rPr>
          <w:rFonts w:ascii="Arial" w:hAnsi="Arial" w:cs="Arial"/>
          <w:b/>
          <w:snapToGrid w:val="0"/>
          <w:szCs w:val="20"/>
        </w:rPr>
        <w:t>§ 2594 OZ</w:t>
      </w:r>
      <w:r w:rsidRPr="0037143B">
        <w:rPr>
          <w:rFonts w:ascii="Arial" w:hAnsi="Arial" w:cs="Arial"/>
          <w:snapToGrid w:val="0"/>
          <w:szCs w:val="20"/>
        </w:rPr>
        <w:t xml:space="preserve"> upozornit bez zbytečného odkladu písemně</w:t>
      </w:r>
      <w:r w:rsidR="002B719A" w:rsidRPr="0037143B">
        <w:rPr>
          <w:rFonts w:ascii="Arial" w:hAnsi="Arial" w:cs="Arial"/>
          <w:snapToGrid w:val="0"/>
          <w:szCs w:val="20"/>
        </w:rPr>
        <w:t xml:space="preserve"> a </w:t>
      </w:r>
      <w:r w:rsidR="002B719A" w:rsidRPr="00593A7C">
        <w:rPr>
          <w:rFonts w:ascii="Arial" w:hAnsi="Arial" w:cs="Arial"/>
          <w:snapToGrid w:val="0"/>
          <w:szCs w:val="20"/>
        </w:rPr>
        <w:t xml:space="preserve">rovněž </w:t>
      </w:r>
      <w:r w:rsidRPr="00593A7C">
        <w:rPr>
          <w:rFonts w:ascii="Arial" w:hAnsi="Arial" w:cs="Arial"/>
          <w:snapToGrid w:val="0"/>
          <w:szCs w:val="20"/>
        </w:rPr>
        <w:t xml:space="preserve">ve stavebním deníku Objednatele na </w:t>
      </w:r>
      <w:r w:rsidRPr="00593A7C">
        <w:rPr>
          <w:rFonts w:ascii="Arial" w:hAnsi="Arial" w:cs="Arial"/>
          <w:b/>
          <w:snapToGrid w:val="0"/>
          <w:szCs w:val="20"/>
        </w:rPr>
        <w:t>nevhodnou povahu věci,</w:t>
      </w:r>
      <w:r w:rsidRPr="00593A7C">
        <w:rPr>
          <w:rFonts w:ascii="Arial" w:hAnsi="Arial" w:cs="Arial"/>
          <w:snapToGrid w:val="0"/>
          <w:szCs w:val="20"/>
        </w:rPr>
        <w:t xml:space="preserve"> kterou mu Objednatel k provedení díla předal nebo příkazu, který mu Objednatel dal. Překáží</w:t>
      </w:r>
      <w:r w:rsidR="00593A7C">
        <w:rPr>
          <w:rFonts w:ascii="Arial" w:hAnsi="Arial" w:cs="Arial"/>
          <w:snapToGrid w:val="0"/>
          <w:szCs w:val="20"/>
        </w:rPr>
        <w:t>-</w:t>
      </w:r>
      <w:r w:rsidRPr="00593A7C">
        <w:rPr>
          <w:rFonts w:ascii="Arial" w:hAnsi="Arial" w:cs="Arial"/>
          <w:snapToGrid w:val="0"/>
          <w:szCs w:val="20"/>
        </w:rPr>
        <w:t xml:space="preserve">li nevhodná věc nebo příkaz v řádném provádění díla Zhotovitel je v nezbytném rozsahu přeruší až do výměny věci nebo změny příkazu. </w:t>
      </w:r>
      <w:r w:rsidR="004135BB" w:rsidRPr="00593A7C">
        <w:rPr>
          <w:rFonts w:ascii="Arial" w:hAnsi="Arial" w:cs="Arial"/>
          <w:snapToGrid w:val="0"/>
          <w:szCs w:val="20"/>
        </w:rPr>
        <w:t>Lhůta stanovená pro dokončení díla</w:t>
      </w:r>
      <w:r w:rsidR="004135BB" w:rsidRPr="0037143B">
        <w:rPr>
          <w:rFonts w:ascii="Arial" w:hAnsi="Arial" w:cs="Arial"/>
          <w:snapToGrid w:val="0"/>
          <w:szCs w:val="20"/>
        </w:rPr>
        <w:t xml:space="preserve"> se prodlužuje o dobu přerušením vyvolanou a Zhotovitel se v této době buď dohodne s Objednatelem ohledně oprávněných požadavků Zhotovitele n</w:t>
      </w:r>
      <w:r w:rsidR="00573A38" w:rsidRPr="0037143B">
        <w:rPr>
          <w:rFonts w:ascii="Arial" w:hAnsi="Arial" w:cs="Arial"/>
          <w:snapToGrid w:val="0"/>
          <w:szCs w:val="20"/>
        </w:rPr>
        <w:t>a změny díla formou dodatků ke S</w:t>
      </w:r>
      <w:r w:rsidR="004135BB" w:rsidRPr="0037143B">
        <w:rPr>
          <w:rFonts w:ascii="Arial" w:hAnsi="Arial" w:cs="Arial"/>
          <w:snapToGrid w:val="0"/>
          <w:szCs w:val="20"/>
        </w:rPr>
        <w:t>mlouvě, nebo dílo bude provedeno dle nevhodných pokynů Objednatele na jeho plnou právní odpovědnost. Stejným způsobem je povinen Zhotovitel smluvně zavázat třetí osoby (poddodavatele)</w:t>
      </w:r>
      <w:r w:rsidR="00573A38" w:rsidRPr="0037143B">
        <w:rPr>
          <w:rFonts w:ascii="Arial" w:hAnsi="Arial" w:cs="Arial"/>
          <w:snapToGrid w:val="0"/>
          <w:szCs w:val="20"/>
        </w:rPr>
        <w:t>, které v souladu se S</w:t>
      </w:r>
      <w:r w:rsidR="004135BB" w:rsidRPr="0037143B">
        <w:rPr>
          <w:rFonts w:ascii="Arial" w:hAnsi="Arial" w:cs="Arial"/>
          <w:snapToGrid w:val="0"/>
          <w:szCs w:val="20"/>
        </w:rPr>
        <w:t xml:space="preserve">mlouvou se budou podílet na splnění závazku Zhotovitele. </w:t>
      </w:r>
    </w:p>
    <w:p w14:paraId="0E33C73C" w14:textId="77777777" w:rsidR="006974DF" w:rsidRPr="0037143B" w:rsidRDefault="006974DF" w:rsidP="003C396E">
      <w:pPr>
        <w:widowControl w:val="0"/>
        <w:jc w:val="both"/>
        <w:rPr>
          <w:rFonts w:ascii="Arial" w:hAnsi="Arial" w:cs="Arial"/>
          <w:snapToGrid w:val="0"/>
          <w:szCs w:val="20"/>
        </w:rPr>
      </w:pPr>
    </w:p>
    <w:p w14:paraId="736EF1EE" w14:textId="77777777" w:rsidR="006974DF" w:rsidRPr="0037143B" w:rsidRDefault="00573A38" w:rsidP="003C396E">
      <w:pPr>
        <w:widowControl w:val="0"/>
        <w:jc w:val="both"/>
        <w:rPr>
          <w:rFonts w:ascii="Arial" w:hAnsi="Arial" w:cs="Arial"/>
          <w:snapToGrid w:val="0"/>
          <w:szCs w:val="20"/>
        </w:rPr>
      </w:pPr>
      <w:r w:rsidRPr="0037143B">
        <w:rPr>
          <w:rFonts w:ascii="Arial" w:hAnsi="Arial" w:cs="Arial"/>
          <w:b/>
          <w:snapToGrid w:val="0"/>
          <w:szCs w:val="20"/>
        </w:rPr>
        <w:t>6.4.</w:t>
      </w:r>
      <w:r w:rsidRPr="0037143B">
        <w:rPr>
          <w:rFonts w:ascii="Arial" w:hAnsi="Arial" w:cs="Arial"/>
          <w:snapToGrid w:val="0"/>
          <w:szCs w:val="20"/>
        </w:rPr>
        <w:t xml:space="preserve"> </w:t>
      </w:r>
      <w:r w:rsidR="006974DF" w:rsidRPr="0037143B">
        <w:rPr>
          <w:rFonts w:ascii="Arial" w:hAnsi="Arial" w:cs="Arial"/>
          <w:snapToGrid w:val="0"/>
          <w:szCs w:val="20"/>
        </w:rPr>
        <w:t>Trvá-li Objednatel na provádění díla s použitím předané věci nebo podle daného příkazu, má Zhotovitel právo požadovat, aby tak Objednatel učinil v písemné formě.</w:t>
      </w:r>
      <w:r w:rsidR="004135BB" w:rsidRPr="0037143B">
        <w:rPr>
          <w:rFonts w:ascii="Arial" w:hAnsi="Arial" w:cs="Arial"/>
          <w:snapToGrid w:val="0"/>
          <w:szCs w:val="20"/>
        </w:rPr>
        <w:t xml:space="preserve"> </w:t>
      </w:r>
      <w:r w:rsidR="006974DF" w:rsidRPr="0037143B">
        <w:rPr>
          <w:rFonts w:ascii="Arial" w:hAnsi="Arial" w:cs="Arial"/>
          <w:snapToGrid w:val="0"/>
          <w:szCs w:val="20"/>
        </w:rPr>
        <w:t xml:space="preserve">Stejný výše popsaný postup jako v případě </w:t>
      </w:r>
      <w:r w:rsidR="006974DF" w:rsidRPr="0037143B">
        <w:rPr>
          <w:rFonts w:ascii="Arial" w:hAnsi="Arial" w:cs="Arial"/>
          <w:b/>
          <w:snapToGrid w:val="0"/>
          <w:szCs w:val="20"/>
        </w:rPr>
        <w:t>§ 2594 OZ</w:t>
      </w:r>
      <w:r w:rsidR="006974DF" w:rsidRPr="0037143B">
        <w:rPr>
          <w:rFonts w:ascii="Arial" w:hAnsi="Arial" w:cs="Arial"/>
          <w:snapToGrid w:val="0"/>
          <w:szCs w:val="20"/>
        </w:rPr>
        <w:t xml:space="preserve"> zvolí Zhotovitel a Objednatel analogicky také v případě, vzniku a zjištění skryté překážky dle </w:t>
      </w:r>
      <w:r w:rsidR="006974DF" w:rsidRPr="0037143B">
        <w:rPr>
          <w:rFonts w:ascii="Arial" w:hAnsi="Arial" w:cs="Arial"/>
          <w:b/>
          <w:snapToGrid w:val="0"/>
          <w:szCs w:val="20"/>
        </w:rPr>
        <w:t>§ 2627 OZ.</w:t>
      </w:r>
    </w:p>
    <w:p w14:paraId="02442CF4" w14:textId="77777777" w:rsidR="006974DF" w:rsidRPr="0037143B" w:rsidRDefault="006974DF" w:rsidP="003C396E">
      <w:pPr>
        <w:widowControl w:val="0"/>
        <w:rPr>
          <w:rFonts w:ascii="Arial" w:hAnsi="Arial" w:cs="Arial"/>
          <w:szCs w:val="20"/>
        </w:rPr>
      </w:pPr>
    </w:p>
    <w:p w14:paraId="0C7D38ED"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 xml:space="preserve">6.5. </w:t>
      </w:r>
      <w:r w:rsidRPr="0037143B">
        <w:rPr>
          <w:rFonts w:ascii="Arial" w:hAnsi="Arial" w:cs="Arial"/>
          <w:szCs w:val="20"/>
        </w:rPr>
        <w:t xml:space="preserve">Objednatel nese odpovědnost za </w:t>
      </w:r>
      <w:r w:rsidRPr="0037143B">
        <w:rPr>
          <w:rFonts w:ascii="Arial" w:hAnsi="Arial" w:cs="Arial"/>
          <w:b/>
          <w:szCs w:val="20"/>
        </w:rPr>
        <w:t>správnost a úplnost zadávacích podmínek,</w:t>
      </w:r>
      <w:r w:rsidRPr="0037143B">
        <w:rPr>
          <w:rFonts w:ascii="Arial" w:hAnsi="Arial" w:cs="Arial"/>
          <w:szCs w:val="20"/>
        </w:rPr>
        <w:t xml:space="preserve"> tj. ZD, PD, soupis stavebních prací dodávek a služeb s VV a další dokumentace související s realizací díla. Zhotovitel je však povinen v zájmu poskytnutí nezbytně nutné odborné součinnosti a předcházení následným jeho požadavkům na realizaci </w:t>
      </w:r>
      <w:r w:rsidR="00B20F1C" w:rsidRPr="0037143B">
        <w:rPr>
          <w:rFonts w:ascii="Arial" w:hAnsi="Arial" w:cs="Arial"/>
          <w:szCs w:val="20"/>
        </w:rPr>
        <w:t>(</w:t>
      </w:r>
      <w:r w:rsidRPr="0037143B">
        <w:rPr>
          <w:rFonts w:ascii="Arial" w:hAnsi="Arial" w:cs="Arial"/>
          <w:szCs w:val="20"/>
        </w:rPr>
        <w:t>tzv. „vícepr</w:t>
      </w:r>
      <w:r w:rsidR="00EE655B" w:rsidRPr="0037143B">
        <w:rPr>
          <w:rFonts w:ascii="Arial" w:hAnsi="Arial" w:cs="Arial"/>
          <w:szCs w:val="20"/>
        </w:rPr>
        <w:t>a</w:t>
      </w:r>
      <w:r w:rsidRPr="0037143B">
        <w:rPr>
          <w:rFonts w:ascii="Arial" w:hAnsi="Arial" w:cs="Arial"/>
          <w:szCs w:val="20"/>
        </w:rPr>
        <w:t>cí“ nebo „méněpr</w:t>
      </w:r>
      <w:r w:rsidR="00EE655B" w:rsidRPr="0037143B">
        <w:rPr>
          <w:rFonts w:ascii="Arial" w:hAnsi="Arial" w:cs="Arial"/>
          <w:szCs w:val="20"/>
        </w:rPr>
        <w:t>a</w:t>
      </w:r>
      <w:r w:rsidRPr="0037143B">
        <w:rPr>
          <w:rFonts w:ascii="Arial" w:hAnsi="Arial" w:cs="Arial"/>
          <w:szCs w:val="20"/>
        </w:rPr>
        <w:t xml:space="preserve">cí“), aby si tyto dokumenty, před podáním nabídky a uzavřením Smlouvy a následně po započetí prací v průběhu vlastní realizace díla, s vynaložením odborné péče zkontroloval z hlediska jejich správnosti a úplnosti a v kterékoliv době upozornil Objednatele na zjištěné nedostatky či jakékoliv vzájemné obsahové nejasnosti či nesrovnalosti uvedené v těchto dokumentech. </w:t>
      </w:r>
    </w:p>
    <w:p w14:paraId="3AFD9CFD" w14:textId="77777777" w:rsidR="004135BB" w:rsidRPr="0037143B" w:rsidRDefault="004135BB" w:rsidP="003C396E">
      <w:pPr>
        <w:widowControl w:val="0"/>
        <w:rPr>
          <w:rFonts w:ascii="Arial" w:hAnsi="Arial" w:cs="Arial"/>
          <w:szCs w:val="20"/>
        </w:rPr>
      </w:pPr>
    </w:p>
    <w:p w14:paraId="2E7C6BEB" w14:textId="77777777" w:rsidR="004135BB" w:rsidRPr="0037143B" w:rsidRDefault="004135BB" w:rsidP="003C396E">
      <w:pPr>
        <w:widowControl w:val="0"/>
        <w:ind w:firstLine="708"/>
        <w:jc w:val="both"/>
        <w:rPr>
          <w:rFonts w:ascii="Arial" w:hAnsi="Arial" w:cs="Arial"/>
          <w:szCs w:val="20"/>
        </w:rPr>
      </w:pPr>
      <w:r w:rsidRPr="0037143B">
        <w:rPr>
          <w:rFonts w:ascii="Arial" w:hAnsi="Arial" w:cs="Arial"/>
          <w:szCs w:val="20"/>
        </w:rPr>
        <w:t xml:space="preserve">Pokud Zhotovitel při vynaložení odborné péče na zjištěné nejasnosti, nesrovnalosti a nedostatky v dokumentech pro zhotovení díla Objednatele před podáním nabídky, uzavřením Smlouvy, nebo započetím prací souvisejících s těmito zjištěnými nedostatky včas výše popsaným postupem </w:t>
      </w:r>
      <w:r w:rsidRPr="0037143B">
        <w:rPr>
          <w:rFonts w:ascii="Arial" w:hAnsi="Arial" w:cs="Arial"/>
          <w:b/>
          <w:szCs w:val="20"/>
        </w:rPr>
        <w:t>neupozorní,</w:t>
      </w:r>
      <w:r w:rsidRPr="0037143B">
        <w:rPr>
          <w:rFonts w:ascii="Arial" w:hAnsi="Arial" w:cs="Arial"/>
          <w:szCs w:val="20"/>
        </w:rPr>
        <w:t xml:space="preserve"> pak Zhotovitel nemůže po Objednateli požadovat úhradu realizovaných </w:t>
      </w:r>
      <w:r w:rsidRPr="0037143B">
        <w:rPr>
          <w:rFonts w:ascii="Arial" w:hAnsi="Arial" w:cs="Arial"/>
          <w:b/>
          <w:szCs w:val="20"/>
        </w:rPr>
        <w:t>tzv. víceprací,</w:t>
      </w:r>
      <w:r w:rsidRPr="0037143B">
        <w:rPr>
          <w:rFonts w:ascii="Arial" w:hAnsi="Arial" w:cs="Arial"/>
          <w:szCs w:val="20"/>
        </w:rPr>
        <w:t xml:space="preserve"> nezahrnutých do výše uvedených dokumentů. Objednatel je však povinen po zjištění a oznámení relevantních připomínek Zhotovitele tyto případné zjištěné nesrovnalosti odstranit či jinak upravit tak, aby tyto dokumenty byly obsahově vzájemně v souladu. </w:t>
      </w:r>
    </w:p>
    <w:p w14:paraId="7644F501" w14:textId="77777777" w:rsidR="004135BB" w:rsidRPr="0037143B" w:rsidRDefault="004135BB" w:rsidP="003C396E">
      <w:pPr>
        <w:widowControl w:val="0"/>
        <w:rPr>
          <w:rFonts w:ascii="Arial" w:hAnsi="Arial" w:cs="Arial"/>
          <w:szCs w:val="20"/>
        </w:rPr>
      </w:pPr>
    </w:p>
    <w:p w14:paraId="4E781103"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 xml:space="preserve">6.6. </w:t>
      </w:r>
      <w:r w:rsidRPr="0037143B">
        <w:rPr>
          <w:rFonts w:ascii="Arial" w:hAnsi="Arial" w:cs="Arial"/>
          <w:szCs w:val="20"/>
        </w:rPr>
        <w:t>Pro</w:t>
      </w:r>
      <w:r w:rsidRPr="0037143B">
        <w:rPr>
          <w:rFonts w:ascii="Arial" w:hAnsi="Arial" w:cs="Arial"/>
          <w:b/>
          <w:szCs w:val="20"/>
        </w:rPr>
        <w:t xml:space="preserve"> </w:t>
      </w:r>
      <w:r w:rsidRPr="0037143B">
        <w:rPr>
          <w:rFonts w:ascii="Arial" w:hAnsi="Arial" w:cs="Arial"/>
          <w:szCs w:val="20"/>
        </w:rPr>
        <w:t xml:space="preserve">účely těchto OP se </w:t>
      </w:r>
      <w:r w:rsidRPr="0037143B">
        <w:rPr>
          <w:rFonts w:ascii="Arial" w:hAnsi="Arial" w:cs="Arial"/>
          <w:b/>
          <w:szCs w:val="20"/>
        </w:rPr>
        <w:t>PD</w:t>
      </w:r>
      <w:r w:rsidRPr="0037143B">
        <w:rPr>
          <w:rFonts w:ascii="Arial" w:hAnsi="Arial" w:cs="Arial"/>
          <w:szCs w:val="20"/>
        </w:rPr>
        <w:t xml:space="preserve"> rozumí taková dokumentace, která určuje dílo z hlediska technických, ekonomických a architektonických podrobností, které jednoznačně vymezují předmět plnění veřejné zakázky, jeho hmotové, materiálové, stavebně-technické, technologické, dispoziční a provozní vlastnosti a jakost a PD je společně s technickou specifikací a uživatelskými standardy díla (stavby) podkladem pro vyhotovení soupisu stavebních prací, dodávek a služeb včetně VV. PD</w:t>
      </w:r>
      <w:r w:rsidR="00EA154A" w:rsidRPr="0037143B">
        <w:rPr>
          <w:rFonts w:ascii="Arial" w:hAnsi="Arial" w:cs="Arial"/>
          <w:szCs w:val="20"/>
        </w:rPr>
        <w:t xml:space="preserve"> je</w:t>
      </w:r>
      <w:r w:rsidRPr="0037143B">
        <w:rPr>
          <w:rFonts w:ascii="Arial" w:hAnsi="Arial" w:cs="Arial"/>
          <w:szCs w:val="20"/>
        </w:rPr>
        <w:t xml:space="preserve"> součástí zadávacích podmínek na relevantní veřejnou zakázku.</w:t>
      </w:r>
    </w:p>
    <w:p w14:paraId="6F317E6C" w14:textId="77777777" w:rsidR="004135BB" w:rsidRPr="0037143B" w:rsidRDefault="004135BB" w:rsidP="003C396E">
      <w:pPr>
        <w:widowControl w:val="0"/>
        <w:rPr>
          <w:rFonts w:ascii="Arial" w:hAnsi="Arial" w:cs="Arial"/>
          <w:szCs w:val="20"/>
        </w:rPr>
      </w:pPr>
    </w:p>
    <w:p w14:paraId="58CBE95F" w14:textId="77777777" w:rsidR="004135BB" w:rsidRPr="0037143B" w:rsidRDefault="004135BB" w:rsidP="003C396E">
      <w:pPr>
        <w:widowControl w:val="0"/>
        <w:jc w:val="both"/>
        <w:rPr>
          <w:rFonts w:ascii="Arial" w:hAnsi="Arial" w:cs="Arial"/>
          <w:szCs w:val="20"/>
        </w:rPr>
      </w:pPr>
      <w:r w:rsidRPr="0037143B">
        <w:rPr>
          <w:rFonts w:ascii="Arial" w:hAnsi="Arial" w:cs="Arial"/>
          <w:b/>
          <w:szCs w:val="20"/>
        </w:rPr>
        <w:t>6.7. Soupis stavebních prací, dodávek a služeb včetně VV</w:t>
      </w:r>
      <w:r w:rsidRPr="0037143B">
        <w:rPr>
          <w:rFonts w:ascii="Arial" w:hAnsi="Arial" w:cs="Arial"/>
          <w:szCs w:val="20"/>
        </w:rPr>
        <w:t xml:space="preserve"> stanoví v přímé návaznosti na PD pro provádění stavby podrobný popis všech stavebních prací, dodávek či služeb nezbytných k úplné realizaci předmětu veřejné zakázky, případně i popis dalších prací, dodávek a služeb nezbytných k plnění požadavku zadavatele. Výkazem výměr se pak rozumí vymezení množství stavebních prací, konstrukcí, dodávek nebo služeb s uvedením postupu výpočtu celkového množství položek soupisu prací.</w:t>
      </w:r>
    </w:p>
    <w:p w14:paraId="21C4D055" w14:textId="77777777" w:rsidR="004135BB" w:rsidRPr="0037143B" w:rsidRDefault="004135BB" w:rsidP="003C396E">
      <w:pPr>
        <w:widowControl w:val="0"/>
        <w:rPr>
          <w:rFonts w:ascii="Arial" w:hAnsi="Arial" w:cs="Arial"/>
          <w:szCs w:val="20"/>
        </w:rPr>
      </w:pPr>
    </w:p>
    <w:p w14:paraId="16791929" w14:textId="77777777" w:rsidR="004135BB" w:rsidRPr="0037143B" w:rsidRDefault="004135BB" w:rsidP="003C396E">
      <w:pPr>
        <w:widowControl w:val="0"/>
        <w:jc w:val="both"/>
        <w:rPr>
          <w:rFonts w:ascii="Arial" w:hAnsi="Arial" w:cs="Arial"/>
          <w:szCs w:val="20"/>
        </w:rPr>
      </w:pPr>
      <w:r w:rsidRPr="0037143B">
        <w:rPr>
          <w:rFonts w:ascii="Arial" w:hAnsi="Arial" w:cs="Arial"/>
          <w:b/>
          <w:snapToGrid w:val="0"/>
          <w:szCs w:val="20"/>
        </w:rPr>
        <w:t xml:space="preserve">6.8. </w:t>
      </w:r>
      <w:r w:rsidRPr="0037143B">
        <w:rPr>
          <w:rFonts w:ascii="Arial" w:hAnsi="Arial" w:cs="Arial"/>
          <w:snapToGrid w:val="0"/>
          <w:szCs w:val="20"/>
        </w:rPr>
        <w:t xml:space="preserve">Předchozí postup Zhotovitele dle </w:t>
      </w:r>
      <w:r w:rsidRPr="0037143B">
        <w:rPr>
          <w:rFonts w:ascii="Arial" w:hAnsi="Arial" w:cs="Arial"/>
          <w:b/>
          <w:snapToGrid w:val="0"/>
          <w:szCs w:val="20"/>
        </w:rPr>
        <w:t>čl. VI bod 6.3.</w:t>
      </w:r>
      <w:r w:rsidRPr="0037143B">
        <w:rPr>
          <w:rFonts w:ascii="Arial" w:hAnsi="Arial" w:cs="Arial"/>
          <w:snapToGrid w:val="0"/>
          <w:szCs w:val="20"/>
        </w:rPr>
        <w:t xml:space="preserve"> těchto OP v souladu s dikcí </w:t>
      </w:r>
      <w:r w:rsidRPr="0037143B">
        <w:rPr>
          <w:rFonts w:ascii="Arial" w:hAnsi="Arial" w:cs="Arial"/>
          <w:b/>
          <w:snapToGrid w:val="0"/>
          <w:szCs w:val="20"/>
        </w:rPr>
        <w:t>§ 2594 a § 2627 OZ</w:t>
      </w:r>
      <w:r w:rsidRPr="0037143B">
        <w:rPr>
          <w:rFonts w:ascii="Arial" w:hAnsi="Arial" w:cs="Arial"/>
          <w:snapToGrid w:val="0"/>
          <w:szCs w:val="20"/>
        </w:rPr>
        <w:t xml:space="preserve"> je základní podmínkou pro postup Objednatele dle </w:t>
      </w:r>
      <w:r w:rsidRPr="0037143B">
        <w:rPr>
          <w:rFonts w:ascii="Arial" w:hAnsi="Arial" w:cs="Arial"/>
          <w:b/>
          <w:snapToGrid w:val="0"/>
          <w:szCs w:val="20"/>
        </w:rPr>
        <w:t>čl. VIII body 8.18.1</w:t>
      </w:r>
      <w:r w:rsidR="00B20F1C" w:rsidRPr="0037143B">
        <w:rPr>
          <w:rFonts w:ascii="Arial" w:hAnsi="Arial" w:cs="Arial"/>
          <w:b/>
          <w:snapToGrid w:val="0"/>
          <w:szCs w:val="20"/>
        </w:rPr>
        <w:t>.</w:t>
      </w:r>
      <w:r w:rsidRPr="0037143B">
        <w:rPr>
          <w:rFonts w:ascii="Arial" w:hAnsi="Arial" w:cs="Arial"/>
          <w:b/>
          <w:snapToGrid w:val="0"/>
          <w:szCs w:val="20"/>
        </w:rPr>
        <w:t>, 8.18.2. a 8.18.3</w:t>
      </w:r>
      <w:r w:rsidR="00B20F1C" w:rsidRPr="0037143B">
        <w:rPr>
          <w:rFonts w:ascii="Arial" w:hAnsi="Arial" w:cs="Arial"/>
          <w:b/>
          <w:snapToGrid w:val="0"/>
          <w:szCs w:val="20"/>
        </w:rPr>
        <w:t>.</w:t>
      </w:r>
      <w:r w:rsidRPr="0037143B">
        <w:rPr>
          <w:rFonts w:ascii="Arial" w:hAnsi="Arial" w:cs="Arial"/>
          <w:snapToGrid w:val="0"/>
          <w:szCs w:val="20"/>
        </w:rPr>
        <w:t xml:space="preserve"> těchto OP.</w:t>
      </w:r>
    </w:p>
    <w:p w14:paraId="3EC6E9ED"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1" w:name="_Toc255560886"/>
      <w:bookmarkStart w:id="22" w:name="_Toc255560739"/>
      <w:bookmarkStart w:id="23" w:name="_Toc40775416"/>
      <w:r w:rsidRPr="0037143B">
        <w:rPr>
          <w:rFonts w:cs="Arial"/>
          <w:i w:val="0"/>
          <w:sz w:val="20"/>
          <w:szCs w:val="20"/>
          <w:u w:val="single"/>
        </w:rPr>
        <w:t>VII. Součinnost smluvních stran</w:t>
      </w:r>
      <w:bookmarkEnd w:id="21"/>
      <w:bookmarkEnd w:id="22"/>
      <w:bookmarkEnd w:id="23"/>
      <w:r w:rsidRPr="0037143B">
        <w:rPr>
          <w:rFonts w:cs="Arial"/>
          <w:i w:val="0"/>
          <w:sz w:val="20"/>
          <w:szCs w:val="20"/>
          <w:u w:val="single"/>
        </w:rPr>
        <w:t xml:space="preserve"> </w:t>
      </w:r>
    </w:p>
    <w:p w14:paraId="7008ED2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7.1. </w:t>
      </w:r>
      <w:r w:rsidRPr="0037143B">
        <w:rPr>
          <w:rFonts w:ascii="Arial" w:hAnsi="Arial" w:cs="Arial"/>
          <w:szCs w:val="20"/>
        </w:rPr>
        <w:t xml:space="preserve">Není-li těmito OP upraveno či stanoveno jinak, </w:t>
      </w:r>
      <w:r w:rsidRPr="0037143B">
        <w:rPr>
          <w:rFonts w:ascii="Arial" w:hAnsi="Arial" w:cs="Arial"/>
          <w:b/>
          <w:szCs w:val="20"/>
        </w:rPr>
        <w:t>má se za to,</w:t>
      </w:r>
      <w:r w:rsidRPr="0037143B">
        <w:rPr>
          <w:rFonts w:ascii="Arial" w:hAnsi="Arial" w:cs="Arial"/>
          <w:szCs w:val="20"/>
        </w:rPr>
        <w:t xml:space="preserve"> že s</w:t>
      </w:r>
      <w:r w:rsidRPr="0037143B">
        <w:rPr>
          <w:rFonts w:ascii="Arial" w:hAnsi="Arial" w:cs="Arial"/>
          <w:snapToGrid w:val="0"/>
          <w:szCs w:val="20"/>
        </w:rPr>
        <w:t xml:space="preserve">mluvní strany jsou povinny vyvíjet veškeré úsilí k vytvoření potřebných podmínek pro realizaci uzavřené Smlouvy a předmětu díla, které vyplývají z jejich smluvního postavení. To platí i v případech, kde to není výslovně uloženo v jednotlivých ustanoveních těchto OP nebo Smlouvy. Především jsou smluvní strany povinny vyvinout součinnost v rámci </w:t>
      </w:r>
      <w:r w:rsidR="00B20F1C" w:rsidRPr="0037143B">
        <w:rPr>
          <w:rFonts w:ascii="Arial" w:hAnsi="Arial" w:cs="Arial"/>
          <w:snapToGrid w:val="0"/>
          <w:szCs w:val="20"/>
        </w:rPr>
        <w:t>S</w:t>
      </w:r>
      <w:r w:rsidRPr="0037143B">
        <w:rPr>
          <w:rFonts w:ascii="Arial" w:hAnsi="Arial" w:cs="Arial"/>
          <w:snapToGrid w:val="0"/>
          <w:szCs w:val="20"/>
        </w:rPr>
        <w:t>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217E087F" w14:textId="77777777" w:rsidR="00444C64" w:rsidRPr="0037143B" w:rsidRDefault="00444C64" w:rsidP="003C396E">
      <w:pPr>
        <w:widowControl w:val="0"/>
        <w:ind w:left="720" w:hanging="720"/>
        <w:jc w:val="both"/>
        <w:rPr>
          <w:rFonts w:ascii="Arial" w:hAnsi="Arial" w:cs="Arial"/>
          <w:snapToGrid w:val="0"/>
          <w:szCs w:val="20"/>
        </w:rPr>
      </w:pPr>
    </w:p>
    <w:p w14:paraId="7B18AD33"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7.2. </w:t>
      </w:r>
      <w:r w:rsidRPr="0037143B">
        <w:rPr>
          <w:rFonts w:ascii="Arial" w:hAnsi="Arial" w:cs="Arial"/>
          <w:snapToGrid w:val="0"/>
          <w:szCs w:val="20"/>
        </w:rPr>
        <w:t xml:space="preserve">Pokud jsou kterékoli ze smluvních stran známy okolnosti, které jí brání, aby dostála svým smluvním </w:t>
      </w:r>
      <w:r w:rsidRPr="0037143B">
        <w:rPr>
          <w:rFonts w:ascii="Arial" w:hAnsi="Arial" w:cs="Arial"/>
          <w:snapToGrid w:val="0"/>
          <w:szCs w:val="20"/>
        </w:rPr>
        <w:lastRenderedPageBreak/>
        <w:t>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7CB97F26" w14:textId="77777777" w:rsidR="00444C64" w:rsidRPr="0037143B" w:rsidRDefault="00444C64" w:rsidP="003C396E">
      <w:pPr>
        <w:widowControl w:val="0"/>
        <w:ind w:left="720" w:hanging="720"/>
        <w:jc w:val="both"/>
        <w:rPr>
          <w:rFonts w:ascii="Arial" w:hAnsi="Arial" w:cs="Arial"/>
          <w:snapToGrid w:val="0"/>
          <w:szCs w:val="20"/>
        </w:rPr>
      </w:pPr>
    </w:p>
    <w:p w14:paraId="734FDE4C"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b/>
          <w:snapToGrid w:val="0"/>
          <w:szCs w:val="20"/>
        </w:rPr>
        <w:t xml:space="preserve">7.3. </w:t>
      </w:r>
      <w:r w:rsidRPr="0037143B">
        <w:rPr>
          <w:rFonts w:ascii="Arial" w:hAnsi="Arial" w:cs="Arial"/>
          <w:snapToGrid w:val="0"/>
          <w:szCs w:val="20"/>
        </w:rPr>
        <w:t>Zhotovitel je povinen na základě skutečností zjištěných v průbě</w:t>
      </w:r>
      <w:r w:rsidR="00391677" w:rsidRPr="0037143B">
        <w:rPr>
          <w:rFonts w:ascii="Arial" w:hAnsi="Arial" w:cs="Arial"/>
          <w:snapToGrid w:val="0"/>
          <w:szCs w:val="20"/>
        </w:rPr>
        <w:t>hu plnění S</w:t>
      </w:r>
      <w:r w:rsidRPr="0037143B">
        <w:rPr>
          <w:rFonts w:ascii="Arial" w:hAnsi="Arial" w:cs="Arial"/>
          <w:snapToGrid w:val="0"/>
          <w:szCs w:val="20"/>
        </w:rPr>
        <w:t>mlouvy navrhovat a provádět opatření směřující k dodržení p</w:t>
      </w:r>
      <w:r w:rsidR="00391677" w:rsidRPr="0037143B">
        <w:rPr>
          <w:rFonts w:ascii="Arial" w:hAnsi="Arial" w:cs="Arial"/>
          <w:snapToGrid w:val="0"/>
          <w:szCs w:val="20"/>
        </w:rPr>
        <w:t>odmínek stanovených těmito OP, S</w:t>
      </w:r>
      <w:r w:rsidRPr="0037143B">
        <w:rPr>
          <w:rFonts w:ascii="Arial" w:hAnsi="Arial" w:cs="Arial"/>
          <w:snapToGrid w:val="0"/>
          <w:szCs w:val="20"/>
        </w:rPr>
        <w:t>mlouvou a jejími příl</w:t>
      </w:r>
      <w:r w:rsidR="00391677" w:rsidRPr="0037143B">
        <w:rPr>
          <w:rFonts w:ascii="Arial" w:hAnsi="Arial" w:cs="Arial"/>
          <w:snapToGrid w:val="0"/>
          <w:szCs w:val="20"/>
        </w:rPr>
        <w:t>ohami, pro naplňování předmětu S</w:t>
      </w:r>
      <w:r w:rsidRPr="0037143B">
        <w:rPr>
          <w:rFonts w:ascii="Arial" w:hAnsi="Arial" w:cs="Arial"/>
          <w:snapToGrid w:val="0"/>
          <w:szCs w:val="20"/>
        </w:rPr>
        <w:t xml:space="preserve">mlouvy a k ochraně Objednatele před škodami, ztrátami a zbytečnými výdaji, a poskytovat Objednateli, jeho </w:t>
      </w:r>
      <w:r w:rsidR="00D84333" w:rsidRPr="0037143B">
        <w:rPr>
          <w:rFonts w:ascii="Arial" w:hAnsi="Arial" w:cs="Arial"/>
          <w:snapToGrid w:val="0"/>
          <w:szCs w:val="20"/>
        </w:rPr>
        <w:t>TDS</w:t>
      </w:r>
      <w:r w:rsidRPr="0037143B">
        <w:rPr>
          <w:rFonts w:ascii="Arial" w:hAnsi="Arial" w:cs="Arial"/>
          <w:snapToGrid w:val="0"/>
          <w:szCs w:val="20"/>
        </w:rPr>
        <w:t xml:space="preserve"> a </w:t>
      </w:r>
      <w:r w:rsidR="003C620A" w:rsidRPr="0037143B">
        <w:rPr>
          <w:rFonts w:ascii="Arial" w:hAnsi="Arial" w:cs="Arial"/>
          <w:snapToGrid w:val="0"/>
          <w:szCs w:val="20"/>
        </w:rPr>
        <w:t>AD</w:t>
      </w:r>
      <w:r w:rsidRPr="0037143B">
        <w:rPr>
          <w:rFonts w:ascii="Arial" w:hAnsi="Arial" w:cs="Arial"/>
          <w:snapToGrid w:val="0"/>
          <w:szCs w:val="20"/>
        </w:rPr>
        <w:t xml:space="preserve"> a jiným osobám zúčastněným na realizaci díla veškeré potřebné podklady, konzultace, pomoc a jinou součinnost. Ujednáním v </w:t>
      </w:r>
      <w:r w:rsidRPr="0037143B">
        <w:rPr>
          <w:rFonts w:ascii="Arial" w:hAnsi="Arial" w:cs="Arial"/>
          <w:b/>
          <w:snapToGrid w:val="0"/>
          <w:szCs w:val="20"/>
        </w:rPr>
        <w:t>čl. VII body 7.2. s 7.3.</w:t>
      </w:r>
      <w:r w:rsidRPr="0037143B">
        <w:rPr>
          <w:rFonts w:ascii="Arial" w:hAnsi="Arial" w:cs="Arial"/>
          <w:snapToGrid w:val="0"/>
          <w:szCs w:val="20"/>
        </w:rPr>
        <w:t xml:space="preserve"> těchto OP nejsou dotčeny povinnosti Zhotovitele díla vyplývající z dikce </w:t>
      </w:r>
      <w:r w:rsidRPr="0037143B">
        <w:rPr>
          <w:rFonts w:ascii="Arial" w:hAnsi="Arial" w:cs="Arial"/>
          <w:b/>
          <w:snapToGrid w:val="0"/>
          <w:szCs w:val="20"/>
        </w:rPr>
        <w:t>§ 2594 a § 2627 OZ.</w:t>
      </w:r>
    </w:p>
    <w:p w14:paraId="5A0FEF70" w14:textId="77777777" w:rsidR="00444C64" w:rsidRPr="0037143B" w:rsidRDefault="00444C64" w:rsidP="003C396E">
      <w:pPr>
        <w:widowControl w:val="0"/>
        <w:ind w:left="720"/>
        <w:jc w:val="both"/>
        <w:rPr>
          <w:rFonts w:ascii="Arial" w:hAnsi="Arial" w:cs="Arial"/>
          <w:snapToGrid w:val="0"/>
          <w:szCs w:val="20"/>
        </w:rPr>
      </w:pPr>
      <w:r w:rsidRPr="0037143B">
        <w:rPr>
          <w:rFonts w:ascii="Arial" w:hAnsi="Arial" w:cs="Arial"/>
          <w:snapToGrid w:val="0"/>
          <w:szCs w:val="20"/>
        </w:rPr>
        <w:t xml:space="preserve"> </w:t>
      </w:r>
    </w:p>
    <w:p w14:paraId="30616FD5"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7.4. </w:t>
      </w:r>
      <w:r w:rsidRPr="0037143B">
        <w:rPr>
          <w:rFonts w:ascii="Arial" w:hAnsi="Arial" w:cs="Arial"/>
          <w:snapToGrid w:val="0"/>
          <w:szCs w:val="20"/>
        </w:rPr>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 i když</w:t>
      </w:r>
      <w:r w:rsidR="00391677" w:rsidRPr="0037143B">
        <w:rPr>
          <w:rFonts w:ascii="Arial" w:hAnsi="Arial" w:cs="Arial"/>
          <w:snapToGrid w:val="0"/>
          <w:szCs w:val="20"/>
        </w:rPr>
        <w:t xml:space="preserve"> jej k tomu jinak tyto OP nebo S</w:t>
      </w:r>
      <w:r w:rsidRPr="0037143B">
        <w:rPr>
          <w:rFonts w:ascii="Arial" w:hAnsi="Arial" w:cs="Arial"/>
          <w:snapToGrid w:val="0"/>
          <w:szCs w:val="20"/>
        </w:rPr>
        <w:t>mlouva nezavazuje. Je povinen poskytnout Objednateli, případně třetí osobě, potřebné informace a podle potřeby Objednatele se zúčastnit koordinačních jednání.</w:t>
      </w:r>
    </w:p>
    <w:p w14:paraId="250C178C" w14:textId="77777777" w:rsidR="00444C64" w:rsidRPr="0037143B" w:rsidRDefault="00444C64" w:rsidP="003C396E">
      <w:pPr>
        <w:widowControl w:val="0"/>
        <w:ind w:left="720" w:hanging="720"/>
        <w:jc w:val="both"/>
        <w:rPr>
          <w:rFonts w:ascii="Arial" w:hAnsi="Arial" w:cs="Arial"/>
          <w:snapToGrid w:val="0"/>
          <w:szCs w:val="20"/>
        </w:rPr>
      </w:pPr>
    </w:p>
    <w:p w14:paraId="5BF00F2E"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7.5.</w:t>
      </w:r>
      <w:r w:rsidRPr="0037143B">
        <w:rPr>
          <w:rFonts w:ascii="Arial" w:hAnsi="Arial" w:cs="Arial"/>
          <w:snapToGrid w:val="0"/>
          <w:szCs w:val="20"/>
        </w:rPr>
        <w:t xml:space="preserve"> V rámci </w:t>
      </w:r>
      <w:r w:rsidRPr="0037143B">
        <w:rPr>
          <w:rFonts w:ascii="Arial" w:hAnsi="Arial" w:cs="Arial"/>
          <w:b/>
          <w:snapToGrid w:val="0"/>
          <w:szCs w:val="20"/>
        </w:rPr>
        <w:t>součinnosti smluvních stran</w:t>
      </w:r>
      <w:r w:rsidRPr="0037143B">
        <w:rPr>
          <w:rFonts w:ascii="Arial" w:hAnsi="Arial" w:cs="Arial"/>
          <w:snapToGrid w:val="0"/>
          <w:szCs w:val="20"/>
        </w:rPr>
        <w:t xml:space="preserve"> při realizaci předmětu díla si smluvní strany sjednaly následující podmínky a lhůty:</w:t>
      </w:r>
    </w:p>
    <w:p w14:paraId="23832FD4" w14:textId="77777777" w:rsidR="00444C64" w:rsidRPr="0037143B" w:rsidRDefault="00444C64" w:rsidP="003C396E">
      <w:pPr>
        <w:widowControl w:val="0"/>
        <w:ind w:left="720" w:hanging="720"/>
        <w:jc w:val="both"/>
        <w:rPr>
          <w:rFonts w:ascii="Arial" w:hAnsi="Arial" w:cs="Arial"/>
          <w:snapToGrid w:val="0"/>
          <w:szCs w:val="20"/>
        </w:rPr>
      </w:pPr>
    </w:p>
    <w:p w14:paraId="7ACEA2DE" w14:textId="77777777" w:rsidR="00444C64" w:rsidRPr="0037143B" w:rsidRDefault="00444C64" w:rsidP="003C396E">
      <w:pPr>
        <w:pStyle w:val="Zkladntextodsazen3"/>
        <w:widowControl w:val="0"/>
        <w:spacing w:after="0"/>
        <w:ind w:left="0"/>
        <w:jc w:val="both"/>
        <w:rPr>
          <w:rFonts w:ascii="Arial" w:hAnsi="Arial" w:cs="Arial"/>
          <w:sz w:val="20"/>
          <w:szCs w:val="20"/>
        </w:rPr>
      </w:pPr>
      <w:r w:rsidRPr="0037143B">
        <w:rPr>
          <w:rFonts w:ascii="Arial" w:hAnsi="Arial" w:cs="Arial"/>
          <w:b/>
          <w:snapToGrid w:val="0"/>
          <w:sz w:val="20"/>
          <w:szCs w:val="20"/>
        </w:rPr>
        <w:t xml:space="preserve">7.5.1. </w:t>
      </w:r>
      <w:r w:rsidRPr="0037143B">
        <w:rPr>
          <w:rFonts w:ascii="Arial" w:hAnsi="Arial" w:cs="Arial"/>
          <w:snapToGrid w:val="0"/>
          <w:sz w:val="20"/>
          <w:szCs w:val="20"/>
        </w:rPr>
        <w:t xml:space="preserve">Zhotovitel je povinen vyzvat </w:t>
      </w:r>
      <w:r w:rsidR="00D84333" w:rsidRPr="0037143B">
        <w:rPr>
          <w:rFonts w:ascii="Arial" w:hAnsi="Arial" w:cs="Arial"/>
          <w:snapToGrid w:val="0"/>
          <w:sz w:val="20"/>
          <w:szCs w:val="20"/>
        </w:rPr>
        <w:t>TDS</w:t>
      </w:r>
      <w:r w:rsidR="009C1811" w:rsidRPr="0037143B">
        <w:rPr>
          <w:rFonts w:ascii="Arial" w:hAnsi="Arial" w:cs="Arial"/>
          <w:snapToGrid w:val="0"/>
          <w:sz w:val="20"/>
          <w:szCs w:val="20"/>
        </w:rPr>
        <w:t xml:space="preserve"> </w:t>
      </w:r>
      <w:r w:rsidRPr="0037143B">
        <w:rPr>
          <w:rFonts w:ascii="Arial" w:hAnsi="Arial" w:cs="Arial"/>
          <w:snapToGrid w:val="0"/>
          <w:sz w:val="20"/>
          <w:szCs w:val="20"/>
        </w:rPr>
        <w:t xml:space="preserve">k prověření prací a dodávek, které v dalším pracovním postupu budou </w:t>
      </w:r>
      <w:r w:rsidRPr="0037143B">
        <w:rPr>
          <w:rFonts w:ascii="Arial" w:hAnsi="Arial" w:cs="Arial"/>
          <w:b/>
          <w:snapToGrid w:val="0"/>
          <w:sz w:val="20"/>
          <w:szCs w:val="20"/>
        </w:rPr>
        <w:t xml:space="preserve">zakryty nebo se stanou nepřístupnými. </w:t>
      </w:r>
      <w:r w:rsidR="00D84333" w:rsidRPr="0037143B">
        <w:rPr>
          <w:rFonts w:ascii="Arial" w:hAnsi="Arial" w:cs="Arial"/>
          <w:snapToGrid w:val="0"/>
          <w:sz w:val="20"/>
          <w:szCs w:val="20"/>
        </w:rPr>
        <w:t>Výzva musí být písemná</w:t>
      </w:r>
      <w:r w:rsidRPr="0037143B">
        <w:rPr>
          <w:rFonts w:ascii="Arial" w:hAnsi="Arial" w:cs="Arial"/>
          <w:snapToGrid w:val="0"/>
          <w:sz w:val="20"/>
          <w:szCs w:val="20"/>
        </w:rPr>
        <w:t xml:space="preserve"> a musí být doručena nejméně </w:t>
      </w:r>
      <w:r w:rsidRPr="0037143B">
        <w:rPr>
          <w:rFonts w:ascii="Arial" w:hAnsi="Arial" w:cs="Arial"/>
          <w:b/>
          <w:snapToGrid w:val="0"/>
          <w:sz w:val="20"/>
          <w:szCs w:val="20"/>
        </w:rPr>
        <w:t>5 pracovních dnů</w:t>
      </w:r>
      <w:r w:rsidRPr="0037143B">
        <w:rPr>
          <w:rFonts w:ascii="Arial" w:hAnsi="Arial" w:cs="Arial"/>
          <w:snapToGrid w:val="0"/>
          <w:sz w:val="20"/>
          <w:szCs w:val="20"/>
        </w:rPr>
        <w:t xml:space="preserve"> předem</w:t>
      </w:r>
      <w:r w:rsidRPr="0037143B">
        <w:rPr>
          <w:rFonts w:ascii="Arial" w:hAnsi="Arial" w:cs="Arial"/>
          <w:sz w:val="20"/>
          <w:szCs w:val="20"/>
        </w:rPr>
        <w:t xml:space="preserve">. V případě, že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 xml:space="preserve">kontrolu provedených částí díla neprovede, má se za to, že se zakrytím souhlasí a Zhotovitel uvede tuto skutečnost do </w:t>
      </w:r>
      <w:r w:rsidRPr="00E62808">
        <w:rPr>
          <w:rFonts w:ascii="Arial" w:hAnsi="Arial" w:cs="Arial"/>
          <w:sz w:val="20"/>
          <w:szCs w:val="20"/>
        </w:rPr>
        <w:t>stavebního deníku</w:t>
      </w:r>
      <w:r w:rsidRPr="00E62808">
        <w:rPr>
          <w:rFonts w:ascii="Arial" w:hAnsi="Arial" w:cs="Arial"/>
          <w:snapToGrid w:val="0"/>
          <w:sz w:val="20"/>
          <w:szCs w:val="20"/>
        </w:rPr>
        <w:t>. Pro účely těchto OP a uzavřené Smlouvy se za pracovní dny považují pondělí až pátek s pracovní dobou od 08:00 do 15:00 hodin. Je-li na staveništi</w:t>
      </w:r>
      <w:r w:rsidR="000F2E96" w:rsidRPr="00E62808">
        <w:rPr>
          <w:rFonts w:ascii="Arial" w:hAnsi="Arial" w:cs="Arial"/>
          <w:snapToGrid w:val="0"/>
          <w:sz w:val="20"/>
          <w:szCs w:val="20"/>
        </w:rPr>
        <w:t xml:space="preserve"> přítomen</w:t>
      </w:r>
      <w:r w:rsidRPr="00E62808">
        <w:rPr>
          <w:rFonts w:ascii="Arial" w:hAnsi="Arial" w:cs="Arial"/>
          <w:snapToGrid w:val="0"/>
          <w:sz w:val="20"/>
          <w:szCs w:val="20"/>
        </w:rPr>
        <w:t xml:space="preserve"> </w:t>
      </w:r>
      <w:r w:rsidR="00D84333" w:rsidRPr="00E62808">
        <w:rPr>
          <w:rFonts w:ascii="Arial" w:hAnsi="Arial" w:cs="Arial"/>
          <w:snapToGrid w:val="0"/>
          <w:sz w:val="20"/>
          <w:szCs w:val="20"/>
        </w:rPr>
        <w:t>TDS</w:t>
      </w:r>
      <w:r w:rsidRPr="00E62808">
        <w:rPr>
          <w:rFonts w:ascii="Arial" w:hAnsi="Arial" w:cs="Arial"/>
          <w:snapToGrid w:val="0"/>
          <w:sz w:val="20"/>
          <w:szCs w:val="20"/>
        </w:rPr>
        <w:t xml:space="preserve">, lze </w:t>
      </w:r>
      <w:r w:rsidR="000F2E96" w:rsidRPr="00E62808">
        <w:rPr>
          <w:rFonts w:ascii="Arial" w:hAnsi="Arial" w:cs="Arial"/>
          <w:snapToGrid w:val="0"/>
          <w:sz w:val="20"/>
          <w:szCs w:val="20"/>
        </w:rPr>
        <w:t xml:space="preserve">tuto </w:t>
      </w:r>
      <w:r w:rsidRPr="00E62808">
        <w:rPr>
          <w:rFonts w:ascii="Arial" w:hAnsi="Arial" w:cs="Arial"/>
          <w:snapToGrid w:val="0"/>
          <w:sz w:val="20"/>
          <w:szCs w:val="20"/>
        </w:rPr>
        <w:t>výzvu zapsat ve stejné lhůtě do stavebního deníku</w:t>
      </w:r>
      <w:r w:rsidR="000F2E96" w:rsidRPr="00E62808">
        <w:rPr>
          <w:rFonts w:ascii="Arial" w:hAnsi="Arial" w:cs="Arial"/>
          <w:snapToGrid w:val="0"/>
          <w:sz w:val="20"/>
          <w:szCs w:val="20"/>
        </w:rPr>
        <w:t xml:space="preserve"> a tím</w:t>
      </w:r>
      <w:r w:rsidR="000F2E96" w:rsidRPr="0037143B">
        <w:rPr>
          <w:rFonts w:ascii="Arial" w:hAnsi="Arial" w:cs="Arial"/>
          <w:snapToGrid w:val="0"/>
          <w:sz w:val="20"/>
          <w:szCs w:val="20"/>
        </w:rPr>
        <w:t xml:space="preserve"> se považuje za doručenou ve smyslu tohoto požadavku</w:t>
      </w:r>
      <w:r w:rsidRPr="0037143B">
        <w:rPr>
          <w:rFonts w:ascii="Arial" w:hAnsi="Arial" w:cs="Arial"/>
          <w:snapToGrid w:val="0"/>
          <w:sz w:val="20"/>
          <w:szCs w:val="20"/>
        </w:rPr>
        <w:t xml:space="preserve">. </w:t>
      </w:r>
      <w:r w:rsidR="00842B1F" w:rsidRPr="0037143B">
        <w:rPr>
          <w:rFonts w:ascii="Arial" w:hAnsi="Arial" w:cs="Arial"/>
          <w:snapToGrid w:val="0"/>
          <w:sz w:val="20"/>
          <w:szCs w:val="20"/>
        </w:rPr>
        <w:t xml:space="preserve">Před zakrytím prací a dodávek je Zhotovitel povinen doložit výsledky příslušných zkoušek akreditované zkušebny. </w:t>
      </w:r>
      <w:r w:rsidRPr="0037143B">
        <w:rPr>
          <w:rFonts w:ascii="Arial" w:hAnsi="Arial" w:cs="Arial"/>
          <w:sz w:val="20"/>
          <w:szCs w:val="20"/>
        </w:rPr>
        <w:t xml:space="preserve">Nesplní-li Zhotovitel povinnost informovat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 xml:space="preserve">o zakrývání částí díla, je povinen na svůj náklad a na žádost </w:t>
      </w:r>
      <w:r w:rsidR="00D84333" w:rsidRPr="0037143B">
        <w:rPr>
          <w:rFonts w:ascii="Arial" w:hAnsi="Arial" w:cs="Arial"/>
          <w:snapToGrid w:val="0"/>
          <w:sz w:val="20"/>
          <w:szCs w:val="20"/>
        </w:rPr>
        <w:t>TDS</w:t>
      </w:r>
      <w:r w:rsidR="00D84333" w:rsidRPr="0037143B">
        <w:rPr>
          <w:rFonts w:ascii="Arial" w:hAnsi="Arial" w:cs="Arial"/>
          <w:sz w:val="20"/>
          <w:szCs w:val="20"/>
        </w:rPr>
        <w:t xml:space="preserve"> </w:t>
      </w:r>
      <w:r w:rsidRPr="0037143B">
        <w:rPr>
          <w:rFonts w:ascii="Arial" w:hAnsi="Arial" w:cs="Arial"/>
          <w:sz w:val="20"/>
          <w:szCs w:val="20"/>
        </w:rPr>
        <w:t>odkrýt práce, které byly zakryty, nebo které se staly nepřístupnými.</w:t>
      </w:r>
    </w:p>
    <w:p w14:paraId="644B0A18" w14:textId="77777777" w:rsidR="00444C64" w:rsidRPr="0037143B" w:rsidRDefault="00444C64" w:rsidP="003C396E">
      <w:pPr>
        <w:widowControl w:val="0"/>
        <w:ind w:left="720" w:hanging="720"/>
        <w:jc w:val="both"/>
        <w:rPr>
          <w:rFonts w:ascii="Arial" w:hAnsi="Arial" w:cs="Arial"/>
          <w:snapToGrid w:val="0"/>
          <w:szCs w:val="20"/>
        </w:rPr>
      </w:pPr>
    </w:p>
    <w:p w14:paraId="2DCF26D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7.5.2. </w:t>
      </w:r>
      <w:r w:rsidRPr="0037143B">
        <w:rPr>
          <w:rFonts w:ascii="Arial" w:hAnsi="Arial" w:cs="Arial"/>
          <w:snapToGrid w:val="0"/>
          <w:szCs w:val="20"/>
        </w:rPr>
        <w:t xml:space="preserve">Nedostaví-li se </w:t>
      </w:r>
      <w:r w:rsidR="007F6C6B" w:rsidRPr="0037143B">
        <w:rPr>
          <w:rFonts w:ascii="Arial" w:hAnsi="Arial" w:cs="Arial"/>
          <w:snapToGrid w:val="0"/>
          <w:szCs w:val="20"/>
        </w:rPr>
        <w:t xml:space="preserve">TDS </w:t>
      </w:r>
      <w:r w:rsidRPr="0037143B">
        <w:rPr>
          <w:rFonts w:ascii="Arial" w:hAnsi="Arial" w:cs="Arial"/>
          <w:snapToGrid w:val="0"/>
          <w:szCs w:val="20"/>
        </w:rPr>
        <w:t>ke kontrole, na kterou byl řádně a včas pozván, nebo která se měla konat dle dohodnutého časového rozvrhu, může Zhotovitel pokračovat v provádění díla</w:t>
      </w:r>
      <w:r w:rsidR="0045623F" w:rsidRPr="0037143B">
        <w:rPr>
          <w:rFonts w:ascii="Arial" w:hAnsi="Arial" w:cs="Arial"/>
          <w:snapToGrid w:val="0"/>
          <w:szCs w:val="20"/>
        </w:rPr>
        <w:t xml:space="preserve"> po předchozím písemném upozornění TDS a dostatečném a průkazném zdokumentování kvality předmětných prací</w:t>
      </w:r>
      <w:r w:rsidR="005F6160" w:rsidRPr="0037143B">
        <w:rPr>
          <w:rFonts w:ascii="Arial" w:hAnsi="Arial" w:cs="Arial"/>
          <w:snapToGrid w:val="0"/>
          <w:szCs w:val="20"/>
        </w:rPr>
        <w:t xml:space="preserve"> Zhotovitelem</w:t>
      </w:r>
      <w:r w:rsidRPr="0037143B">
        <w:rPr>
          <w:rFonts w:ascii="Arial" w:hAnsi="Arial" w:cs="Arial"/>
          <w:snapToGrid w:val="0"/>
          <w:szCs w:val="20"/>
        </w:rPr>
        <w:t xml:space="preserve">. Je-li však účast na kontrole </w:t>
      </w:r>
      <w:r w:rsidR="002A1FD1" w:rsidRPr="0037143B">
        <w:rPr>
          <w:rFonts w:ascii="Arial" w:hAnsi="Arial" w:cs="Arial"/>
          <w:snapToGrid w:val="0"/>
          <w:szCs w:val="20"/>
        </w:rPr>
        <w:t xml:space="preserve">TDS </w:t>
      </w:r>
      <w:r w:rsidRPr="0037143B">
        <w:rPr>
          <w:rFonts w:ascii="Arial" w:hAnsi="Arial" w:cs="Arial"/>
          <w:snapToGrid w:val="0"/>
          <w:szCs w:val="20"/>
        </w:rPr>
        <w:t xml:space="preserve">znemožněna jakoukoliv neodvratitelnou překážkou, může </w:t>
      </w:r>
      <w:r w:rsidR="002A1FD1" w:rsidRPr="0037143B">
        <w:rPr>
          <w:rFonts w:ascii="Arial" w:hAnsi="Arial" w:cs="Arial"/>
          <w:snapToGrid w:val="0"/>
          <w:szCs w:val="20"/>
        </w:rPr>
        <w:t xml:space="preserve">TDS </w:t>
      </w:r>
      <w:r w:rsidRPr="0037143B">
        <w:rPr>
          <w:rFonts w:ascii="Arial" w:hAnsi="Arial" w:cs="Arial"/>
          <w:snapToGrid w:val="0"/>
          <w:szCs w:val="20"/>
        </w:rPr>
        <w:t>bez zbytečného odkladu požadovat provedení dodatečné kontroly. Za této situace je však povinen nahradit Zhotoviteli náklady způsobené opožděním kontroly.</w:t>
      </w:r>
    </w:p>
    <w:p w14:paraId="7F11E410" w14:textId="77777777" w:rsidR="00444C64" w:rsidRPr="0037143B" w:rsidRDefault="00444C64" w:rsidP="003C396E">
      <w:pPr>
        <w:widowControl w:val="0"/>
        <w:tabs>
          <w:tab w:val="left" w:pos="0"/>
        </w:tabs>
        <w:ind w:left="720" w:hanging="720"/>
        <w:jc w:val="both"/>
        <w:rPr>
          <w:rFonts w:ascii="Arial" w:hAnsi="Arial" w:cs="Arial"/>
          <w:snapToGrid w:val="0"/>
          <w:szCs w:val="20"/>
        </w:rPr>
      </w:pPr>
    </w:p>
    <w:p w14:paraId="6C673178" w14:textId="77777777" w:rsidR="00444C64" w:rsidRPr="0037143B" w:rsidRDefault="00444C64" w:rsidP="003C396E">
      <w:pPr>
        <w:widowControl w:val="0"/>
        <w:tabs>
          <w:tab w:val="left" w:pos="709"/>
          <w:tab w:val="left" w:pos="1276"/>
        </w:tabs>
        <w:overflowPunct w:val="0"/>
        <w:autoSpaceDE w:val="0"/>
        <w:jc w:val="both"/>
        <w:textAlignment w:val="baseline"/>
        <w:rPr>
          <w:rFonts w:ascii="Arial" w:hAnsi="Arial" w:cs="Arial"/>
          <w:szCs w:val="20"/>
        </w:rPr>
      </w:pPr>
      <w:r w:rsidRPr="0037143B">
        <w:rPr>
          <w:rFonts w:ascii="Arial" w:hAnsi="Arial" w:cs="Arial"/>
          <w:b/>
          <w:szCs w:val="20"/>
        </w:rPr>
        <w:t xml:space="preserve">7.5.3. </w:t>
      </w:r>
      <w:r w:rsidRPr="0037143B">
        <w:rPr>
          <w:rFonts w:ascii="Arial" w:hAnsi="Arial" w:cs="Arial"/>
          <w:szCs w:val="20"/>
        </w:rPr>
        <w:t xml:space="preserve">Zhotovitel je povinen zabezpečit účast svých oprávněných pracovníků na prověřování svých prací a dodávek </w:t>
      </w:r>
      <w:r w:rsidR="002A1FD1" w:rsidRPr="0037143B">
        <w:rPr>
          <w:rFonts w:ascii="Arial" w:hAnsi="Arial" w:cs="Arial"/>
          <w:snapToGrid w:val="0"/>
          <w:szCs w:val="20"/>
        </w:rPr>
        <w:t>TDS</w:t>
      </w:r>
      <w:r w:rsidR="002A1FD1" w:rsidRPr="0037143B">
        <w:rPr>
          <w:rFonts w:ascii="Arial" w:hAnsi="Arial" w:cs="Arial"/>
          <w:szCs w:val="20"/>
        </w:rPr>
        <w:t xml:space="preserve"> </w:t>
      </w:r>
      <w:r w:rsidRPr="0037143B">
        <w:rPr>
          <w:rFonts w:ascii="Arial" w:hAnsi="Arial" w:cs="Arial"/>
          <w:szCs w:val="20"/>
        </w:rPr>
        <w:t>a činit neprodleně opatření k odstranění vytknutých závad.</w:t>
      </w:r>
    </w:p>
    <w:p w14:paraId="4DE1CBF1" w14:textId="77777777" w:rsidR="00444C64" w:rsidRPr="0037143B" w:rsidRDefault="00444C64" w:rsidP="003C396E">
      <w:pPr>
        <w:widowControl w:val="0"/>
        <w:tabs>
          <w:tab w:val="left" w:pos="709"/>
          <w:tab w:val="left" w:pos="1276"/>
        </w:tabs>
        <w:overflowPunct w:val="0"/>
        <w:autoSpaceDE w:val="0"/>
        <w:ind w:left="720" w:hanging="720"/>
        <w:jc w:val="both"/>
        <w:textAlignment w:val="baseline"/>
        <w:rPr>
          <w:rFonts w:ascii="Arial" w:hAnsi="Arial" w:cs="Arial"/>
          <w:szCs w:val="20"/>
        </w:rPr>
      </w:pPr>
    </w:p>
    <w:p w14:paraId="6A59C66C" w14:textId="7777777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szCs w:val="20"/>
        </w:rPr>
      </w:pPr>
      <w:r w:rsidRPr="0037143B">
        <w:rPr>
          <w:rFonts w:ascii="Arial" w:hAnsi="Arial" w:cs="Arial"/>
          <w:b/>
          <w:szCs w:val="20"/>
        </w:rPr>
        <w:t xml:space="preserve">7.5.4. </w:t>
      </w:r>
      <w:r w:rsidRPr="0037143B">
        <w:rPr>
          <w:rFonts w:ascii="Arial" w:hAnsi="Arial" w:cs="Arial"/>
          <w:szCs w:val="20"/>
        </w:rPr>
        <w:t>Jestliže podle Smlouvy a podkladů pro provedení díla má být řádné provedení díla prokázáno provedením dohodnutých zkoušek, považuje se provedení díla za dokončené teprve, když tyto zkoušky byly úspěšně provedeny</w:t>
      </w:r>
      <w:r w:rsidR="00B83C69" w:rsidRPr="0037143B">
        <w:rPr>
          <w:rFonts w:ascii="Arial" w:hAnsi="Arial" w:cs="Arial"/>
          <w:szCs w:val="20"/>
        </w:rPr>
        <w:t xml:space="preserve"> a </w:t>
      </w:r>
      <w:r w:rsidR="000D1550" w:rsidRPr="0037143B">
        <w:rPr>
          <w:rFonts w:ascii="Arial" w:hAnsi="Arial" w:cs="Arial"/>
          <w:szCs w:val="20"/>
        </w:rPr>
        <w:t>d</w:t>
      </w:r>
      <w:r w:rsidR="00B83C69" w:rsidRPr="0037143B">
        <w:rPr>
          <w:rFonts w:ascii="Arial" w:hAnsi="Arial" w:cs="Arial"/>
          <w:szCs w:val="20"/>
        </w:rPr>
        <w:t>oloženy</w:t>
      </w:r>
      <w:r w:rsidRPr="0037143B">
        <w:rPr>
          <w:rFonts w:ascii="Arial" w:hAnsi="Arial" w:cs="Arial"/>
          <w:szCs w:val="20"/>
        </w:rPr>
        <w:t xml:space="preserve">. K účasti na nich je vždy Zhotovitel povinen </w:t>
      </w:r>
      <w:r w:rsidR="002A1FD1" w:rsidRPr="0037143B">
        <w:rPr>
          <w:rFonts w:ascii="Arial" w:hAnsi="Arial" w:cs="Arial"/>
          <w:snapToGrid w:val="0"/>
          <w:szCs w:val="20"/>
        </w:rPr>
        <w:t>TDS</w:t>
      </w:r>
      <w:r w:rsidR="002A1FD1" w:rsidRPr="0037143B">
        <w:rPr>
          <w:rFonts w:ascii="Arial" w:hAnsi="Arial" w:cs="Arial"/>
          <w:szCs w:val="20"/>
        </w:rPr>
        <w:t xml:space="preserve"> </w:t>
      </w:r>
      <w:r w:rsidRPr="0037143B">
        <w:rPr>
          <w:rFonts w:ascii="Arial" w:hAnsi="Arial" w:cs="Arial"/>
          <w:szCs w:val="20"/>
        </w:rPr>
        <w:t>řádně a včas pozvat.</w:t>
      </w:r>
      <w:r w:rsidRPr="0037143B">
        <w:rPr>
          <w:rFonts w:ascii="Arial" w:hAnsi="Arial" w:cs="Arial"/>
          <w:snapToGrid w:val="0"/>
          <w:szCs w:val="20"/>
        </w:rPr>
        <w:t xml:space="preserve"> Pozvánka musí být písemná</w:t>
      </w:r>
      <w:r w:rsidR="00086786" w:rsidRPr="0037143B">
        <w:rPr>
          <w:rFonts w:ascii="Arial" w:hAnsi="Arial" w:cs="Arial"/>
          <w:snapToGrid w:val="0"/>
          <w:szCs w:val="20"/>
        </w:rPr>
        <w:t xml:space="preserve">, </w:t>
      </w:r>
      <w:r w:rsidR="004442D1" w:rsidRPr="0037143B">
        <w:rPr>
          <w:rFonts w:ascii="Arial" w:hAnsi="Arial" w:cs="Arial"/>
          <w:snapToGrid w:val="0"/>
          <w:szCs w:val="20"/>
        </w:rPr>
        <w:t>a to</w:t>
      </w:r>
      <w:r w:rsidRPr="0037143B">
        <w:rPr>
          <w:rFonts w:ascii="Arial" w:hAnsi="Arial" w:cs="Arial"/>
          <w:snapToGrid w:val="0"/>
          <w:szCs w:val="20"/>
        </w:rPr>
        <w:t xml:space="preserve"> </w:t>
      </w:r>
      <w:r w:rsidR="0061074D" w:rsidRPr="0037143B">
        <w:rPr>
          <w:rFonts w:ascii="Arial" w:hAnsi="Arial" w:cs="Arial"/>
          <w:snapToGrid w:val="0"/>
          <w:szCs w:val="20"/>
        </w:rPr>
        <w:t xml:space="preserve">vždy </w:t>
      </w:r>
      <w:r w:rsidR="0045623F" w:rsidRPr="0037143B">
        <w:rPr>
          <w:rFonts w:ascii="Arial" w:hAnsi="Arial" w:cs="Arial"/>
          <w:snapToGrid w:val="0"/>
          <w:szCs w:val="20"/>
        </w:rPr>
        <w:t xml:space="preserve">zápisem zhotovitele </w:t>
      </w:r>
      <w:r w:rsidR="0045623F" w:rsidRPr="00E62808">
        <w:rPr>
          <w:rFonts w:ascii="Arial" w:hAnsi="Arial" w:cs="Arial"/>
          <w:snapToGrid w:val="0"/>
          <w:szCs w:val="20"/>
        </w:rPr>
        <w:t>ve stavebním deníku</w:t>
      </w:r>
      <w:r w:rsidR="00924BA1" w:rsidRPr="00E62808">
        <w:rPr>
          <w:rFonts w:ascii="Arial" w:hAnsi="Arial" w:cs="Arial"/>
          <w:snapToGrid w:val="0"/>
          <w:szCs w:val="20"/>
        </w:rPr>
        <w:t>,</w:t>
      </w:r>
      <w:r w:rsidR="0045623F" w:rsidRPr="00E62808">
        <w:rPr>
          <w:rFonts w:ascii="Arial" w:hAnsi="Arial" w:cs="Arial"/>
          <w:snapToGrid w:val="0"/>
          <w:szCs w:val="20"/>
        </w:rPr>
        <w:t xml:space="preserve"> </w:t>
      </w:r>
      <w:r w:rsidRPr="00E62808">
        <w:rPr>
          <w:rFonts w:ascii="Arial" w:hAnsi="Arial" w:cs="Arial"/>
          <w:snapToGrid w:val="0"/>
          <w:szCs w:val="20"/>
        </w:rPr>
        <w:t xml:space="preserve">a musí být </w:t>
      </w:r>
      <w:r w:rsidR="002A1FD1" w:rsidRPr="00E62808">
        <w:rPr>
          <w:rFonts w:ascii="Arial" w:hAnsi="Arial" w:cs="Arial"/>
          <w:snapToGrid w:val="0"/>
          <w:szCs w:val="20"/>
        </w:rPr>
        <w:t xml:space="preserve">TDS </w:t>
      </w:r>
      <w:r w:rsidRPr="00E62808">
        <w:rPr>
          <w:rFonts w:ascii="Arial" w:hAnsi="Arial" w:cs="Arial"/>
          <w:snapToGrid w:val="0"/>
          <w:szCs w:val="20"/>
        </w:rPr>
        <w:t>doručena nejméně 5 pracovních dnů předem</w:t>
      </w:r>
      <w:r w:rsidR="0061074D" w:rsidRPr="00E62808">
        <w:rPr>
          <w:rFonts w:ascii="Arial" w:hAnsi="Arial" w:cs="Arial"/>
          <w:snapToGrid w:val="0"/>
          <w:szCs w:val="20"/>
        </w:rPr>
        <w:t xml:space="preserve"> (email, datová zpráva)</w:t>
      </w:r>
      <w:r w:rsidRPr="00E62808">
        <w:rPr>
          <w:rFonts w:ascii="Arial" w:hAnsi="Arial" w:cs="Arial"/>
          <w:snapToGrid w:val="0"/>
          <w:szCs w:val="20"/>
        </w:rPr>
        <w:t>.</w:t>
      </w:r>
      <w:r w:rsidRPr="00E62808">
        <w:rPr>
          <w:rFonts w:ascii="Arial" w:hAnsi="Arial" w:cs="Arial"/>
          <w:szCs w:val="20"/>
        </w:rPr>
        <w:t xml:space="preserve"> Neúčast </w:t>
      </w:r>
      <w:r w:rsidR="002A1FD1" w:rsidRPr="00E62808">
        <w:rPr>
          <w:rFonts w:ascii="Arial" w:hAnsi="Arial" w:cs="Arial"/>
          <w:snapToGrid w:val="0"/>
          <w:szCs w:val="20"/>
        </w:rPr>
        <w:t>TDS</w:t>
      </w:r>
      <w:r w:rsidRPr="00E62808">
        <w:rPr>
          <w:rFonts w:ascii="Arial" w:hAnsi="Arial" w:cs="Arial"/>
          <w:szCs w:val="20"/>
        </w:rPr>
        <w:t xml:space="preserve"> na zkouškách, k jejichž provedení byl </w:t>
      </w:r>
      <w:r w:rsidR="002A1FD1" w:rsidRPr="00E62808">
        <w:rPr>
          <w:rFonts w:ascii="Arial" w:hAnsi="Arial" w:cs="Arial"/>
          <w:snapToGrid w:val="0"/>
          <w:szCs w:val="20"/>
        </w:rPr>
        <w:t>TDS</w:t>
      </w:r>
      <w:r w:rsidR="002A1FD1" w:rsidRPr="00E62808">
        <w:rPr>
          <w:rFonts w:ascii="Arial" w:hAnsi="Arial" w:cs="Arial"/>
          <w:szCs w:val="20"/>
        </w:rPr>
        <w:t xml:space="preserve"> </w:t>
      </w:r>
      <w:r w:rsidRPr="00E62808">
        <w:rPr>
          <w:rFonts w:ascii="Arial" w:hAnsi="Arial" w:cs="Arial"/>
          <w:szCs w:val="20"/>
        </w:rPr>
        <w:t xml:space="preserve">řádně a včas pozván, nebrání provedení zkoušek. O opakování zkoušek platí obdobný postup jako dle </w:t>
      </w:r>
      <w:r w:rsidRPr="00E62808">
        <w:rPr>
          <w:rFonts w:ascii="Arial" w:hAnsi="Arial" w:cs="Arial"/>
          <w:b/>
          <w:szCs w:val="20"/>
        </w:rPr>
        <w:t>bodu</w:t>
      </w:r>
      <w:r w:rsidRPr="00E62808">
        <w:rPr>
          <w:rFonts w:ascii="Arial" w:hAnsi="Arial" w:cs="Arial"/>
          <w:szCs w:val="20"/>
        </w:rPr>
        <w:t xml:space="preserve"> </w:t>
      </w:r>
      <w:r w:rsidRPr="00E62808">
        <w:rPr>
          <w:rFonts w:ascii="Arial" w:hAnsi="Arial" w:cs="Arial"/>
          <w:b/>
          <w:szCs w:val="20"/>
        </w:rPr>
        <w:t>7.5.2.</w:t>
      </w:r>
      <w:r w:rsidRPr="00E62808">
        <w:rPr>
          <w:rFonts w:ascii="Arial" w:hAnsi="Arial" w:cs="Arial"/>
          <w:szCs w:val="20"/>
        </w:rPr>
        <w:t xml:space="preserve"> tohoto článku OP.</w:t>
      </w:r>
      <w:r w:rsidR="00F04FD5" w:rsidRPr="00E62808">
        <w:rPr>
          <w:rFonts w:ascii="Arial" w:hAnsi="Arial" w:cs="Arial"/>
          <w:szCs w:val="20"/>
        </w:rPr>
        <w:t xml:space="preserve"> Účast na zkoušce bude uvedena ve stavebním deníku.</w:t>
      </w:r>
      <w:r w:rsidRPr="0037143B">
        <w:rPr>
          <w:rFonts w:ascii="Arial" w:hAnsi="Arial" w:cs="Arial"/>
          <w:szCs w:val="20"/>
        </w:rPr>
        <w:t xml:space="preserve"> </w:t>
      </w:r>
    </w:p>
    <w:p w14:paraId="111E1054" w14:textId="77777777" w:rsidR="00444C64" w:rsidRPr="0037143B" w:rsidRDefault="00444C64" w:rsidP="003C396E">
      <w:pPr>
        <w:widowControl w:val="0"/>
        <w:tabs>
          <w:tab w:val="left" w:pos="993"/>
          <w:tab w:val="left" w:pos="1276"/>
        </w:tabs>
        <w:overflowPunct w:val="0"/>
        <w:autoSpaceDE w:val="0"/>
        <w:ind w:left="720" w:hanging="720"/>
        <w:jc w:val="both"/>
        <w:textAlignment w:val="baseline"/>
        <w:rPr>
          <w:rFonts w:ascii="Arial" w:hAnsi="Arial" w:cs="Arial"/>
          <w:szCs w:val="20"/>
        </w:rPr>
      </w:pPr>
    </w:p>
    <w:p w14:paraId="496519FE" w14:textId="7777777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szCs w:val="20"/>
        </w:rPr>
      </w:pPr>
      <w:r w:rsidRPr="0037143B">
        <w:rPr>
          <w:rFonts w:ascii="Arial" w:hAnsi="Arial" w:cs="Arial"/>
          <w:b/>
          <w:szCs w:val="20"/>
        </w:rPr>
        <w:t>7.5.5.</w:t>
      </w:r>
      <w:r w:rsidRPr="0037143B">
        <w:rPr>
          <w:rFonts w:ascii="Arial" w:hAnsi="Arial" w:cs="Arial"/>
          <w:szCs w:val="20"/>
        </w:rPr>
        <w:t xml:space="preserve"> Zhotovitel je povinen se podrobit všem kontrolám vedoucím ke zjištění jakosti provedených prací či vlastností materiálů na předmětu díla použitých, které navrhne Objednatel</w:t>
      </w:r>
      <w:r w:rsidR="00E71A8D" w:rsidRPr="0037143B">
        <w:rPr>
          <w:rFonts w:ascii="Arial" w:hAnsi="Arial" w:cs="Arial"/>
          <w:szCs w:val="20"/>
        </w:rPr>
        <w:t xml:space="preserve"> nebo </w:t>
      </w:r>
      <w:r w:rsidR="002A1FD1" w:rsidRPr="0037143B">
        <w:rPr>
          <w:rFonts w:ascii="Arial" w:hAnsi="Arial" w:cs="Arial"/>
          <w:snapToGrid w:val="0"/>
          <w:szCs w:val="20"/>
        </w:rPr>
        <w:t>TDS</w:t>
      </w:r>
      <w:r w:rsidRPr="0037143B">
        <w:rPr>
          <w:rFonts w:ascii="Arial" w:hAnsi="Arial" w:cs="Arial"/>
          <w:szCs w:val="20"/>
        </w:rPr>
        <w:t>.</w:t>
      </w:r>
    </w:p>
    <w:p w14:paraId="46A2F6F2" w14:textId="77777777" w:rsidR="00444C64" w:rsidRPr="0037143B" w:rsidRDefault="00444C64" w:rsidP="003C396E">
      <w:pPr>
        <w:widowControl w:val="0"/>
        <w:tabs>
          <w:tab w:val="left" w:pos="993"/>
          <w:tab w:val="left" w:pos="1211"/>
          <w:tab w:val="left" w:pos="1276"/>
        </w:tabs>
        <w:overflowPunct w:val="0"/>
        <w:autoSpaceDE w:val="0"/>
        <w:ind w:left="720" w:hanging="720"/>
        <w:jc w:val="both"/>
        <w:textAlignment w:val="baseline"/>
        <w:rPr>
          <w:rFonts w:ascii="Arial" w:hAnsi="Arial" w:cs="Arial"/>
          <w:snapToGrid w:val="0"/>
          <w:szCs w:val="20"/>
        </w:rPr>
      </w:pPr>
    </w:p>
    <w:p w14:paraId="74E87B4D" w14:textId="5265CDA7" w:rsidR="00444C64" w:rsidRPr="0037143B" w:rsidRDefault="00444C64" w:rsidP="003C396E">
      <w:pPr>
        <w:widowControl w:val="0"/>
        <w:tabs>
          <w:tab w:val="left" w:pos="993"/>
          <w:tab w:val="left" w:pos="1276"/>
        </w:tabs>
        <w:overflowPunct w:val="0"/>
        <w:autoSpaceDE w:val="0"/>
        <w:jc w:val="both"/>
        <w:textAlignment w:val="baseline"/>
        <w:rPr>
          <w:rFonts w:ascii="Arial" w:hAnsi="Arial" w:cs="Arial"/>
          <w:b/>
          <w:szCs w:val="20"/>
        </w:rPr>
      </w:pPr>
      <w:r w:rsidRPr="0037143B">
        <w:rPr>
          <w:rFonts w:ascii="Arial" w:hAnsi="Arial" w:cs="Arial"/>
          <w:b/>
          <w:szCs w:val="20"/>
        </w:rPr>
        <w:t>7.6.</w:t>
      </w:r>
      <w:r w:rsidRPr="0037143B">
        <w:rPr>
          <w:rFonts w:ascii="Arial" w:hAnsi="Arial" w:cs="Arial"/>
          <w:szCs w:val="20"/>
        </w:rPr>
        <w:t xml:space="preserve"> Zhotovitel je povinen vést ode dne převzetí staveniště o pracích, které </w:t>
      </w:r>
      <w:r w:rsidRPr="00E62808">
        <w:rPr>
          <w:rFonts w:ascii="Arial" w:hAnsi="Arial" w:cs="Arial"/>
          <w:szCs w:val="20"/>
        </w:rPr>
        <w:t xml:space="preserve">provádí, </w:t>
      </w:r>
      <w:r w:rsidR="00657A9A" w:rsidRPr="00E62808">
        <w:rPr>
          <w:rFonts w:ascii="Arial" w:hAnsi="Arial" w:cs="Arial"/>
          <w:szCs w:val="20"/>
        </w:rPr>
        <w:t xml:space="preserve">elektronický </w:t>
      </w:r>
      <w:r w:rsidR="00D736E4" w:rsidRPr="00E62808">
        <w:rPr>
          <w:rFonts w:ascii="Arial" w:hAnsi="Arial" w:cs="Arial"/>
          <w:b/>
          <w:szCs w:val="20"/>
        </w:rPr>
        <w:t>s</w:t>
      </w:r>
      <w:r w:rsidRPr="00E62808">
        <w:rPr>
          <w:rFonts w:ascii="Arial" w:hAnsi="Arial" w:cs="Arial"/>
          <w:b/>
          <w:szCs w:val="20"/>
        </w:rPr>
        <w:t>tavební deník.</w:t>
      </w:r>
      <w:r w:rsidR="006D7BF8" w:rsidRPr="00E62808">
        <w:rPr>
          <w:rFonts w:ascii="Arial" w:hAnsi="Arial" w:cs="Arial"/>
          <w:szCs w:val="20"/>
        </w:rPr>
        <w:t xml:space="preserve"> </w:t>
      </w:r>
      <w:r w:rsidRPr="00E62808">
        <w:rPr>
          <w:rFonts w:ascii="Arial" w:hAnsi="Arial" w:cs="Arial"/>
          <w:szCs w:val="20"/>
        </w:rPr>
        <w:t>Bližší podrobnosti z hlediska součinnosti smluvních stran ve vztahu k vedení stavebního deníku a záznamů uváděných v něm jsou uvedeny v </w:t>
      </w:r>
      <w:r w:rsidRPr="00E62808">
        <w:rPr>
          <w:rFonts w:ascii="Arial" w:hAnsi="Arial" w:cs="Arial"/>
          <w:b/>
          <w:szCs w:val="20"/>
        </w:rPr>
        <w:t>čl. X těchto OP.</w:t>
      </w:r>
      <w:r w:rsidRPr="0037143B">
        <w:rPr>
          <w:rFonts w:ascii="Arial" w:hAnsi="Arial" w:cs="Arial"/>
          <w:b/>
          <w:szCs w:val="20"/>
        </w:rPr>
        <w:t xml:space="preserve"> </w:t>
      </w:r>
    </w:p>
    <w:p w14:paraId="15CF2D90" w14:textId="77777777" w:rsidR="00444C64" w:rsidRPr="0037143B" w:rsidRDefault="00444C64" w:rsidP="003C396E">
      <w:pPr>
        <w:widowControl w:val="0"/>
        <w:jc w:val="both"/>
        <w:rPr>
          <w:rFonts w:ascii="Arial" w:hAnsi="Arial" w:cs="Arial"/>
          <w:szCs w:val="20"/>
        </w:rPr>
      </w:pPr>
    </w:p>
    <w:p w14:paraId="4813B911" w14:textId="77777777" w:rsidR="00444C64" w:rsidRPr="0037143B" w:rsidRDefault="00444C64" w:rsidP="003C396E">
      <w:pPr>
        <w:widowControl w:val="0"/>
        <w:jc w:val="both"/>
        <w:rPr>
          <w:rFonts w:ascii="Arial" w:hAnsi="Arial" w:cs="Arial"/>
          <w:b/>
          <w:szCs w:val="20"/>
        </w:rPr>
      </w:pPr>
      <w:r w:rsidRPr="0037143B">
        <w:rPr>
          <w:rFonts w:ascii="Arial" w:hAnsi="Arial" w:cs="Arial"/>
          <w:b/>
          <w:szCs w:val="20"/>
        </w:rPr>
        <w:t xml:space="preserve">7.7. </w:t>
      </w:r>
      <w:r w:rsidRPr="0037143B">
        <w:rPr>
          <w:rFonts w:ascii="Arial" w:hAnsi="Arial" w:cs="Arial"/>
          <w:szCs w:val="20"/>
        </w:rPr>
        <w:t>Zhotovitel se zavazuje, že po vzniku některé z níže uvedených skutečností bude Objednatele bezodkladně písemně informovat:</w:t>
      </w:r>
    </w:p>
    <w:p w14:paraId="37AF8D27" w14:textId="77777777" w:rsidR="00444C64" w:rsidRPr="0037143B" w:rsidRDefault="00444C64" w:rsidP="003C396E">
      <w:pPr>
        <w:widowControl w:val="0"/>
        <w:tabs>
          <w:tab w:val="left" w:pos="1440"/>
        </w:tabs>
        <w:jc w:val="both"/>
        <w:rPr>
          <w:rFonts w:ascii="Arial" w:hAnsi="Arial" w:cs="Arial"/>
          <w:b/>
          <w:szCs w:val="20"/>
        </w:rPr>
      </w:pPr>
    </w:p>
    <w:p w14:paraId="64C6F20C" w14:textId="77777777" w:rsidR="00444C64" w:rsidRPr="0037143B" w:rsidRDefault="00444C64" w:rsidP="003C396E">
      <w:pPr>
        <w:widowControl w:val="0"/>
        <w:tabs>
          <w:tab w:val="left" w:pos="1440"/>
        </w:tabs>
        <w:jc w:val="both"/>
        <w:rPr>
          <w:rFonts w:ascii="Arial" w:hAnsi="Arial" w:cs="Arial"/>
          <w:szCs w:val="20"/>
        </w:rPr>
      </w:pPr>
      <w:r w:rsidRPr="0037143B">
        <w:rPr>
          <w:rFonts w:ascii="Arial" w:hAnsi="Arial" w:cs="Arial"/>
          <w:b/>
          <w:szCs w:val="20"/>
        </w:rPr>
        <w:t>7.7.1.</w:t>
      </w:r>
      <w:r w:rsidRPr="0037143B">
        <w:rPr>
          <w:rFonts w:ascii="Arial" w:hAnsi="Arial" w:cs="Arial"/>
          <w:szCs w:val="20"/>
        </w:rPr>
        <w:t xml:space="preserve"> Pokud bude zahájeno insolvenční řízení dle příslušného zákona, jehož předmětem bude úpadek nebo hrozící úpadek Zhotovitele. Totéž platí pro případ vstupu Zhotovitele do </w:t>
      </w:r>
      <w:r w:rsidRPr="0037143B">
        <w:rPr>
          <w:rFonts w:ascii="Arial" w:hAnsi="Arial" w:cs="Arial"/>
          <w:b/>
          <w:szCs w:val="20"/>
        </w:rPr>
        <w:t xml:space="preserve">likvidace </w:t>
      </w:r>
      <w:r w:rsidRPr="0037143B">
        <w:rPr>
          <w:rFonts w:ascii="Arial" w:hAnsi="Arial" w:cs="Arial"/>
          <w:szCs w:val="20"/>
        </w:rPr>
        <w:t xml:space="preserve">nebo při změně v majetkové </w:t>
      </w:r>
      <w:r w:rsidRPr="0037143B">
        <w:rPr>
          <w:rFonts w:ascii="Arial" w:hAnsi="Arial" w:cs="Arial"/>
          <w:szCs w:val="20"/>
        </w:rPr>
        <w:lastRenderedPageBreak/>
        <w:t>struktuře Zhotovitele, s výjimkou změny majetkové struktury, která představuje běžný obchodní styk. Totéž platí v případě rozhodnutí o zrušení Zhotovitele nebo rozhodnutí o provedení přeměny Zhotovitele, zejména fúzí, převodem jmění na společníka či rozdělením, provedení změny právní formy dlužníka či provedení jiných organizačních změn.</w:t>
      </w:r>
    </w:p>
    <w:p w14:paraId="3F40B13E" w14:textId="77777777" w:rsidR="00444C64" w:rsidRPr="0037143B" w:rsidRDefault="00444C64" w:rsidP="003C396E">
      <w:pPr>
        <w:widowControl w:val="0"/>
        <w:tabs>
          <w:tab w:val="left" w:pos="1440"/>
        </w:tabs>
        <w:jc w:val="both"/>
        <w:rPr>
          <w:rFonts w:ascii="Arial" w:hAnsi="Arial" w:cs="Arial"/>
          <w:szCs w:val="20"/>
        </w:rPr>
      </w:pPr>
    </w:p>
    <w:p w14:paraId="2FDC6D2B" w14:textId="77777777" w:rsidR="00444C64" w:rsidRPr="0037143B" w:rsidRDefault="00444C64" w:rsidP="003C396E">
      <w:pPr>
        <w:widowControl w:val="0"/>
        <w:tabs>
          <w:tab w:val="left" w:pos="1440"/>
        </w:tabs>
        <w:jc w:val="both"/>
        <w:rPr>
          <w:rFonts w:ascii="Arial" w:hAnsi="Arial" w:cs="Arial"/>
          <w:szCs w:val="20"/>
        </w:rPr>
      </w:pPr>
      <w:r w:rsidRPr="0037143B">
        <w:rPr>
          <w:rFonts w:ascii="Arial" w:hAnsi="Arial" w:cs="Arial"/>
          <w:b/>
          <w:szCs w:val="20"/>
        </w:rPr>
        <w:t>7.7.2.</w:t>
      </w:r>
      <w:r w:rsidRPr="0037143B">
        <w:rPr>
          <w:rFonts w:ascii="Arial" w:hAnsi="Arial" w:cs="Arial"/>
          <w:szCs w:val="20"/>
        </w:rPr>
        <w:t xml:space="preserve"> Pokud nastane případ</w:t>
      </w:r>
      <w:r w:rsidRPr="0037143B">
        <w:rPr>
          <w:rFonts w:ascii="Arial" w:hAnsi="Arial" w:cs="Arial"/>
          <w:b/>
          <w:szCs w:val="20"/>
        </w:rPr>
        <w:t xml:space="preserve"> </w:t>
      </w:r>
      <w:r w:rsidRPr="0037143B">
        <w:rPr>
          <w:rFonts w:ascii="Arial" w:hAnsi="Arial" w:cs="Arial"/>
          <w:szCs w:val="20"/>
        </w:rPr>
        <w:t xml:space="preserve">omezení či ukončení výkonu činnosti Zhotovitele, která bezprostředně souvisí s předmětem díla. </w:t>
      </w:r>
    </w:p>
    <w:p w14:paraId="3654D5B3" w14:textId="77777777" w:rsidR="00444C64" w:rsidRPr="0037143B" w:rsidRDefault="00444C64" w:rsidP="003C396E">
      <w:pPr>
        <w:widowControl w:val="0"/>
        <w:tabs>
          <w:tab w:val="left" w:pos="1440"/>
        </w:tabs>
        <w:jc w:val="both"/>
        <w:rPr>
          <w:rFonts w:ascii="Arial" w:hAnsi="Arial" w:cs="Arial"/>
          <w:szCs w:val="20"/>
        </w:rPr>
      </w:pPr>
    </w:p>
    <w:p w14:paraId="6F970E03" w14:textId="5F95460E" w:rsidR="00444C64" w:rsidRDefault="00444C64" w:rsidP="003C396E">
      <w:pPr>
        <w:widowControl w:val="0"/>
        <w:jc w:val="both"/>
        <w:rPr>
          <w:rFonts w:ascii="Arial" w:hAnsi="Arial" w:cs="Arial"/>
          <w:szCs w:val="20"/>
        </w:rPr>
      </w:pPr>
      <w:r w:rsidRPr="0037143B">
        <w:rPr>
          <w:rFonts w:ascii="Arial" w:hAnsi="Arial" w:cs="Arial"/>
          <w:b/>
          <w:szCs w:val="20"/>
        </w:rPr>
        <w:t>7.7.3.</w:t>
      </w:r>
      <w:r w:rsidR="00536E9A">
        <w:rPr>
          <w:rFonts w:ascii="Arial" w:hAnsi="Arial" w:cs="Arial"/>
          <w:b/>
          <w:szCs w:val="20"/>
        </w:rPr>
        <w:t xml:space="preserve"> </w:t>
      </w:r>
      <w:r w:rsidRPr="0037143B">
        <w:rPr>
          <w:rFonts w:ascii="Arial" w:hAnsi="Arial" w:cs="Arial"/>
          <w:b/>
          <w:szCs w:val="20"/>
        </w:rPr>
        <w:t xml:space="preserve"> </w:t>
      </w:r>
      <w:r w:rsidRPr="0037143B">
        <w:rPr>
          <w:rFonts w:ascii="Arial" w:hAnsi="Arial" w:cs="Arial"/>
          <w:szCs w:val="20"/>
        </w:rPr>
        <w:t>Pokud nastane případ, který by mohl mít vliv na přechod či vypořádání závazků Zhotovitele vůči Objednateli vyplývajících z uzavřené Smlouvy či s touto Smlouvou související.</w:t>
      </w:r>
    </w:p>
    <w:p w14:paraId="6A3D1566" w14:textId="499434BF" w:rsidR="00E11EB2" w:rsidRDefault="00E11EB2" w:rsidP="003C396E">
      <w:pPr>
        <w:widowControl w:val="0"/>
        <w:jc w:val="both"/>
        <w:rPr>
          <w:rFonts w:ascii="Arial" w:hAnsi="Arial" w:cs="Arial"/>
          <w:szCs w:val="20"/>
        </w:rPr>
      </w:pPr>
    </w:p>
    <w:p w14:paraId="55B8611F" w14:textId="7087409C" w:rsidR="00E11EB2" w:rsidRPr="0037143B" w:rsidRDefault="00E11EB2" w:rsidP="003C396E">
      <w:pPr>
        <w:widowControl w:val="0"/>
        <w:jc w:val="both"/>
        <w:rPr>
          <w:rFonts w:ascii="Arial" w:hAnsi="Arial" w:cs="Arial"/>
          <w:szCs w:val="20"/>
        </w:rPr>
      </w:pPr>
      <w:r w:rsidRPr="00536E9A">
        <w:rPr>
          <w:rFonts w:ascii="Arial" w:hAnsi="Arial" w:cs="Arial"/>
          <w:b/>
          <w:szCs w:val="20"/>
        </w:rPr>
        <w:t>7.8.</w:t>
      </w:r>
      <w:r w:rsidR="00536E9A">
        <w:rPr>
          <w:rFonts w:ascii="Arial" w:hAnsi="Arial" w:cs="Arial"/>
          <w:b/>
          <w:szCs w:val="20"/>
        </w:rPr>
        <w:t xml:space="preserve"> </w:t>
      </w:r>
      <w:r>
        <w:rPr>
          <w:rFonts w:ascii="Arial" w:hAnsi="Arial" w:cs="Arial"/>
          <w:szCs w:val="20"/>
        </w:rPr>
        <w:t xml:space="preserve"> </w:t>
      </w:r>
      <w:r w:rsidRPr="004928D2">
        <w:rPr>
          <w:rFonts w:ascii="Arial" w:hAnsi="Arial" w:cs="Arial"/>
          <w:szCs w:val="20"/>
        </w:rPr>
        <w:t>V případě porušení kterékoliv z</w:t>
      </w:r>
      <w:r w:rsidRPr="00AE78FC">
        <w:rPr>
          <w:rFonts w:ascii="Arial" w:hAnsi="Arial" w:cs="Arial"/>
          <w:szCs w:val="20"/>
        </w:rPr>
        <w:t xml:space="preserve"> povinnosti vyplývající z </w:t>
      </w:r>
      <w:r w:rsidRPr="00AE78FC">
        <w:rPr>
          <w:rFonts w:ascii="Arial" w:hAnsi="Arial" w:cs="Arial"/>
          <w:b/>
          <w:szCs w:val="20"/>
        </w:rPr>
        <w:t>bodu</w:t>
      </w:r>
      <w:r w:rsidRPr="00AE78FC">
        <w:rPr>
          <w:rFonts w:ascii="Arial" w:hAnsi="Arial" w:cs="Arial"/>
          <w:szCs w:val="20"/>
        </w:rPr>
        <w:t xml:space="preserve"> </w:t>
      </w:r>
      <w:r w:rsidRPr="00AE78FC">
        <w:rPr>
          <w:rFonts w:ascii="Arial" w:hAnsi="Arial" w:cs="Arial"/>
          <w:b/>
          <w:szCs w:val="20"/>
        </w:rPr>
        <w:t>7.7. těchto OP,</w:t>
      </w:r>
      <w:r w:rsidRPr="00AE78FC">
        <w:rPr>
          <w:rFonts w:ascii="Arial" w:hAnsi="Arial" w:cs="Arial"/>
          <w:szCs w:val="20"/>
        </w:rPr>
        <w:t xml:space="preserve"> je Objednatel oprávněn od této S</w:t>
      </w:r>
      <w:r w:rsidRPr="004928D2">
        <w:rPr>
          <w:rFonts w:ascii="Arial" w:hAnsi="Arial" w:cs="Arial"/>
          <w:szCs w:val="20"/>
        </w:rPr>
        <w:t>mlouvy bez dalšího odstoupit.</w:t>
      </w:r>
    </w:p>
    <w:p w14:paraId="11018F11" w14:textId="77777777" w:rsidR="00323C5A" w:rsidRPr="004928D2" w:rsidRDefault="00323C5A" w:rsidP="003C396E">
      <w:pPr>
        <w:pStyle w:val="Odstavecseseznamem"/>
        <w:widowControl w:val="0"/>
        <w:ind w:hanging="360"/>
        <w:rPr>
          <w:rFonts w:ascii="Arial" w:hAnsi="Arial" w:cs="Arial"/>
          <w:szCs w:val="20"/>
        </w:rPr>
      </w:pPr>
    </w:p>
    <w:p w14:paraId="03DA29F7" w14:textId="268F6473" w:rsidR="00323C5A" w:rsidRPr="004928D2" w:rsidRDefault="00323C5A" w:rsidP="003C396E">
      <w:pPr>
        <w:pStyle w:val="Odstavecseseznamem"/>
        <w:widowControl w:val="0"/>
        <w:ind w:left="0"/>
        <w:jc w:val="both"/>
        <w:rPr>
          <w:rFonts w:ascii="Arial" w:hAnsi="Arial" w:cs="Arial"/>
          <w:szCs w:val="20"/>
        </w:rPr>
      </w:pPr>
      <w:r w:rsidRPr="004928D2">
        <w:rPr>
          <w:rFonts w:ascii="Arial" w:hAnsi="Arial" w:cs="Arial"/>
          <w:b/>
          <w:szCs w:val="20"/>
        </w:rPr>
        <w:t>7.</w:t>
      </w:r>
      <w:r w:rsidR="00E11EB2">
        <w:rPr>
          <w:rFonts w:ascii="Arial" w:hAnsi="Arial" w:cs="Arial"/>
          <w:b/>
          <w:szCs w:val="20"/>
        </w:rPr>
        <w:t>9</w:t>
      </w:r>
      <w:r w:rsidRPr="004928D2">
        <w:rPr>
          <w:rFonts w:ascii="Arial" w:hAnsi="Arial" w:cs="Arial"/>
          <w:b/>
          <w:szCs w:val="20"/>
        </w:rPr>
        <w:t>.</w:t>
      </w:r>
      <w:r w:rsidRPr="004928D2">
        <w:rPr>
          <w:rFonts w:ascii="Arial" w:hAnsi="Arial" w:cs="Arial"/>
          <w:szCs w:val="20"/>
        </w:rPr>
        <w:t xml:space="preserve"> Zhotovitel je povinen zajistit písemné souhlasné vyjádření Policie ČR před pokládkou </w:t>
      </w:r>
      <w:r w:rsidR="00E8699A" w:rsidRPr="004928D2">
        <w:rPr>
          <w:rFonts w:ascii="Arial" w:hAnsi="Arial" w:cs="Arial"/>
          <w:szCs w:val="20"/>
        </w:rPr>
        <w:t>vodorovné</w:t>
      </w:r>
      <w:r w:rsidR="00017F89" w:rsidRPr="004928D2">
        <w:rPr>
          <w:rFonts w:ascii="Arial" w:hAnsi="Arial" w:cs="Arial"/>
          <w:szCs w:val="20"/>
        </w:rPr>
        <w:t>ho</w:t>
      </w:r>
      <w:r w:rsidR="00E8699A" w:rsidRPr="004928D2">
        <w:rPr>
          <w:rFonts w:ascii="Arial" w:hAnsi="Arial" w:cs="Arial"/>
          <w:szCs w:val="20"/>
        </w:rPr>
        <w:t xml:space="preserve"> dopravní</w:t>
      </w:r>
      <w:r w:rsidR="00017F89" w:rsidRPr="004928D2">
        <w:rPr>
          <w:rFonts w:ascii="Arial" w:hAnsi="Arial" w:cs="Arial"/>
          <w:szCs w:val="20"/>
        </w:rPr>
        <w:t>ho</w:t>
      </w:r>
      <w:r w:rsidR="00E8699A" w:rsidRPr="004928D2">
        <w:rPr>
          <w:rFonts w:ascii="Arial" w:hAnsi="Arial" w:cs="Arial"/>
          <w:szCs w:val="20"/>
        </w:rPr>
        <w:t xml:space="preserve"> znač</w:t>
      </w:r>
      <w:r w:rsidR="00017F89" w:rsidRPr="004928D2">
        <w:rPr>
          <w:rFonts w:ascii="Arial" w:hAnsi="Arial" w:cs="Arial"/>
          <w:szCs w:val="20"/>
        </w:rPr>
        <w:t>e</w:t>
      </w:r>
      <w:r w:rsidR="00E8699A" w:rsidRPr="004928D2">
        <w:rPr>
          <w:rFonts w:ascii="Arial" w:hAnsi="Arial" w:cs="Arial"/>
          <w:szCs w:val="20"/>
        </w:rPr>
        <w:t>ní a</w:t>
      </w:r>
      <w:r w:rsidR="00EB650F" w:rsidRPr="004928D2">
        <w:rPr>
          <w:rFonts w:ascii="Arial" w:hAnsi="Arial" w:cs="Arial"/>
          <w:szCs w:val="20"/>
        </w:rPr>
        <w:t xml:space="preserve"> osazením</w:t>
      </w:r>
      <w:r w:rsidR="00E8699A" w:rsidRPr="004928D2">
        <w:rPr>
          <w:rFonts w:ascii="Arial" w:hAnsi="Arial" w:cs="Arial"/>
          <w:szCs w:val="20"/>
        </w:rPr>
        <w:t xml:space="preserve"> </w:t>
      </w:r>
      <w:r w:rsidR="00130406" w:rsidRPr="004928D2">
        <w:rPr>
          <w:rFonts w:ascii="Arial" w:hAnsi="Arial" w:cs="Arial"/>
          <w:szCs w:val="20"/>
        </w:rPr>
        <w:t>svislé</w:t>
      </w:r>
      <w:r w:rsidR="00EB650F" w:rsidRPr="004928D2">
        <w:rPr>
          <w:rFonts w:ascii="Arial" w:hAnsi="Arial" w:cs="Arial"/>
          <w:szCs w:val="20"/>
        </w:rPr>
        <w:t>ho</w:t>
      </w:r>
      <w:r w:rsidR="00130406" w:rsidRPr="004928D2">
        <w:rPr>
          <w:rFonts w:ascii="Arial" w:hAnsi="Arial" w:cs="Arial"/>
          <w:szCs w:val="20"/>
        </w:rPr>
        <w:t xml:space="preserve"> </w:t>
      </w:r>
      <w:r w:rsidR="00E8699A" w:rsidRPr="004928D2">
        <w:rPr>
          <w:rFonts w:ascii="Arial" w:hAnsi="Arial" w:cs="Arial"/>
          <w:szCs w:val="20"/>
        </w:rPr>
        <w:t>dopravní</w:t>
      </w:r>
      <w:r w:rsidR="00EB650F" w:rsidRPr="004928D2">
        <w:rPr>
          <w:rFonts w:ascii="Arial" w:hAnsi="Arial" w:cs="Arial"/>
          <w:szCs w:val="20"/>
        </w:rPr>
        <w:t>ho</w:t>
      </w:r>
      <w:r w:rsidR="00E8699A" w:rsidRPr="004928D2">
        <w:rPr>
          <w:rFonts w:ascii="Arial" w:hAnsi="Arial" w:cs="Arial"/>
          <w:szCs w:val="20"/>
        </w:rPr>
        <w:t xml:space="preserve"> značení</w:t>
      </w:r>
      <w:r w:rsidRPr="004928D2">
        <w:rPr>
          <w:rFonts w:ascii="Arial" w:hAnsi="Arial" w:cs="Arial"/>
          <w:szCs w:val="20"/>
        </w:rPr>
        <w:t xml:space="preserve"> v obvodu stavby</w:t>
      </w:r>
      <w:r w:rsidR="00400A3F" w:rsidRPr="004928D2">
        <w:rPr>
          <w:rFonts w:ascii="Arial" w:hAnsi="Arial" w:cs="Arial"/>
          <w:szCs w:val="20"/>
        </w:rPr>
        <w:t xml:space="preserve"> včetně vydání stanovení</w:t>
      </w:r>
      <w:r w:rsidR="00E8699A" w:rsidRPr="004928D2">
        <w:rPr>
          <w:rFonts w:ascii="Arial" w:hAnsi="Arial" w:cs="Arial"/>
          <w:szCs w:val="20"/>
        </w:rPr>
        <w:t>.</w:t>
      </w:r>
    </w:p>
    <w:p w14:paraId="63889157" w14:textId="77777777" w:rsidR="004928D2" w:rsidRPr="004928D2" w:rsidRDefault="004928D2" w:rsidP="003C396E">
      <w:pPr>
        <w:pStyle w:val="Odstavecseseznamem"/>
        <w:widowControl w:val="0"/>
        <w:ind w:left="0"/>
        <w:jc w:val="both"/>
        <w:rPr>
          <w:rFonts w:ascii="Arial" w:hAnsi="Arial" w:cs="Arial"/>
          <w:szCs w:val="20"/>
        </w:rPr>
      </w:pPr>
    </w:p>
    <w:p w14:paraId="093CA1AF" w14:textId="1F514586" w:rsidR="004928D2" w:rsidRPr="004928D2" w:rsidRDefault="004928D2" w:rsidP="003C396E">
      <w:pPr>
        <w:pStyle w:val="Odstavecseseznamem"/>
        <w:widowControl w:val="0"/>
        <w:ind w:left="0"/>
        <w:jc w:val="both"/>
        <w:rPr>
          <w:rFonts w:ascii="Arial" w:hAnsi="Arial" w:cs="Arial"/>
          <w:szCs w:val="20"/>
        </w:rPr>
      </w:pPr>
      <w:r w:rsidRPr="008F142D">
        <w:rPr>
          <w:rFonts w:ascii="Arial" w:hAnsi="Arial" w:cs="Arial"/>
          <w:b/>
          <w:szCs w:val="20"/>
        </w:rPr>
        <w:t>7.</w:t>
      </w:r>
      <w:r w:rsidR="00E11EB2">
        <w:rPr>
          <w:rFonts w:ascii="Arial" w:hAnsi="Arial" w:cs="Arial"/>
          <w:b/>
          <w:szCs w:val="20"/>
        </w:rPr>
        <w:t>10</w:t>
      </w:r>
      <w:r w:rsidRPr="008F142D">
        <w:rPr>
          <w:rFonts w:ascii="Arial" w:hAnsi="Arial" w:cs="Arial"/>
          <w:b/>
          <w:szCs w:val="20"/>
        </w:rPr>
        <w:t>.</w:t>
      </w:r>
      <w:r w:rsidRPr="004928D2">
        <w:rPr>
          <w:rFonts w:ascii="Arial" w:hAnsi="Arial" w:cs="Arial"/>
          <w:szCs w:val="20"/>
        </w:rPr>
        <w:t xml:space="preserve"> </w:t>
      </w:r>
      <w:r w:rsidRPr="008F142D">
        <w:rPr>
          <w:rFonts w:ascii="Arial" w:hAnsi="Arial" w:cs="Arial"/>
          <w:szCs w:val="20"/>
        </w:rPr>
        <w:t xml:space="preserve">Zhotovitel je povinen </w:t>
      </w:r>
      <w:r w:rsidR="00E07C0F">
        <w:rPr>
          <w:rFonts w:ascii="Arial" w:hAnsi="Arial" w:cs="Arial"/>
          <w:szCs w:val="20"/>
        </w:rPr>
        <w:t>poskyt</w:t>
      </w:r>
      <w:r w:rsidR="00E7721C">
        <w:rPr>
          <w:rFonts w:ascii="Arial" w:hAnsi="Arial" w:cs="Arial"/>
          <w:szCs w:val="20"/>
        </w:rPr>
        <w:t xml:space="preserve">ovat </w:t>
      </w:r>
      <w:r w:rsidR="00E07C0F">
        <w:rPr>
          <w:rFonts w:ascii="Arial" w:hAnsi="Arial" w:cs="Arial"/>
          <w:szCs w:val="20"/>
        </w:rPr>
        <w:t> </w:t>
      </w:r>
      <w:r w:rsidRPr="004928D2">
        <w:rPr>
          <w:rFonts w:ascii="Arial" w:hAnsi="Arial" w:cs="Arial"/>
          <w:szCs w:val="20"/>
        </w:rPr>
        <w:t>koordináto</w:t>
      </w:r>
      <w:r w:rsidR="00E07C0F">
        <w:rPr>
          <w:rFonts w:ascii="Arial" w:hAnsi="Arial" w:cs="Arial"/>
          <w:szCs w:val="20"/>
        </w:rPr>
        <w:t xml:space="preserve">rovi </w:t>
      </w:r>
      <w:r w:rsidRPr="00AE78FC">
        <w:rPr>
          <w:rFonts w:ascii="Arial" w:hAnsi="Arial" w:cs="Arial"/>
          <w:szCs w:val="20"/>
        </w:rPr>
        <w:t>BOZP</w:t>
      </w:r>
      <w:r w:rsidR="00E07C0F">
        <w:rPr>
          <w:rFonts w:ascii="Arial" w:hAnsi="Arial" w:cs="Arial"/>
          <w:szCs w:val="20"/>
        </w:rPr>
        <w:t xml:space="preserve"> </w:t>
      </w:r>
      <w:r w:rsidR="00E7721C">
        <w:rPr>
          <w:rFonts w:ascii="Arial" w:hAnsi="Arial" w:cs="Arial"/>
          <w:szCs w:val="20"/>
        </w:rPr>
        <w:t xml:space="preserve">po celou dobu realizace stavby </w:t>
      </w:r>
      <w:r w:rsidR="00E07C0F">
        <w:rPr>
          <w:rFonts w:ascii="Arial" w:hAnsi="Arial" w:cs="Arial"/>
          <w:szCs w:val="20"/>
        </w:rPr>
        <w:t xml:space="preserve">potřebnou součinnost, </w:t>
      </w:r>
      <w:r w:rsidRPr="00AE78FC">
        <w:rPr>
          <w:rFonts w:ascii="Arial" w:hAnsi="Arial" w:cs="Arial"/>
          <w:szCs w:val="20"/>
        </w:rPr>
        <w:t xml:space="preserve">a to v souladu </w:t>
      </w:r>
      <w:r w:rsidR="00E07C0F">
        <w:rPr>
          <w:rFonts w:ascii="Arial" w:hAnsi="Arial" w:cs="Arial"/>
          <w:szCs w:val="20"/>
        </w:rPr>
        <w:t>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jeho platném znění</w:t>
      </w:r>
      <w:r w:rsidR="00E7721C">
        <w:rPr>
          <w:rFonts w:ascii="Arial" w:hAnsi="Arial" w:cs="Arial"/>
          <w:szCs w:val="20"/>
        </w:rPr>
        <w:t>,</w:t>
      </w:r>
      <w:r w:rsidR="00E07C0F">
        <w:rPr>
          <w:rFonts w:ascii="Arial" w:hAnsi="Arial" w:cs="Arial"/>
          <w:szCs w:val="20"/>
        </w:rPr>
        <w:t xml:space="preserve"> a s nařízením vlády č. 591/2006 Sb. o bližších minimálních požadavcích a bezpečnost a ochranu zdraví při práci na staveništích, v jeho platném znění</w:t>
      </w:r>
      <w:r w:rsidR="00E7721C">
        <w:rPr>
          <w:rFonts w:ascii="Arial" w:hAnsi="Arial" w:cs="Arial"/>
          <w:szCs w:val="20"/>
        </w:rPr>
        <w:t xml:space="preserve">. </w:t>
      </w:r>
    </w:p>
    <w:p w14:paraId="76135957" w14:textId="77777777" w:rsidR="00323C5A" w:rsidRPr="00AE78FC" w:rsidRDefault="00323C5A" w:rsidP="003C396E">
      <w:pPr>
        <w:pStyle w:val="Odstavecseseznamem"/>
        <w:widowControl w:val="0"/>
        <w:ind w:hanging="360"/>
        <w:rPr>
          <w:rFonts w:ascii="Arial" w:hAnsi="Arial" w:cs="Arial"/>
          <w:szCs w:val="20"/>
        </w:rPr>
      </w:pPr>
    </w:p>
    <w:p w14:paraId="2AA2878C" w14:textId="230835E0" w:rsidR="00E01CFD" w:rsidRDefault="00444C64" w:rsidP="00E11EB2">
      <w:pPr>
        <w:widowControl w:val="0"/>
        <w:tabs>
          <w:tab w:val="left" w:pos="1440"/>
        </w:tabs>
        <w:jc w:val="both"/>
        <w:rPr>
          <w:rFonts w:ascii="Arial" w:hAnsi="Arial" w:cs="Arial"/>
          <w:szCs w:val="20"/>
        </w:rPr>
      </w:pPr>
      <w:r w:rsidRPr="00AE78FC">
        <w:rPr>
          <w:rFonts w:ascii="Arial" w:hAnsi="Arial" w:cs="Arial"/>
          <w:b/>
          <w:szCs w:val="20"/>
        </w:rPr>
        <w:t>7.</w:t>
      </w:r>
      <w:r w:rsidR="004928D2">
        <w:rPr>
          <w:rFonts w:ascii="Arial" w:hAnsi="Arial" w:cs="Arial"/>
          <w:b/>
          <w:szCs w:val="20"/>
        </w:rPr>
        <w:t>1</w:t>
      </w:r>
      <w:r w:rsidR="007B1D14">
        <w:rPr>
          <w:rFonts w:ascii="Arial" w:hAnsi="Arial" w:cs="Arial"/>
          <w:b/>
          <w:szCs w:val="20"/>
        </w:rPr>
        <w:t>1</w:t>
      </w:r>
      <w:r w:rsidRPr="004928D2">
        <w:rPr>
          <w:rFonts w:ascii="Arial" w:hAnsi="Arial" w:cs="Arial"/>
          <w:b/>
          <w:szCs w:val="20"/>
        </w:rPr>
        <w:t xml:space="preserve">. </w:t>
      </w:r>
      <w:r w:rsidR="00E11EB2" w:rsidRPr="00E11EB2">
        <w:t xml:space="preserve"> </w:t>
      </w:r>
      <w:r w:rsidR="00E11EB2" w:rsidRPr="00E11EB2">
        <w:rPr>
          <w:rFonts w:ascii="Arial" w:hAnsi="Arial" w:cs="Arial"/>
          <w:szCs w:val="20"/>
        </w:rPr>
        <w:t>Objednatel bude po celou dobu realizace díla zajišťovat plně funkční společné datové</w:t>
      </w:r>
      <w:r w:rsidR="00E11EB2">
        <w:rPr>
          <w:rFonts w:ascii="Arial" w:hAnsi="Arial" w:cs="Arial"/>
          <w:szCs w:val="20"/>
        </w:rPr>
        <w:t xml:space="preserve"> </w:t>
      </w:r>
      <w:r w:rsidR="00E11EB2" w:rsidRPr="00E11EB2">
        <w:rPr>
          <w:rFonts w:ascii="Arial" w:hAnsi="Arial" w:cs="Arial"/>
          <w:szCs w:val="20"/>
        </w:rPr>
        <w:t>prostředí (CDE) ASPE HUB na adrese https://cde.kr-vysocina.cz. Zhotovitel zašle</w:t>
      </w:r>
      <w:r w:rsidR="00E11EB2">
        <w:rPr>
          <w:rFonts w:ascii="Arial" w:hAnsi="Arial" w:cs="Arial"/>
          <w:szCs w:val="20"/>
        </w:rPr>
        <w:t xml:space="preserve"> </w:t>
      </w:r>
      <w:r w:rsidR="00E11EB2" w:rsidRPr="00E11EB2">
        <w:rPr>
          <w:rFonts w:ascii="Arial" w:hAnsi="Arial" w:cs="Arial"/>
          <w:szCs w:val="20"/>
        </w:rPr>
        <w:t>nejpozději do 10 pracovních dnů od podpisu této smlouvy objednateli seznam</w:t>
      </w:r>
      <w:r w:rsidR="00E11EB2">
        <w:rPr>
          <w:rFonts w:ascii="Arial" w:hAnsi="Arial" w:cs="Arial"/>
          <w:szCs w:val="20"/>
        </w:rPr>
        <w:t xml:space="preserve"> </w:t>
      </w:r>
      <w:r w:rsidR="00E11EB2" w:rsidRPr="00E11EB2">
        <w:rPr>
          <w:rFonts w:ascii="Arial" w:hAnsi="Arial" w:cs="Arial"/>
          <w:szCs w:val="20"/>
        </w:rPr>
        <w:t>požadovaných přístupů do CDE. Objednatel je povinen nejpozději do 10 pracovních</w:t>
      </w:r>
      <w:r w:rsidR="00E11EB2">
        <w:rPr>
          <w:rFonts w:ascii="Arial" w:hAnsi="Arial" w:cs="Arial"/>
          <w:szCs w:val="20"/>
        </w:rPr>
        <w:t xml:space="preserve"> </w:t>
      </w:r>
      <w:r w:rsidR="00E11EB2" w:rsidRPr="00E11EB2">
        <w:rPr>
          <w:rFonts w:ascii="Arial" w:hAnsi="Arial" w:cs="Arial"/>
          <w:szCs w:val="20"/>
        </w:rPr>
        <w:t>dnů od obdržení seznamu zřídit požadované přístupy do CDE. Zhotovitel je oprávněn</w:t>
      </w:r>
      <w:r w:rsidR="00E11EB2">
        <w:rPr>
          <w:rFonts w:ascii="Arial" w:hAnsi="Arial" w:cs="Arial"/>
          <w:szCs w:val="20"/>
        </w:rPr>
        <w:t xml:space="preserve"> </w:t>
      </w:r>
      <w:r w:rsidR="00E11EB2" w:rsidRPr="00E11EB2">
        <w:rPr>
          <w:rFonts w:ascii="Arial" w:hAnsi="Arial" w:cs="Arial"/>
          <w:szCs w:val="20"/>
        </w:rPr>
        <w:t>v průběhu realizace díla aktualizovat požadavky na přístupy do CDE.</w:t>
      </w:r>
      <w:r w:rsidR="00E01CFD">
        <w:rPr>
          <w:rFonts w:ascii="Arial" w:hAnsi="Arial" w:cs="Arial"/>
          <w:szCs w:val="20"/>
        </w:rPr>
        <w:t xml:space="preserve"> </w:t>
      </w:r>
    </w:p>
    <w:p w14:paraId="51A2C513" w14:textId="77777777" w:rsidR="00E01CFD" w:rsidRDefault="00E01CFD" w:rsidP="00E11EB2">
      <w:pPr>
        <w:widowControl w:val="0"/>
        <w:tabs>
          <w:tab w:val="left" w:pos="1440"/>
        </w:tabs>
        <w:jc w:val="both"/>
        <w:rPr>
          <w:rFonts w:ascii="Arial" w:hAnsi="Arial" w:cs="Arial"/>
          <w:szCs w:val="20"/>
        </w:rPr>
      </w:pPr>
      <w:r>
        <w:rPr>
          <w:rFonts w:ascii="Arial" w:hAnsi="Arial" w:cs="Arial"/>
          <w:szCs w:val="20"/>
        </w:rPr>
        <w:t xml:space="preserve"> </w:t>
      </w:r>
    </w:p>
    <w:p w14:paraId="5F57433C" w14:textId="0CC95003" w:rsidR="00444C64" w:rsidRPr="004928D2" w:rsidRDefault="00E01CFD" w:rsidP="00E11EB2">
      <w:pPr>
        <w:widowControl w:val="0"/>
        <w:tabs>
          <w:tab w:val="left" w:pos="1440"/>
        </w:tabs>
        <w:jc w:val="both"/>
        <w:rPr>
          <w:rFonts w:ascii="Arial" w:hAnsi="Arial" w:cs="Arial"/>
          <w:szCs w:val="20"/>
        </w:rPr>
      </w:pPr>
      <w:r w:rsidRPr="00536E9A">
        <w:rPr>
          <w:rFonts w:ascii="Arial" w:hAnsi="Arial" w:cs="Arial"/>
          <w:b/>
          <w:szCs w:val="20"/>
        </w:rPr>
        <w:t>7.12.</w:t>
      </w:r>
      <w:r>
        <w:rPr>
          <w:rFonts w:ascii="Arial" w:hAnsi="Arial" w:cs="Arial"/>
          <w:szCs w:val="20"/>
        </w:rPr>
        <w:t xml:space="preserve"> Zhotovitel je povinen předávat veškeré dokumenty </w:t>
      </w:r>
      <w:r w:rsidR="00426A0A">
        <w:rPr>
          <w:rFonts w:ascii="Arial" w:hAnsi="Arial" w:cs="Arial"/>
          <w:szCs w:val="20"/>
        </w:rPr>
        <w:t xml:space="preserve">a </w:t>
      </w:r>
      <w:r w:rsidR="00E029D8">
        <w:rPr>
          <w:rFonts w:ascii="Arial" w:hAnsi="Arial" w:cs="Arial"/>
          <w:szCs w:val="20"/>
        </w:rPr>
        <w:t xml:space="preserve">doklady </w:t>
      </w:r>
      <w:r w:rsidR="00CD5F4B">
        <w:rPr>
          <w:rFonts w:ascii="Arial" w:hAnsi="Arial" w:cs="Arial"/>
          <w:szCs w:val="20"/>
        </w:rPr>
        <w:t>k</w:t>
      </w:r>
      <w:r>
        <w:rPr>
          <w:rFonts w:ascii="Arial" w:hAnsi="Arial" w:cs="Arial"/>
          <w:szCs w:val="20"/>
        </w:rPr>
        <w:t>e stavbě prostřednictvím CDE.</w:t>
      </w:r>
    </w:p>
    <w:p w14:paraId="31BB2C8A"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4" w:name="_Toc40775417"/>
      <w:bookmarkStart w:id="25" w:name="_Toc255560887"/>
      <w:bookmarkStart w:id="26" w:name="_Toc255560740"/>
      <w:r w:rsidRPr="0037143B">
        <w:rPr>
          <w:rFonts w:cs="Arial"/>
          <w:i w:val="0"/>
          <w:sz w:val="20"/>
          <w:szCs w:val="20"/>
          <w:u w:val="single"/>
        </w:rPr>
        <w:t>VIII. Podmínky a způsob provádění díla Zhotovitelem</w:t>
      </w:r>
      <w:bookmarkEnd w:id="24"/>
      <w:r w:rsidRPr="0037143B">
        <w:rPr>
          <w:rFonts w:cs="Arial"/>
          <w:i w:val="0"/>
          <w:sz w:val="20"/>
          <w:szCs w:val="20"/>
          <w:u w:val="single"/>
        </w:rPr>
        <w:t xml:space="preserve"> </w:t>
      </w:r>
    </w:p>
    <w:bookmarkEnd w:id="25"/>
    <w:bookmarkEnd w:id="26"/>
    <w:p w14:paraId="74A8788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8.1. </w:t>
      </w:r>
      <w:r w:rsidRPr="0037143B">
        <w:rPr>
          <w:rFonts w:ascii="Arial" w:hAnsi="Arial" w:cs="Arial"/>
          <w:szCs w:val="20"/>
        </w:rPr>
        <w:t xml:space="preserve">Součástí předmětu díla je i provedení prací ve Smlouvě nespecifikovaných, které však jsou k řádnému provedení díla nezbytné, a o kterých Zhotovitel vzhledem ke své kvalifikaci a zkušenostem měl nebo mohl vědět. Provedení těchto prací však v žádném případě </w:t>
      </w:r>
      <w:r w:rsidR="00B43F3C" w:rsidRPr="0037143B">
        <w:rPr>
          <w:rFonts w:ascii="Arial" w:hAnsi="Arial" w:cs="Arial"/>
          <w:b/>
          <w:szCs w:val="20"/>
        </w:rPr>
        <w:t>nezvyšuje S</w:t>
      </w:r>
      <w:r w:rsidRPr="0037143B">
        <w:rPr>
          <w:rFonts w:ascii="Arial" w:hAnsi="Arial" w:cs="Arial"/>
          <w:b/>
          <w:szCs w:val="20"/>
        </w:rPr>
        <w:t>mlouvou sjednanou cenu díla.</w:t>
      </w:r>
      <w:r w:rsidRPr="0037143B">
        <w:rPr>
          <w:rFonts w:ascii="Arial" w:hAnsi="Arial" w:cs="Arial"/>
          <w:szCs w:val="20"/>
        </w:rPr>
        <w:t xml:space="preserve"> </w:t>
      </w:r>
      <w:r w:rsidRPr="0037143B">
        <w:rPr>
          <w:rFonts w:ascii="Arial" w:hAnsi="Arial" w:cs="Arial"/>
          <w:snapToGrid w:val="0"/>
          <w:szCs w:val="20"/>
        </w:rPr>
        <w:t>Zhotovitel není rovněž oprávněn bez souhlasu Objednatele disponovat s věcmi (zařízení, demontovaný materiál jako např. kovy, dveře, okna, krytiny atd.) demontovanými v souvislosti s prováděním díla a s těmito věcmi naloží dle pokynů Objednatele.</w:t>
      </w:r>
    </w:p>
    <w:p w14:paraId="7E23ECEA" w14:textId="77777777" w:rsidR="005D3AD6" w:rsidRPr="0037143B" w:rsidRDefault="005D3AD6" w:rsidP="003C396E">
      <w:pPr>
        <w:widowControl w:val="0"/>
        <w:jc w:val="both"/>
        <w:rPr>
          <w:rFonts w:ascii="Arial" w:hAnsi="Arial" w:cs="Arial"/>
          <w:snapToGrid w:val="0"/>
          <w:szCs w:val="20"/>
        </w:rPr>
      </w:pPr>
    </w:p>
    <w:p w14:paraId="4344B72E" w14:textId="77777777" w:rsidR="00444C64" w:rsidRPr="0037143B" w:rsidRDefault="00444C64" w:rsidP="003C396E">
      <w:pPr>
        <w:widowControl w:val="0"/>
        <w:tabs>
          <w:tab w:val="left" w:pos="0"/>
        </w:tabs>
        <w:spacing w:line="20" w:lineRule="atLeast"/>
        <w:jc w:val="both"/>
        <w:rPr>
          <w:rFonts w:ascii="Arial" w:hAnsi="Arial" w:cs="Arial"/>
          <w:b/>
          <w:szCs w:val="20"/>
        </w:rPr>
      </w:pPr>
      <w:r w:rsidRPr="0037143B">
        <w:rPr>
          <w:rFonts w:ascii="Arial" w:hAnsi="Arial" w:cs="Arial"/>
          <w:szCs w:val="20"/>
        </w:rPr>
        <w:tab/>
        <w:t>Pro dílo použije Zhotovitel jen materiály a výrobky,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Tyto materiály musí odpovídat technickým specifikacím uvedeným v PD. Na žádost Objednatele je Zhotovitel povinen dokumentovat navrhované materiály a výrobky na vzorcích.</w:t>
      </w:r>
    </w:p>
    <w:p w14:paraId="3E344863" w14:textId="77777777" w:rsidR="005D3AD6" w:rsidRPr="0037143B" w:rsidRDefault="0069056B" w:rsidP="003C396E">
      <w:pPr>
        <w:widowControl w:val="0"/>
        <w:tabs>
          <w:tab w:val="left" w:pos="0"/>
        </w:tabs>
        <w:spacing w:line="20" w:lineRule="atLeast"/>
        <w:jc w:val="both"/>
        <w:rPr>
          <w:rFonts w:ascii="Arial" w:hAnsi="Arial" w:cs="Arial"/>
          <w:szCs w:val="20"/>
        </w:rPr>
      </w:pPr>
      <w:r w:rsidRPr="0037143B">
        <w:rPr>
          <w:rFonts w:ascii="Arial" w:hAnsi="Arial" w:cs="Arial"/>
          <w:szCs w:val="20"/>
        </w:rPr>
        <w:tab/>
      </w:r>
    </w:p>
    <w:p w14:paraId="76C9CE49" w14:textId="77777777" w:rsidR="00444C64" w:rsidRPr="0037143B" w:rsidRDefault="005D3AD6" w:rsidP="003C396E">
      <w:pPr>
        <w:widowControl w:val="0"/>
        <w:tabs>
          <w:tab w:val="left" w:pos="0"/>
        </w:tabs>
        <w:spacing w:line="20" w:lineRule="atLeast"/>
        <w:jc w:val="both"/>
        <w:rPr>
          <w:rFonts w:ascii="Arial" w:hAnsi="Arial" w:cs="Arial"/>
          <w:szCs w:val="20"/>
        </w:rPr>
      </w:pPr>
      <w:r w:rsidRPr="0037143B">
        <w:rPr>
          <w:rFonts w:ascii="Arial" w:hAnsi="Arial" w:cs="Arial"/>
          <w:szCs w:val="20"/>
        </w:rPr>
        <w:tab/>
      </w:r>
      <w:r w:rsidR="00444C64" w:rsidRPr="0037143B">
        <w:rPr>
          <w:rFonts w:ascii="Arial" w:hAnsi="Arial" w:cs="Arial"/>
          <w:szCs w:val="20"/>
        </w:rPr>
        <w:t xml:space="preserve">Při realizaci díla budou použity pouze výrobky, technologie a materiály, které splňují technické požadavky dle zvláštních předpisů. </w:t>
      </w:r>
    </w:p>
    <w:p w14:paraId="36FBBBEF" w14:textId="77777777" w:rsidR="00A50FA3" w:rsidRPr="0037143B" w:rsidRDefault="00A50FA3" w:rsidP="003C396E">
      <w:pPr>
        <w:widowControl w:val="0"/>
        <w:tabs>
          <w:tab w:val="left" w:pos="0"/>
        </w:tabs>
        <w:spacing w:line="20" w:lineRule="atLeast"/>
        <w:jc w:val="both"/>
        <w:rPr>
          <w:rFonts w:ascii="Arial" w:hAnsi="Arial" w:cs="Arial"/>
          <w:szCs w:val="20"/>
        </w:rPr>
      </w:pPr>
    </w:p>
    <w:p w14:paraId="72658B93" w14:textId="77777777" w:rsidR="00A50FA3" w:rsidRPr="008F142D" w:rsidRDefault="00A50FA3" w:rsidP="003C396E">
      <w:pPr>
        <w:widowControl w:val="0"/>
        <w:tabs>
          <w:tab w:val="left" w:pos="0"/>
        </w:tabs>
        <w:spacing w:line="20" w:lineRule="atLeast"/>
        <w:jc w:val="both"/>
        <w:rPr>
          <w:rFonts w:ascii="Arial" w:hAnsi="Arial"/>
        </w:rPr>
      </w:pPr>
      <w:r w:rsidRPr="0037143B">
        <w:rPr>
          <w:rFonts w:ascii="Arial" w:hAnsi="Arial" w:cs="Arial"/>
          <w:b/>
        </w:rPr>
        <w:t>Pokládka obrusné vrstvy bude provedena vcelku bez středové spáry</w:t>
      </w:r>
      <w:r w:rsidR="00E03CFE" w:rsidRPr="0037143B">
        <w:rPr>
          <w:rFonts w:ascii="Arial" w:hAnsi="Arial" w:cs="Arial"/>
          <w:b/>
        </w:rPr>
        <w:t xml:space="preserve"> v případě celkové uzavírky</w:t>
      </w:r>
      <w:r w:rsidRPr="0037143B">
        <w:rPr>
          <w:rFonts w:ascii="Arial" w:hAnsi="Arial" w:cs="Arial"/>
          <w:b/>
        </w:rPr>
        <w:t>.</w:t>
      </w:r>
      <w:r w:rsidR="00A30811">
        <w:rPr>
          <w:rFonts w:ascii="Arial" w:hAnsi="Arial" w:cs="Arial"/>
          <w:b/>
        </w:rPr>
        <w:t xml:space="preserve"> </w:t>
      </w:r>
      <w:r w:rsidR="00A30811" w:rsidRPr="0040177B">
        <w:rPr>
          <w:rFonts w:ascii="Arial" w:hAnsi="Arial" w:cs="Arial"/>
        </w:rPr>
        <w:t>U pozemních staveb tato podmínka platí v případě, budou-li to vyžadovat práce stanovené projektovou dokumentací.</w:t>
      </w:r>
    </w:p>
    <w:p w14:paraId="3CA878BE" w14:textId="77777777" w:rsidR="00444C64" w:rsidRPr="0037143B" w:rsidRDefault="00444C64" w:rsidP="003C396E">
      <w:pPr>
        <w:widowControl w:val="0"/>
        <w:snapToGrid w:val="0"/>
        <w:jc w:val="both"/>
        <w:rPr>
          <w:rFonts w:ascii="Arial" w:hAnsi="Arial" w:cs="Arial"/>
          <w:b/>
          <w:szCs w:val="20"/>
        </w:rPr>
      </w:pPr>
    </w:p>
    <w:p w14:paraId="262CF20F" w14:textId="77777777" w:rsidR="00444C64" w:rsidRPr="0037143B" w:rsidRDefault="00924BA1" w:rsidP="003C396E">
      <w:pPr>
        <w:widowControl w:val="0"/>
        <w:ind w:firstLine="708"/>
        <w:jc w:val="both"/>
        <w:rPr>
          <w:rFonts w:ascii="Arial" w:hAnsi="Arial" w:cs="Arial"/>
          <w:b/>
          <w:szCs w:val="20"/>
        </w:rPr>
      </w:pPr>
      <w:r w:rsidRPr="0037143B">
        <w:rPr>
          <w:rFonts w:ascii="Arial" w:hAnsi="Arial" w:cs="Arial"/>
          <w:szCs w:val="20"/>
        </w:rPr>
        <w:t xml:space="preserve">Nejméně 5 kalendářních dnů před </w:t>
      </w:r>
      <w:r w:rsidR="003D2924" w:rsidRPr="0037143B">
        <w:rPr>
          <w:rFonts w:ascii="Arial" w:hAnsi="Arial" w:cs="Arial"/>
          <w:szCs w:val="20"/>
        </w:rPr>
        <w:t>zahájením jednotlivých prací</w:t>
      </w:r>
      <w:r w:rsidRPr="0037143B">
        <w:rPr>
          <w:rFonts w:ascii="Arial" w:hAnsi="Arial" w:cs="Arial"/>
          <w:szCs w:val="20"/>
        </w:rPr>
        <w:t xml:space="preserve"> </w:t>
      </w:r>
      <w:r w:rsidR="003D2924" w:rsidRPr="0037143B">
        <w:rPr>
          <w:rFonts w:ascii="Arial" w:hAnsi="Arial" w:cs="Arial"/>
          <w:szCs w:val="20"/>
        </w:rPr>
        <w:t xml:space="preserve">zhotovitel zpracuje a předloží objednateli technologické postupy prováděných prací. </w:t>
      </w:r>
      <w:r w:rsidR="00444C64" w:rsidRPr="0037143B">
        <w:rPr>
          <w:rFonts w:ascii="Arial" w:hAnsi="Arial" w:cs="Arial"/>
          <w:szCs w:val="20"/>
        </w:rPr>
        <w:t>Kvalita díla, tj. Zhotovitelem uskutečněného plnění musí odpovídat veškerým požadavkům uvedený</w:t>
      </w:r>
      <w:r w:rsidR="00CA4B5F" w:rsidRPr="0037143B">
        <w:rPr>
          <w:rFonts w:ascii="Arial" w:hAnsi="Arial" w:cs="Arial"/>
          <w:szCs w:val="20"/>
        </w:rPr>
        <w:t>m</w:t>
      </w:r>
      <w:r w:rsidR="00444C64" w:rsidRPr="0037143B">
        <w:rPr>
          <w:rFonts w:ascii="Arial" w:hAnsi="Arial" w:cs="Arial"/>
          <w:szCs w:val="20"/>
        </w:rPr>
        <w:t xml:space="preserve"> v normách vztahujících se k předmětu plnění, zejména pak v ČSN, ČSN EN</w:t>
      </w:r>
      <w:r w:rsidR="003D2924" w:rsidRPr="0037143B">
        <w:rPr>
          <w:rFonts w:ascii="Arial" w:hAnsi="Arial" w:cs="Arial"/>
          <w:szCs w:val="20"/>
        </w:rPr>
        <w:t>, TP</w:t>
      </w:r>
      <w:r w:rsidR="006A5604" w:rsidRPr="0037143B">
        <w:rPr>
          <w:rFonts w:ascii="Arial" w:hAnsi="Arial" w:cs="Arial"/>
          <w:szCs w:val="20"/>
        </w:rPr>
        <w:t xml:space="preserve"> (technické podmínky staveb)</w:t>
      </w:r>
      <w:r w:rsidR="003D2924" w:rsidRPr="0037143B">
        <w:rPr>
          <w:rFonts w:ascii="Arial" w:hAnsi="Arial" w:cs="Arial"/>
          <w:szCs w:val="20"/>
        </w:rPr>
        <w:t>, příslušných kapitolách TKP</w:t>
      </w:r>
      <w:r w:rsidR="006A5604" w:rsidRPr="0037143B">
        <w:rPr>
          <w:rFonts w:ascii="Arial" w:hAnsi="Arial" w:cs="Arial"/>
          <w:szCs w:val="20"/>
        </w:rPr>
        <w:t xml:space="preserve"> (technické kvalitativní podmínky staveb) pozemních komunikací schválené </w:t>
      </w:r>
      <w:r w:rsidR="00086786" w:rsidRPr="0037143B">
        <w:rPr>
          <w:rFonts w:ascii="Arial" w:hAnsi="Arial" w:cs="Arial"/>
          <w:szCs w:val="20"/>
        </w:rPr>
        <w:t>M</w:t>
      </w:r>
      <w:r w:rsidR="006A5604" w:rsidRPr="0037143B">
        <w:rPr>
          <w:rFonts w:ascii="Arial" w:hAnsi="Arial" w:cs="Arial"/>
          <w:szCs w:val="20"/>
        </w:rPr>
        <w:t>inisterstvem dopravy</w:t>
      </w:r>
      <w:r w:rsidR="00AE584F" w:rsidRPr="0037143B">
        <w:rPr>
          <w:rFonts w:ascii="Arial" w:hAnsi="Arial" w:cs="Arial"/>
          <w:szCs w:val="20"/>
        </w:rPr>
        <w:t xml:space="preserve"> (dále jen </w:t>
      </w:r>
      <w:r w:rsidR="0032357E" w:rsidRPr="0037143B">
        <w:rPr>
          <w:rFonts w:ascii="Arial" w:hAnsi="Arial" w:cs="Arial"/>
          <w:szCs w:val="20"/>
        </w:rPr>
        <w:t>„</w:t>
      </w:r>
      <w:r w:rsidR="00AE584F" w:rsidRPr="0037143B">
        <w:rPr>
          <w:rFonts w:ascii="Arial" w:hAnsi="Arial" w:cs="Arial"/>
          <w:szCs w:val="20"/>
        </w:rPr>
        <w:t>MD</w:t>
      </w:r>
      <w:r w:rsidR="0032357E" w:rsidRPr="0037143B">
        <w:rPr>
          <w:rFonts w:ascii="Arial" w:hAnsi="Arial" w:cs="Arial"/>
          <w:szCs w:val="20"/>
        </w:rPr>
        <w:t>“</w:t>
      </w:r>
      <w:r w:rsidR="00AE584F" w:rsidRPr="0037143B">
        <w:rPr>
          <w:rFonts w:ascii="Arial" w:hAnsi="Arial" w:cs="Arial"/>
          <w:szCs w:val="20"/>
        </w:rPr>
        <w:t>)</w:t>
      </w:r>
      <w:r w:rsidR="00444C64" w:rsidRPr="0037143B">
        <w:rPr>
          <w:rFonts w:ascii="Arial" w:hAnsi="Arial" w:cs="Arial"/>
          <w:szCs w:val="20"/>
        </w:rPr>
        <w:t xml:space="preserve"> anebo požadavkům </w:t>
      </w:r>
      <w:r w:rsidR="00017F89" w:rsidRPr="0037143B">
        <w:rPr>
          <w:rFonts w:ascii="Arial" w:hAnsi="Arial" w:cs="Arial"/>
          <w:szCs w:val="20"/>
        </w:rPr>
        <w:t xml:space="preserve">sjednaným </w:t>
      </w:r>
      <w:r w:rsidR="00444C64" w:rsidRPr="0037143B">
        <w:rPr>
          <w:rFonts w:ascii="Arial" w:hAnsi="Arial" w:cs="Arial"/>
          <w:szCs w:val="20"/>
        </w:rPr>
        <w:t xml:space="preserve">ve Smlouvě. Zhotovitel je povinen dodržet při provádění díla veškeré platné právní předpisy, jakož i všechny podmínky určené </w:t>
      </w:r>
      <w:r w:rsidR="00444C64" w:rsidRPr="0037143B">
        <w:rPr>
          <w:rFonts w:ascii="Arial" w:hAnsi="Arial" w:cs="Arial"/>
          <w:szCs w:val="20"/>
        </w:rPr>
        <w:lastRenderedPageBreak/>
        <w:t xml:space="preserve">těmito OP a Smlouvou. Dílo bude provedeno v souladu s příslušnými právními předpisy. Zhotovitel je povinen zajistit, že na výrobky, které budou zabudovány do díla a na které se vztahuje příslušný zákon o technických požadavcích na výrobky, bude Objednateli, nebo jím určené osobě, nebo k tomu příslušnému orgánu, předloženo Zhotovitelem </w:t>
      </w:r>
      <w:r w:rsidR="00444C64" w:rsidRPr="0037143B">
        <w:rPr>
          <w:rFonts w:ascii="Arial" w:hAnsi="Arial" w:cs="Arial"/>
          <w:b/>
          <w:szCs w:val="20"/>
        </w:rPr>
        <w:t>prohlášení o shodě.</w:t>
      </w:r>
      <w:r w:rsidR="009A24E7" w:rsidRPr="0037143B">
        <w:rPr>
          <w:rFonts w:ascii="Arial" w:hAnsi="Arial" w:cs="Arial"/>
          <w:b/>
          <w:szCs w:val="20"/>
        </w:rPr>
        <w:t xml:space="preserve"> Případné spory o kvalitu</w:t>
      </w:r>
      <w:r w:rsidR="00E317BA" w:rsidRPr="0037143B">
        <w:rPr>
          <w:rFonts w:ascii="Arial" w:hAnsi="Arial" w:cs="Arial"/>
          <w:b/>
          <w:szCs w:val="20"/>
        </w:rPr>
        <w:t xml:space="preserve"> díla se budou řídit ustanovením dle TKP kap. 1 MD ČR.</w:t>
      </w:r>
    </w:p>
    <w:p w14:paraId="254EE58B" w14:textId="77777777" w:rsidR="009A24E7" w:rsidRPr="0037143B" w:rsidRDefault="009A24E7" w:rsidP="003C396E">
      <w:pPr>
        <w:widowControl w:val="0"/>
        <w:jc w:val="both"/>
        <w:rPr>
          <w:rFonts w:ascii="Arial" w:hAnsi="Arial" w:cs="Arial"/>
          <w:b/>
          <w:szCs w:val="20"/>
        </w:rPr>
      </w:pPr>
    </w:p>
    <w:p w14:paraId="5EC8D2E5"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Práce, dodávky a služby budou provedeny v souladu s českými hygienickými, protipožárními, bezpečnostními předpisy a dalšími souvisejícími předpisy. Při aplikaci materiálů či instalaci zařízení bude Zhotovitel postupovat vždy v souladu s technickými pokyny a specifikacemi výrobců daných materiálů a zařízení.</w:t>
      </w:r>
    </w:p>
    <w:p w14:paraId="594F8D62" w14:textId="77777777" w:rsidR="006D7BF8" w:rsidRPr="0037143B" w:rsidRDefault="006D7BF8" w:rsidP="003C396E">
      <w:pPr>
        <w:widowControl w:val="0"/>
        <w:jc w:val="both"/>
        <w:rPr>
          <w:rFonts w:ascii="Arial" w:hAnsi="Arial" w:cs="Arial"/>
          <w:b/>
          <w:szCs w:val="20"/>
        </w:rPr>
      </w:pPr>
    </w:p>
    <w:p w14:paraId="5BEFBB8C"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8.2. </w:t>
      </w:r>
      <w:r w:rsidRPr="0037143B">
        <w:rPr>
          <w:rFonts w:ascii="Arial" w:hAnsi="Arial" w:cs="Arial"/>
          <w:szCs w:val="20"/>
        </w:rPr>
        <w:t xml:space="preserve">Není-li těmito OP upraveno či stanoveno jinak, </w:t>
      </w:r>
      <w:r w:rsidRPr="0037143B">
        <w:rPr>
          <w:rFonts w:ascii="Arial" w:hAnsi="Arial" w:cs="Arial"/>
          <w:b/>
          <w:szCs w:val="20"/>
        </w:rPr>
        <w:t>má se za to,</w:t>
      </w:r>
      <w:r w:rsidRPr="0037143B">
        <w:rPr>
          <w:rFonts w:ascii="Arial" w:hAnsi="Arial" w:cs="Arial"/>
          <w:szCs w:val="20"/>
        </w:rPr>
        <w:t xml:space="preserve"> že Zhotovitel zajišťuje provedení díla svými pracovníky nebo pracovníky </w:t>
      </w:r>
      <w:r w:rsidRPr="0037143B">
        <w:rPr>
          <w:rFonts w:ascii="Arial" w:hAnsi="Arial" w:cs="Arial"/>
          <w:b/>
          <w:szCs w:val="20"/>
        </w:rPr>
        <w:t>třetích osob v rámci společné nabídky</w:t>
      </w:r>
      <w:r w:rsidRPr="0037143B">
        <w:rPr>
          <w:rFonts w:ascii="Arial" w:hAnsi="Arial" w:cs="Arial"/>
          <w:szCs w:val="20"/>
        </w:rPr>
        <w:t xml:space="preserve"> nebo v rámci činnosti </w:t>
      </w:r>
      <w:r w:rsidRPr="0037143B">
        <w:rPr>
          <w:rFonts w:ascii="Arial" w:hAnsi="Arial" w:cs="Arial"/>
          <w:b/>
          <w:szCs w:val="20"/>
        </w:rPr>
        <w:t>poddodavatele.</w:t>
      </w:r>
      <w:r w:rsidRPr="0037143B">
        <w:rPr>
          <w:rFonts w:ascii="Arial" w:hAnsi="Arial" w:cs="Arial"/>
          <w:szCs w:val="20"/>
        </w:rPr>
        <w:t xml:space="preserve"> Zhotovitel nese plnou odpovědnost za neplnění povinností vyplývajících ze Smlouvy. Vybrané činnosti ve výstavbě bude Zhotovitel vykonávat osobami, které jsou k tomu oprávněny, mají průkaz zvláštní způsobilosti, popř. jsou k těmto činnostem autorizovány dle zvláštního předpisu, </w:t>
      </w:r>
      <w:r w:rsidRPr="0037143B">
        <w:rPr>
          <w:rFonts w:ascii="Arial" w:hAnsi="Arial" w:cs="Arial"/>
          <w:snapToGrid w:val="0"/>
          <w:szCs w:val="20"/>
        </w:rPr>
        <w:t xml:space="preserve">anebo tyto autorizované osoby vykonávají dohled nad jinými osobami, které tyto činnosti vykonávají. </w:t>
      </w:r>
    </w:p>
    <w:p w14:paraId="16FAC6A0" w14:textId="77777777" w:rsidR="00444C64" w:rsidRPr="0037143B" w:rsidRDefault="00444C64" w:rsidP="003C396E">
      <w:pPr>
        <w:widowControl w:val="0"/>
        <w:ind w:firstLine="708"/>
        <w:jc w:val="both"/>
        <w:rPr>
          <w:rFonts w:ascii="Arial" w:hAnsi="Arial" w:cs="Arial"/>
          <w:szCs w:val="20"/>
        </w:rPr>
      </w:pPr>
    </w:p>
    <w:p w14:paraId="2DA296A8" w14:textId="77777777" w:rsidR="00444C64" w:rsidRPr="0037143B" w:rsidRDefault="00444C64" w:rsidP="003C396E">
      <w:pPr>
        <w:widowControl w:val="0"/>
        <w:ind w:firstLine="708"/>
        <w:jc w:val="both"/>
        <w:rPr>
          <w:rFonts w:ascii="Arial" w:hAnsi="Arial" w:cs="Arial"/>
          <w:snapToGrid w:val="0"/>
          <w:szCs w:val="20"/>
        </w:rPr>
      </w:pPr>
      <w:r w:rsidRPr="0037143B">
        <w:rPr>
          <w:rFonts w:ascii="Arial" w:hAnsi="Arial" w:cs="Arial"/>
          <w:snapToGrid w:val="0"/>
          <w:szCs w:val="20"/>
        </w:rPr>
        <w:t xml:space="preserve">Plní-li Zhotovitel část svých povinností podle smlouvy prostřednictvím třetích osob, je povinen tyto třetí osoby zavázat a požadovat záruky plnění tak, aby nebylo ohroženo plnění jeho závazků ze Smlouvy vůči Objednateli včetně závazků k náhradě škody a placení majetkových sankcí. </w:t>
      </w:r>
    </w:p>
    <w:p w14:paraId="517A7D27" w14:textId="77777777" w:rsidR="00D65126" w:rsidRPr="0037143B" w:rsidRDefault="00D65126" w:rsidP="003C396E">
      <w:pPr>
        <w:widowControl w:val="0"/>
        <w:ind w:firstLine="708"/>
        <w:jc w:val="both"/>
        <w:rPr>
          <w:rFonts w:ascii="Arial" w:hAnsi="Arial" w:cs="Arial"/>
          <w:szCs w:val="20"/>
        </w:rPr>
      </w:pPr>
    </w:p>
    <w:p w14:paraId="63201E01" w14:textId="77777777" w:rsidR="00D65126" w:rsidRPr="0037143B" w:rsidRDefault="00D65126" w:rsidP="003C396E">
      <w:pPr>
        <w:widowControl w:val="0"/>
        <w:ind w:firstLine="708"/>
        <w:jc w:val="both"/>
        <w:rPr>
          <w:rFonts w:ascii="Arial" w:hAnsi="Arial" w:cs="Arial"/>
          <w:szCs w:val="20"/>
        </w:rPr>
      </w:pPr>
      <w:r w:rsidRPr="0037143B">
        <w:rPr>
          <w:rFonts w:ascii="Arial" w:hAnsi="Arial" w:cs="Arial"/>
          <w:color w:val="000000"/>
          <w:szCs w:val="20"/>
        </w:rPr>
        <w:t xml:space="preserve">Plní-li Zhotovitel část svých povinností podle smlouvy pomocí poddodavatele / třetích osob, je povinen plnit řádně, včas a úplně veškeré své závazky vůči všem těmto poddodavatelům / třetím osobám, jejichž prostřednictvím </w:t>
      </w:r>
      <w:r w:rsidR="00086786" w:rsidRPr="0037143B">
        <w:rPr>
          <w:rFonts w:ascii="Arial" w:hAnsi="Arial" w:cs="Arial"/>
          <w:color w:val="000000"/>
          <w:szCs w:val="20"/>
        </w:rPr>
        <w:t>d</w:t>
      </w:r>
      <w:r w:rsidRPr="0037143B">
        <w:rPr>
          <w:rFonts w:ascii="Arial" w:hAnsi="Arial" w:cs="Arial"/>
          <w:color w:val="000000"/>
          <w:szCs w:val="20"/>
        </w:rPr>
        <w:t>ílo realizuje.</w:t>
      </w:r>
    </w:p>
    <w:p w14:paraId="622BE839" w14:textId="77777777" w:rsidR="00444C64" w:rsidRPr="0037143B" w:rsidRDefault="00444C64" w:rsidP="003C396E">
      <w:pPr>
        <w:widowControl w:val="0"/>
        <w:ind w:left="720"/>
        <w:jc w:val="both"/>
        <w:rPr>
          <w:rFonts w:ascii="Arial" w:hAnsi="Arial" w:cs="Arial"/>
          <w:szCs w:val="20"/>
        </w:rPr>
      </w:pPr>
    </w:p>
    <w:p w14:paraId="4978C712"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zCs w:val="20"/>
        </w:rPr>
        <w:t xml:space="preserve">8.3. </w:t>
      </w:r>
      <w:r w:rsidRPr="0037143B">
        <w:rPr>
          <w:rFonts w:ascii="Arial" w:hAnsi="Arial" w:cs="Arial"/>
          <w:szCs w:val="20"/>
        </w:rPr>
        <w:t xml:space="preserve">Podmínky pro </w:t>
      </w:r>
      <w:r w:rsidRPr="0037143B">
        <w:rPr>
          <w:rFonts w:ascii="Arial" w:hAnsi="Arial" w:cs="Arial"/>
          <w:b/>
          <w:szCs w:val="20"/>
        </w:rPr>
        <w:t xml:space="preserve">změnu poddodavatele </w:t>
      </w:r>
      <w:r w:rsidRPr="0037143B">
        <w:rPr>
          <w:rFonts w:ascii="Arial" w:hAnsi="Arial" w:cs="Arial"/>
          <w:szCs w:val="20"/>
        </w:rPr>
        <w:t xml:space="preserve">Zadavatel </w:t>
      </w:r>
      <w:r w:rsidRPr="0037143B">
        <w:rPr>
          <w:rFonts w:ascii="Arial" w:hAnsi="Arial" w:cs="Arial"/>
          <w:b/>
          <w:szCs w:val="20"/>
        </w:rPr>
        <w:t xml:space="preserve">stanovuje </w:t>
      </w:r>
      <w:r w:rsidRPr="0037143B">
        <w:rPr>
          <w:rFonts w:ascii="Arial" w:hAnsi="Arial" w:cs="Arial"/>
          <w:szCs w:val="20"/>
        </w:rPr>
        <w:t>tak, že</w:t>
      </w:r>
      <w:r w:rsidRPr="0037143B">
        <w:rPr>
          <w:rFonts w:ascii="Arial" w:hAnsi="Arial" w:cs="Arial"/>
          <w:b/>
          <w:szCs w:val="20"/>
        </w:rPr>
        <w:t xml:space="preserve"> </w:t>
      </w:r>
      <w:r w:rsidRPr="0037143B">
        <w:rPr>
          <w:rFonts w:ascii="Arial" w:hAnsi="Arial" w:cs="Arial"/>
          <w:szCs w:val="20"/>
        </w:rPr>
        <w:t xml:space="preserve">Zhotovitel </w:t>
      </w:r>
      <w:r w:rsidRPr="0037143B">
        <w:rPr>
          <w:rFonts w:ascii="Arial" w:hAnsi="Arial" w:cs="Arial"/>
          <w:snapToGrid w:val="0"/>
          <w:szCs w:val="20"/>
        </w:rPr>
        <w:t xml:space="preserve">se zavazuje realizovat dílo převážně vlastními kapacitami, přičemž prostřednictvím poddodavatele může plnit pouze takové části díla, které jsou uvedeny v nabídce Zhotovitele v rámci </w:t>
      </w:r>
      <w:r w:rsidR="00F83D15" w:rsidRPr="0037143B">
        <w:rPr>
          <w:rFonts w:ascii="Arial" w:hAnsi="Arial" w:cs="Arial"/>
          <w:snapToGrid w:val="0"/>
          <w:szCs w:val="20"/>
        </w:rPr>
        <w:t>Seznamu poddodavatelů</w:t>
      </w:r>
      <w:r w:rsidR="00372FA4" w:rsidRPr="0037143B">
        <w:rPr>
          <w:rFonts w:ascii="Arial" w:hAnsi="Arial" w:cs="Arial"/>
          <w:snapToGrid w:val="0"/>
          <w:szCs w:val="20"/>
        </w:rPr>
        <w:t>.</w:t>
      </w:r>
    </w:p>
    <w:p w14:paraId="3979DAC0" w14:textId="77777777" w:rsidR="00CD5086" w:rsidRPr="0037143B" w:rsidRDefault="00CD5086" w:rsidP="003C396E">
      <w:pPr>
        <w:widowControl w:val="0"/>
        <w:ind w:firstLine="708"/>
        <w:jc w:val="both"/>
        <w:rPr>
          <w:rFonts w:ascii="Arial" w:hAnsi="Arial" w:cs="Arial"/>
          <w:szCs w:val="20"/>
        </w:rPr>
      </w:pPr>
    </w:p>
    <w:p w14:paraId="12C9D018"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Změnu poddodavatele je Zhotovitel oprávněn provést pouze se souhlasem Objednatele. Zhotovitel je povinen jakoukoliv změnu na pozici poddodavatele předem písemně oznámit Objednateli s tím, že tento poddodavatel splňuje dle ZZVZ všechny kvalifikační předpoklady, v rozsahu v jakém tyto kvalifikační předpoklady splňoval poddodavatel, jež byl tímto poddodavatelem nahrazen. Objednatel je povinen se ve lhůtě 7 pracovních dnů ode dne doručení písemného oznámení vyjádřit, zda změnu poddodavatele povoluje či nikoliv. Nevyjádří-li se Objednatel ve stanovené lhůtě, považuje se změna na pozici poddodavatele ze strany Objednatele za povolenou.</w:t>
      </w:r>
    </w:p>
    <w:p w14:paraId="6340E21D" w14:textId="77777777" w:rsidR="00444C64" w:rsidRPr="0037143B" w:rsidRDefault="00444C64" w:rsidP="003C396E">
      <w:pPr>
        <w:widowControl w:val="0"/>
        <w:jc w:val="both"/>
        <w:rPr>
          <w:rFonts w:ascii="Arial" w:hAnsi="Arial" w:cs="Arial"/>
          <w:szCs w:val="20"/>
        </w:rPr>
      </w:pPr>
    </w:p>
    <w:p w14:paraId="4B2F519E"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Dojde-li v průběhu realizace díla na straně poddodavatele ke změně kvalifikačních předpokladů, je poddodavatel povinen tuto skutečnost oznámit do </w:t>
      </w:r>
      <w:r w:rsidRPr="0037143B">
        <w:rPr>
          <w:rFonts w:ascii="Arial" w:hAnsi="Arial" w:cs="Arial"/>
          <w:b/>
          <w:szCs w:val="20"/>
        </w:rPr>
        <w:t>5 pracovních dnů</w:t>
      </w:r>
      <w:r w:rsidRPr="0037143B">
        <w:rPr>
          <w:rFonts w:ascii="Arial" w:hAnsi="Arial" w:cs="Arial"/>
          <w:szCs w:val="20"/>
        </w:rPr>
        <w:t xml:space="preserve"> ode dne kdy se o takové skutečnosti dověděl Zhotoviteli, který je současně povinen tuto skutečnost oznámit Objednateli ihned poté, kdy se o této skutečnosti dověděl od poddodavatele. Poddodavatel je pak povinen následně ve lhůtě 7 pracovních dnů ode dne oznámení této skutečnosti Zhotoviteli a prostřednictvím něj i Objednateli prokázat předložením příslušného dokladu v originále nebo úředně ověřené kopii, splnění dočasně chybějící</w:t>
      </w:r>
      <w:r w:rsidR="006D7BF8" w:rsidRPr="0037143B">
        <w:rPr>
          <w:rFonts w:ascii="Arial" w:hAnsi="Arial" w:cs="Arial"/>
          <w:szCs w:val="20"/>
        </w:rPr>
        <w:t>ch kvalifikačních předpokladů.</w:t>
      </w:r>
    </w:p>
    <w:p w14:paraId="715B077E" w14:textId="77777777" w:rsidR="008A5864" w:rsidRPr="0037143B" w:rsidRDefault="008A5864" w:rsidP="003C396E">
      <w:pPr>
        <w:widowControl w:val="0"/>
        <w:jc w:val="both"/>
        <w:rPr>
          <w:rFonts w:ascii="Arial" w:hAnsi="Arial" w:cs="Arial"/>
          <w:b/>
          <w:szCs w:val="20"/>
        </w:rPr>
      </w:pPr>
    </w:p>
    <w:p w14:paraId="4C3B5898" w14:textId="77777777" w:rsidR="00444C64" w:rsidRPr="00BC17F1" w:rsidRDefault="00444C64" w:rsidP="003C396E">
      <w:pPr>
        <w:widowControl w:val="0"/>
        <w:jc w:val="both"/>
        <w:rPr>
          <w:rFonts w:ascii="Arial" w:hAnsi="Arial" w:cs="Arial"/>
          <w:szCs w:val="20"/>
        </w:rPr>
      </w:pPr>
      <w:r w:rsidRPr="00BC17F1">
        <w:rPr>
          <w:rFonts w:ascii="Arial" w:hAnsi="Arial" w:cs="Arial"/>
          <w:b/>
          <w:szCs w:val="20"/>
        </w:rPr>
        <w:t xml:space="preserve">8.4. </w:t>
      </w:r>
      <w:r w:rsidRPr="00BC17F1">
        <w:rPr>
          <w:rFonts w:ascii="Arial" w:hAnsi="Arial" w:cs="Arial"/>
          <w:szCs w:val="20"/>
        </w:rPr>
        <w:t xml:space="preserve">Všechny škody, které vzniknou </w:t>
      </w:r>
      <w:r w:rsidR="00F83D15" w:rsidRPr="00BC17F1">
        <w:rPr>
          <w:rFonts w:ascii="Arial" w:hAnsi="Arial" w:cs="Arial"/>
          <w:szCs w:val="20"/>
        </w:rPr>
        <w:t xml:space="preserve">při </w:t>
      </w:r>
      <w:r w:rsidRPr="00BC17F1">
        <w:rPr>
          <w:rFonts w:ascii="Arial" w:hAnsi="Arial" w:cs="Arial"/>
          <w:szCs w:val="20"/>
        </w:rPr>
        <w:t>provádění díla porušením povinností na straně Zhotovitele třetím, na díle nezúčastněným osobám, případně Objednateli, je povinen uhradit Zhotovitel.</w:t>
      </w:r>
    </w:p>
    <w:p w14:paraId="1BC2A7BF" w14:textId="4AACD085" w:rsidR="00444C64" w:rsidRPr="0037143B" w:rsidRDefault="00444C64" w:rsidP="003C396E">
      <w:pPr>
        <w:widowControl w:val="0"/>
        <w:jc w:val="both"/>
        <w:rPr>
          <w:rFonts w:ascii="Arial" w:hAnsi="Arial" w:cs="Arial"/>
          <w:snapToGrid w:val="0"/>
          <w:szCs w:val="20"/>
        </w:rPr>
      </w:pPr>
    </w:p>
    <w:p w14:paraId="15AA0CC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8.5. </w:t>
      </w:r>
      <w:r w:rsidRPr="0037143B">
        <w:rPr>
          <w:rFonts w:ascii="Arial" w:hAnsi="Arial" w:cs="Arial"/>
          <w:snapToGrid w:val="0"/>
          <w:szCs w:val="20"/>
        </w:rPr>
        <w:t>Zhotovitel je povinen organizovat a řídit časový postup svých prací, dodávek a služeb, koordinovat činnost jednotlivých jak dodavatelů v rámci společné nabídky, tak i svých poddodavatelů při přípravě, realizaci a dokončování díla v souladu se těmito OP a Smlouvou. Zhotovitel je povinen provádět kontrolu časového postupu a kvality svých prací, dodávek a služeb.</w:t>
      </w:r>
    </w:p>
    <w:p w14:paraId="37B8DF39" w14:textId="77777777" w:rsidR="00444C64" w:rsidRPr="0037143B" w:rsidRDefault="00444C64" w:rsidP="003C396E">
      <w:pPr>
        <w:widowControl w:val="0"/>
        <w:jc w:val="both"/>
        <w:rPr>
          <w:rFonts w:ascii="Arial" w:hAnsi="Arial" w:cs="Arial"/>
          <w:snapToGrid w:val="0"/>
          <w:szCs w:val="20"/>
        </w:rPr>
      </w:pPr>
    </w:p>
    <w:p w14:paraId="4A5858A3"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 xml:space="preserve">8.6. </w:t>
      </w:r>
      <w:r w:rsidRPr="0037143B">
        <w:rPr>
          <w:rFonts w:ascii="Arial" w:hAnsi="Arial" w:cs="Arial"/>
          <w:szCs w:val="20"/>
        </w:rPr>
        <w:t xml:space="preserve">Zhotovitel se zavazuje, že zajistí provádění díla tak, aby provádění díla v co nejmenší míře omezovalo užívání místa provádění díla vymezeného ve Smlouvě, dále aby neobtěžovalo třetí osoby, okolní a veřejné prostory zejména hlukem, pachem, emisemi, prachem, vibracemi, exhalacemi a zastíněním nad míru přiměřenou poměrům, dále aby nemělo nepříznivý vliv na životní prostředí, včetně minimalizace negativních vlivů na okolí výstavby a aby bylo zabezpečeno pro činnost každé profese </w:t>
      </w:r>
      <w:r w:rsidR="00F83D15" w:rsidRPr="0037143B">
        <w:rPr>
          <w:rFonts w:ascii="Arial" w:hAnsi="Arial" w:cs="Arial"/>
          <w:szCs w:val="20"/>
        </w:rPr>
        <w:t>odborným dozorem</w:t>
      </w:r>
      <w:r w:rsidRPr="0037143B">
        <w:rPr>
          <w:rFonts w:ascii="Arial" w:hAnsi="Arial" w:cs="Arial"/>
          <w:szCs w:val="20"/>
        </w:rPr>
        <w:t xml:space="preserve"> Zhotovitele, který bude garantovat dodržování technologických postupů. </w:t>
      </w:r>
    </w:p>
    <w:p w14:paraId="3A4D3145" w14:textId="77777777" w:rsidR="00444C64" w:rsidRPr="0037143B" w:rsidRDefault="00444C64" w:rsidP="003C396E">
      <w:pPr>
        <w:widowControl w:val="0"/>
        <w:jc w:val="both"/>
        <w:rPr>
          <w:rFonts w:ascii="Arial" w:hAnsi="Arial" w:cs="Arial"/>
          <w:szCs w:val="20"/>
        </w:rPr>
      </w:pPr>
    </w:p>
    <w:p w14:paraId="3E67E58E" w14:textId="1B6789D5"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Totéž platí pro práci třetích osob vykonávajících činnost v rámci společné nabídky v rámci </w:t>
      </w:r>
      <w:r w:rsidRPr="0037143B">
        <w:rPr>
          <w:rFonts w:ascii="Arial" w:hAnsi="Arial" w:cs="Arial"/>
          <w:b/>
          <w:szCs w:val="20"/>
        </w:rPr>
        <w:t xml:space="preserve">Smlouvy o vzniku společnosti </w:t>
      </w:r>
      <w:r w:rsidRPr="0037143B">
        <w:rPr>
          <w:rFonts w:ascii="Arial" w:hAnsi="Arial" w:cs="Arial"/>
          <w:szCs w:val="20"/>
        </w:rPr>
        <w:t xml:space="preserve">dle </w:t>
      </w:r>
      <w:r w:rsidRPr="0037143B">
        <w:rPr>
          <w:rFonts w:ascii="Arial" w:hAnsi="Arial" w:cs="Arial"/>
          <w:b/>
          <w:szCs w:val="20"/>
        </w:rPr>
        <w:t xml:space="preserve">§ 2716 OZ </w:t>
      </w:r>
      <w:r w:rsidRPr="0037143B">
        <w:rPr>
          <w:rFonts w:ascii="Arial" w:hAnsi="Arial" w:cs="Arial"/>
          <w:szCs w:val="20"/>
        </w:rPr>
        <w:t xml:space="preserve">anebo v rámci práce vykonávané prostřednictvím poddodavatelů. Odbornou </w:t>
      </w:r>
      <w:r w:rsidRPr="0037143B">
        <w:rPr>
          <w:rFonts w:ascii="Arial" w:hAnsi="Arial" w:cs="Arial"/>
          <w:szCs w:val="20"/>
        </w:rPr>
        <w:lastRenderedPageBreak/>
        <w:t xml:space="preserve">úroveň realizovaného díla jako celku zabezpečí Zhotovitel odpovědnou osobou – autorizovanou osobou dle příslušných předpisů. Tato odpovědná osoba </w:t>
      </w:r>
      <w:r w:rsidRPr="005B2889">
        <w:rPr>
          <w:rFonts w:ascii="Arial" w:hAnsi="Arial" w:cs="Arial"/>
          <w:szCs w:val="20"/>
        </w:rPr>
        <w:t xml:space="preserve">potvrdí stavební deník před zahájením prací na provedení díla </w:t>
      </w:r>
      <w:r w:rsidR="00761BF0" w:rsidRPr="005B2889">
        <w:rPr>
          <w:rFonts w:ascii="Arial" w:hAnsi="Arial" w:cs="Arial"/>
          <w:szCs w:val="20"/>
        </w:rPr>
        <w:t xml:space="preserve">elektronickým </w:t>
      </w:r>
      <w:r w:rsidRPr="005B2889">
        <w:rPr>
          <w:rFonts w:ascii="Arial" w:hAnsi="Arial" w:cs="Arial"/>
          <w:szCs w:val="20"/>
        </w:rPr>
        <w:t xml:space="preserve">otiskem svého autorizačního razítka a připojením </w:t>
      </w:r>
      <w:r w:rsidR="00761BF0" w:rsidRPr="005B2889">
        <w:rPr>
          <w:rFonts w:ascii="Arial" w:hAnsi="Arial" w:cs="Arial"/>
          <w:szCs w:val="20"/>
        </w:rPr>
        <w:t xml:space="preserve">elektronického </w:t>
      </w:r>
      <w:r w:rsidRPr="005B2889">
        <w:rPr>
          <w:rFonts w:ascii="Arial" w:hAnsi="Arial" w:cs="Arial"/>
          <w:szCs w:val="20"/>
        </w:rPr>
        <w:t>podpisu. Zhotovitel zabezpečí</w:t>
      </w:r>
      <w:r w:rsidRPr="0037143B">
        <w:rPr>
          <w:rFonts w:ascii="Arial" w:hAnsi="Arial" w:cs="Arial"/>
          <w:szCs w:val="20"/>
        </w:rPr>
        <w:t>, že odborné práce a činnosti, kter</w:t>
      </w:r>
      <w:r w:rsidR="004A7472" w:rsidRPr="0037143B">
        <w:rPr>
          <w:rFonts w:ascii="Arial" w:hAnsi="Arial" w:cs="Arial"/>
          <w:szCs w:val="20"/>
        </w:rPr>
        <w:t>é</w:t>
      </w:r>
      <w:r w:rsidRPr="0037143B">
        <w:rPr>
          <w:rFonts w:ascii="Arial" w:hAnsi="Arial" w:cs="Arial"/>
          <w:szCs w:val="20"/>
        </w:rPr>
        <w:t xml:space="preserve"> nemá zapsány ve svém Živnostenském rejstříku, provede poddodavatel s odpovídajícím oprávněním k podnikání.</w:t>
      </w:r>
    </w:p>
    <w:p w14:paraId="32DE48FC" w14:textId="77777777" w:rsidR="00444C64" w:rsidRPr="0037143B" w:rsidRDefault="00444C64" w:rsidP="003C396E">
      <w:pPr>
        <w:widowControl w:val="0"/>
        <w:jc w:val="both"/>
        <w:rPr>
          <w:rFonts w:ascii="Arial" w:hAnsi="Arial" w:cs="Arial"/>
          <w:szCs w:val="20"/>
        </w:rPr>
      </w:pPr>
    </w:p>
    <w:p w14:paraId="14A2C19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8.7. </w:t>
      </w:r>
      <w:r w:rsidRPr="0037143B">
        <w:rPr>
          <w:rFonts w:ascii="Arial" w:hAnsi="Arial" w:cs="Arial"/>
          <w:snapToGrid w:val="0"/>
          <w:szCs w:val="20"/>
        </w:rPr>
        <w:t xml:space="preserve">Zhotovitel je povinen provádět průběžnou kompletaci a prověřování dokladů o dodávkách materiálů, konstrukcí a technologií požadovaných dle příslušných ustanovení stavebního zákona a jiných obecně závazných právních předpisů. Tyto dodávky musí splňovat požadavky dle příslušného </w:t>
      </w:r>
      <w:r w:rsidRPr="0037143B">
        <w:rPr>
          <w:rFonts w:ascii="Arial" w:hAnsi="Arial" w:cs="Arial"/>
          <w:b/>
          <w:snapToGrid w:val="0"/>
          <w:szCs w:val="20"/>
        </w:rPr>
        <w:t xml:space="preserve">zákona </w:t>
      </w:r>
      <w:r w:rsidRPr="0037143B">
        <w:rPr>
          <w:rFonts w:ascii="Arial" w:hAnsi="Arial" w:cs="Arial"/>
          <w:snapToGrid w:val="0"/>
          <w:szCs w:val="20"/>
        </w:rPr>
        <w:t>o technických požadavcích na výrobky (prohlášení o shodě nebo certifikace) a musí mít doklad o všech provedených revizích, zkouškách a 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w:t>
      </w:r>
      <w:r w:rsidR="004A7472" w:rsidRPr="0037143B">
        <w:rPr>
          <w:rFonts w:ascii="Arial" w:hAnsi="Arial" w:cs="Arial"/>
          <w:snapToGrid w:val="0"/>
          <w:szCs w:val="20"/>
        </w:rPr>
        <w:t xml:space="preserve"> a orientace</w:t>
      </w:r>
      <w:r w:rsidRPr="0037143B">
        <w:rPr>
          <w:rFonts w:ascii="Arial" w:hAnsi="Arial" w:cs="Arial"/>
          <w:snapToGrid w:val="0"/>
          <w:szCs w:val="20"/>
        </w:rPr>
        <w:t xml:space="preserve">. Potřebné doklady o tom předloží Zhotovitel ke dni splnění díla. Veškerá textová </w:t>
      </w:r>
      <w:r w:rsidR="00B43F3C" w:rsidRPr="0037143B">
        <w:rPr>
          <w:rFonts w:ascii="Arial" w:hAnsi="Arial" w:cs="Arial"/>
          <w:snapToGrid w:val="0"/>
          <w:szCs w:val="20"/>
        </w:rPr>
        <w:t>dokumentace, kterou při plnění S</w:t>
      </w:r>
      <w:r w:rsidRPr="0037143B">
        <w:rPr>
          <w:rFonts w:ascii="Arial" w:hAnsi="Arial" w:cs="Arial"/>
          <w:snapToGrid w:val="0"/>
          <w:szCs w:val="20"/>
        </w:rPr>
        <w:t>mlouvy předává či předkládá Zhotovitel Objednateli, musí být předložena v českém jazyce.</w:t>
      </w:r>
    </w:p>
    <w:p w14:paraId="42E89F3C" w14:textId="77777777" w:rsidR="00444C64" w:rsidRPr="0037143B" w:rsidRDefault="00444C64" w:rsidP="003C396E">
      <w:pPr>
        <w:widowControl w:val="0"/>
        <w:ind w:hanging="720"/>
        <w:jc w:val="both"/>
        <w:rPr>
          <w:rFonts w:ascii="Arial" w:hAnsi="Arial" w:cs="Arial"/>
          <w:snapToGrid w:val="0"/>
          <w:szCs w:val="20"/>
        </w:rPr>
      </w:pPr>
    </w:p>
    <w:p w14:paraId="7131862E" w14:textId="77777777" w:rsidR="00444C64" w:rsidRPr="0037143B" w:rsidRDefault="00444C64" w:rsidP="003C396E">
      <w:pPr>
        <w:widowControl w:val="0"/>
        <w:tabs>
          <w:tab w:val="left" w:pos="0"/>
        </w:tabs>
        <w:spacing w:line="20" w:lineRule="atLeast"/>
        <w:jc w:val="both"/>
        <w:rPr>
          <w:rFonts w:ascii="Arial" w:hAnsi="Arial" w:cs="Arial"/>
          <w:b/>
          <w:szCs w:val="20"/>
        </w:rPr>
      </w:pPr>
      <w:r w:rsidRPr="0037143B">
        <w:rPr>
          <w:rFonts w:ascii="Arial" w:hAnsi="Arial" w:cs="Arial"/>
          <w:b/>
          <w:szCs w:val="20"/>
        </w:rPr>
        <w:t xml:space="preserve">8.8. </w:t>
      </w:r>
      <w:r w:rsidRPr="0037143B">
        <w:rPr>
          <w:rFonts w:ascii="Arial" w:hAnsi="Arial" w:cs="Arial"/>
          <w:szCs w:val="20"/>
        </w:rPr>
        <w:t>Zhotovitel je povinen při provádění díla průběžně prověřovat vhodnost a správnost PD, podle které je dle Smlouvy vymezen předmět a rozsah díla a podle které je povinen dílo zhotovit, zejména je pak Zhotovitel povinen prověřovat, zda je tato PD v souladu s platnými předpisy, vyhláškami, nařízeními, pravidly, regulacemi a normami a to před započetím prací, výkonů a služeb na díle. Stejným způsobem je Zhotovitel povinen smluvně zavázat třetí osoby (své d</w:t>
      </w:r>
      <w:r w:rsidR="00B43F3C" w:rsidRPr="0037143B">
        <w:rPr>
          <w:rFonts w:ascii="Arial" w:hAnsi="Arial" w:cs="Arial"/>
          <w:szCs w:val="20"/>
        </w:rPr>
        <w:t>odavatele), které v souladu se S</w:t>
      </w:r>
      <w:r w:rsidRPr="0037143B">
        <w:rPr>
          <w:rFonts w:ascii="Arial" w:hAnsi="Arial" w:cs="Arial"/>
          <w:szCs w:val="20"/>
        </w:rPr>
        <w:t xml:space="preserve">mlouvou použije ke splnění svého závazku. </w:t>
      </w:r>
    </w:p>
    <w:p w14:paraId="13F57432" w14:textId="77777777" w:rsidR="00444C64" w:rsidRPr="0037143B" w:rsidRDefault="00444C64" w:rsidP="003C396E">
      <w:pPr>
        <w:widowControl w:val="0"/>
        <w:jc w:val="both"/>
        <w:rPr>
          <w:rFonts w:ascii="Arial" w:hAnsi="Arial" w:cs="Arial"/>
          <w:szCs w:val="20"/>
        </w:rPr>
      </w:pPr>
    </w:p>
    <w:p w14:paraId="4A7761C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8.9. </w:t>
      </w:r>
      <w:r w:rsidRPr="0037143B">
        <w:rPr>
          <w:rFonts w:ascii="Arial" w:hAnsi="Arial" w:cs="Arial"/>
          <w:snapToGrid w:val="0"/>
          <w:szCs w:val="20"/>
        </w:rPr>
        <w:t>Plní-li Zhotovitel část svých povinností podle těchto OP a Smlouvy prostřednictvím třetích osob, je povinen tyto třetí osoby zavázat a požadovat záruky plnění tak, aby nebylo o</w:t>
      </w:r>
      <w:r w:rsidR="00B43F3C" w:rsidRPr="0037143B">
        <w:rPr>
          <w:rFonts w:ascii="Arial" w:hAnsi="Arial" w:cs="Arial"/>
          <w:snapToGrid w:val="0"/>
          <w:szCs w:val="20"/>
        </w:rPr>
        <w:t>hroženo plnění jeho závazků ze S</w:t>
      </w:r>
      <w:r w:rsidRPr="0037143B">
        <w:rPr>
          <w:rFonts w:ascii="Arial" w:hAnsi="Arial" w:cs="Arial"/>
          <w:snapToGrid w:val="0"/>
          <w:szCs w:val="20"/>
        </w:rPr>
        <w:t>mlouvy vůči Objednateli včetně závazků k náhradě škody a placení majetkových sankcí.</w:t>
      </w:r>
    </w:p>
    <w:p w14:paraId="60EEF14C" w14:textId="77777777" w:rsidR="00444C64" w:rsidRPr="0037143B" w:rsidRDefault="00444C64" w:rsidP="003C396E">
      <w:pPr>
        <w:widowControl w:val="0"/>
        <w:ind w:hanging="720"/>
        <w:jc w:val="both"/>
        <w:rPr>
          <w:rFonts w:ascii="Arial" w:hAnsi="Arial" w:cs="Arial"/>
          <w:snapToGrid w:val="0"/>
          <w:szCs w:val="20"/>
        </w:rPr>
      </w:pPr>
    </w:p>
    <w:p w14:paraId="49ABE0ED" w14:textId="77777777" w:rsidR="00444C64" w:rsidRPr="0037143B" w:rsidRDefault="00444C64" w:rsidP="003C396E">
      <w:pPr>
        <w:pStyle w:val="BodyText21"/>
        <w:suppressAutoHyphens w:val="0"/>
        <w:rPr>
          <w:rFonts w:ascii="Arial" w:hAnsi="Arial" w:cs="Arial"/>
          <w:strike/>
          <w:dstrike/>
          <w:sz w:val="20"/>
        </w:rPr>
      </w:pPr>
      <w:r w:rsidRPr="0037143B">
        <w:rPr>
          <w:rFonts w:ascii="Arial" w:hAnsi="Arial" w:cs="Arial"/>
          <w:b/>
          <w:snapToGrid w:val="0"/>
          <w:sz w:val="20"/>
        </w:rPr>
        <w:t xml:space="preserve">8.10. </w:t>
      </w:r>
      <w:r w:rsidRPr="0037143B">
        <w:rPr>
          <w:rFonts w:ascii="Arial" w:hAnsi="Arial" w:cs="Arial"/>
          <w:sz w:val="20"/>
        </w:rPr>
        <w:t xml:space="preserve">Zhotovitel je povinen zajistit a financovat veškeré práce poddodavatelů, popř. třetích osob v rámci společné nabídky dle </w:t>
      </w:r>
      <w:r w:rsidRPr="0037143B">
        <w:rPr>
          <w:rFonts w:ascii="Arial" w:hAnsi="Arial" w:cs="Arial"/>
          <w:b/>
          <w:sz w:val="20"/>
        </w:rPr>
        <w:t xml:space="preserve">Smlouvy o vzniku společnosti </w:t>
      </w:r>
      <w:r w:rsidRPr="0037143B">
        <w:rPr>
          <w:rFonts w:ascii="Arial" w:hAnsi="Arial" w:cs="Arial"/>
          <w:sz w:val="20"/>
        </w:rPr>
        <w:t xml:space="preserve">dle </w:t>
      </w:r>
      <w:r w:rsidRPr="0037143B">
        <w:rPr>
          <w:rFonts w:ascii="Arial" w:hAnsi="Arial" w:cs="Arial"/>
          <w:b/>
          <w:sz w:val="20"/>
        </w:rPr>
        <w:t>§ 2716 OZ</w:t>
      </w:r>
      <w:r w:rsidRPr="0037143B">
        <w:rPr>
          <w:rFonts w:ascii="Arial" w:hAnsi="Arial" w:cs="Arial"/>
          <w:sz w:val="20"/>
        </w:rPr>
        <w:t>, pokud to vyplývá z ujednání mezi těmito osobami a nese za tyto osoby záruku v plném rozsahu dle těchto OP, a to včetně záruky za náhradu škody způsobené těmito osobami a poddodavatelem třetí osobě.</w:t>
      </w:r>
    </w:p>
    <w:p w14:paraId="61E0C8A6" w14:textId="77777777" w:rsidR="00444C64" w:rsidRPr="0037143B" w:rsidRDefault="00444C64" w:rsidP="003C396E">
      <w:pPr>
        <w:widowControl w:val="0"/>
        <w:jc w:val="both"/>
        <w:rPr>
          <w:rFonts w:ascii="Arial" w:hAnsi="Arial" w:cs="Arial"/>
          <w:b/>
          <w:szCs w:val="20"/>
        </w:rPr>
      </w:pPr>
    </w:p>
    <w:p w14:paraId="077E7F5F"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 xml:space="preserve">Zhotovitel zajistí, aby při realizaci díla </w:t>
      </w:r>
      <w:r w:rsidRPr="0037143B">
        <w:rPr>
          <w:rFonts w:ascii="Arial" w:hAnsi="Arial" w:cs="Arial"/>
          <w:b/>
          <w:szCs w:val="20"/>
        </w:rPr>
        <w:t>nebyl</w:t>
      </w:r>
      <w:r w:rsidRPr="0037143B">
        <w:rPr>
          <w:rFonts w:ascii="Arial" w:hAnsi="Arial" w:cs="Arial"/>
          <w:szCs w:val="20"/>
        </w:rPr>
        <w:t xml:space="preserve"> v rámci smluvního vztahu umožněn občanům z jiných zemí, než ČR (dále jen „cizinci“), </w:t>
      </w:r>
      <w:r w:rsidRPr="0037143B">
        <w:rPr>
          <w:rFonts w:ascii="Arial" w:hAnsi="Arial" w:cs="Arial"/>
          <w:b/>
          <w:szCs w:val="20"/>
        </w:rPr>
        <w:t>výkon nelegální práce</w:t>
      </w:r>
      <w:r w:rsidRPr="0037143B">
        <w:rPr>
          <w:rFonts w:ascii="Arial" w:hAnsi="Arial" w:cs="Arial"/>
          <w:szCs w:val="20"/>
        </w:rPr>
        <w:t xml:space="preserve"> a zavazuje se dodržovat příslušné zákony upravující zaměstnanost, a to zejména, pokud fyzická osoba-cizinec vykonává práci pro právnickou nebo fyzickou osobu bez platného povolení k pobytu na území České republiky, je-li podle zvláštního právního předpisu vyžadováno. </w:t>
      </w:r>
    </w:p>
    <w:p w14:paraId="1AE904AE" w14:textId="77777777" w:rsidR="00444C64" w:rsidRPr="0037143B" w:rsidRDefault="00444C64" w:rsidP="003C396E">
      <w:pPr>
        <w:widowControl w:val="0"/>
        <w:ind w:firstLine="708"/>
        <w:jc w:val="both"/>
        <w:rPr>
          <w:rFonts w:ascii="Arial" w:hAnsi="Arial" w:cs="Arial"/>
          <w:szCs w:val="20"/>
        </w:rPr>
      </w:pPr>
    </w:p>
    <w:p w14:paraId="78653E48" w14:textId="77777777" w:rsidR="00444C64" w:rsidRPr="0037143B" w:rsidRDefault="00444C64" w:rsidP="003C396E">
      <w:pPr>
        <w:widowControl w:val="0"/>
        <w:ind w:firstLine="708"/>
        <w:jc w:val="both"/>
        <w:rPr>
          <w:rFonts w:ascii="Arial" w:hAnsi="Arial" w:cs="Arial"/>
          <w:szCs w:val="20"/>
        </w:rPr>
      </w:pPr>
      <w:r w:rsidRPr="0037143B">
        <w:rPr>
          <w:rFonts w:ascii="Arial" w:hAnsi="Arial" w:cs="Arial"/>
          <w:szCs w:val="20"/>
        </w:rPr>
        <w:t>Zhotovitel se zavazuje plnění výše uvedených povinností vyžadovat od svých poddodavatelů či osob realizující</w:t>
      </w:r>
      <w:r w:rsidR="008454D2" w:rsidRPr="0037143B">
        <w:rPr>
          <w:rFonts w:ascii="Arial" w:hAnsi="Arial" w:cs="Arial"/>
          <w:szCs w:val="20"/>
        </w:rPr>
        <w:t>ch</w:t>
      </w:r>
      <w:r w:rsidRPr="0037143B">
        <w:rPr>
          <w:rFonts w:ascii="Arial" w:hAnsi="Arial" w:cs="Arial"/>
          <w:szCs w:val="20"/>
        </w:rPr>
        <w:t xml:space="preserve"> dílo</w:t>
      </w:r>
      <w:r w:rsidRPr="0037143B">
        <w:rPr>
          <w:rFonts w:ascii="Arial" w:hAnsi="Arial" w:cs="Arial"/>
          <w:b/>
          <w:szCs w:val="20"/>
        </w:rPr>
        <w:t xml:space="preserve"> v rámci společné nabídky. </w:t>
      </w:r>
      <w:r w:rsidRPr="0037143B">
        <w:rPr>
          <w:rFonts w:ascii="Arial" w:hAnsi="Arial" w:cs="Arial"/>
          <w:szCs w:val="20"/>
        </w:rPr>
        <w:t>Zhotovitel si je vědom všech právní</w:t>
      </w:r>
      <w:r w:rsidR="00594D79" w:rsidRPr="0037143B">
        <w:rPr>
          <w:rFonts w:ascii="Arial" w:hAnsi="Arial" w:cs="Arial"/>
          <w:szCs w:val="20"/>
        </w:rPr>
        <w:t>ch</w:t>
      </w:r>
      <w:r w:rsidRPr="0037143B">
        <w:rPr>
          <w:rFonts w:ascii="Arial" w:hAnsi="Arial" w:cs="Arial"/>
          <w:szCs w:val="20"/>
        </w:rPr>
        <w:t xml:space="preserve"> a sankčních důsledků, pakliže se jako právnická nebo podnikající fyzická osoba dopustí správního deliktu tím, že umožní výkon nelegální práce a že za toto porušení bude uložena pokuta podle příslušného zákona a uložena povinnost zaplatit odměnu takto zaměstnávané osobě.</w:t>
      </w:r>
    </w:p>
    <w:p w14:paraId="5F133D66" w14:textId="77777777" w:rsidR="00444C64" w:rsidRPr="0037143B" w:rsidRDefault="00444C64" w:rsidP="003C396E">
      <w:pPr>
        <w:pStyle w:val="obsah"/>
        <w:widowControl w:val="0"/>
        <w:numPr>
          <w:ilvl w:val="0"/>
          <w:numId w:val="0"/>
        </w:numPr>
        <w:rPr>
          <w:rFonts w:ascii="Arial" w:hAnsi="Arial" w:cs="Arial"/>
          <w:b/>
          <w:lang w:val="cs-CZ"/>
        </w:rPr>
      </w:pPr>
    </w:p>
    <w:p w14:paraId="00276BF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8.11. </w:t>
      </w:r>
      <w:r w:rsidRPr="0037143B">
        <w:rPr>
          <w:rFonts w:ascii="Arial" w:hAnsi="Arial" w:cs="Arial"/>
          <w:snapToGrid w:val="0"/>
          <w:szCs w:val="20"/>
        </w:rPr>
        <w:t xml:space="preserve">Zhotovitel musí dbát na dodržování platných předpisů týkajících se bezpečnosti práce a požární ochrany jeho zaměstnanci na předaném staveništi v celém rozsahu svého plnění dle </w:t>
      </w:r>
      <w:r w:rsidR="00B43F3C" w:rsidRPr="0037143B">
        <w:rPr>
          <w:rFonts w:ascii="Arial" w:hAnsi="Arial" w:cs="Arial"/>
          <w:snapToGrid w:val="0"/>
          <w:szCs w:val="20"/>
        </w:rPr>
        <w:t>S</w:t>
      </w:r>
      <w:r w:rsidRPr="0037143B">
        <w:rPr>
          <w:rFonts w:ascii="Arial" w:hAnsi="Arial" w:cs="Arial"/>
          <w:snapToGrid w:val="0"/>
          <w:szCs w:val="20"/>
        </w:rPr>
        <w:t>mlouvy. Zhotovitel prohlašuje, že jeho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 provádět</w:t>
      </w:r>
      <w:r w:rsidR="004238DC" w:rsidRPr="0037143B">
        <w:rPr>
          <w:rFonts w:ascii="Arial" w:hAnsi="Arial" w:cs="Arial"/>
          <w:snapToGrid w:val="0"/>
          <w:szCs w:val="20"/>
        </w:rPr>
        <w:t xml:space="preserve"> pověřený pracovník Objednatele</w:t>
      </w:r>
      <w:r w:rsidRPr="0037143B">
        <w:rPr>
          <w:rFonts w:ascii="Arial" w:hAnsi="Arial" w:cs="Arial"/>
          <w:snapToGrid w:val="0"/>
          <w:szCs w:val="20"/>
        </w:rPr>
        <w:t xml:space="preserve"> a Zhotovitel je povinen s </w:t>
      </w:r>
      <w:r w:rsidR="003C4D51" w:rsidRPr="0037143B">
        <w:rPr>
          <w:rFonts w:ascii="Arial" w:hAnsi="Arial" w:cs="Arial"/>
          <w:snapToGrid w:val="0"/>
          <w:szCs w:val="20"/>
        </w:rPr>
        <w:t>pověřeným pracovníkem Ob</w:t>
      </w:r>
      <w:r w:rsidR="005A7E0F" w:rsidRPr="0037143B">
        <w:rPr>
          <w:rFonts w:ascii="Arial" w:hAnsi="Arial" w:cs="Arial"/>
          <w:snapToGrid w:val="0"/>
          <w:szCs w:val="20"/>
        </w:rPr>
        <w:t>je</w:t>
      </w:r>
      <w:r w:rsidR="003C4D51" w:rsidRPr="0037143B">
        <w:rPr>
          <w:rFonts w:ascii="Arial" w:hAnsi="Arial" w:cs="Arial"/>
          <w:snapToGrid w:val="0"/>
          <w:szCs w:val="20"/>
        </w:rPr>
        <w:t>dnatele</w:t>
      </w:r>
      <w:r w:rsidRPr="0037143B">
        <w:rPr>
          <w:rFonts w:ascii="Arial" w:hAnsi="Arial" w:cs="Arial"/>
          <w:snapToGrid w:val="0"/>
          <w:szCs w:val="20"/>
        </w:rPr>
        <w:t xml:space="preserve"> spolupracovat a plnit jím uložená opatření ve stanovených termínech. </w:t>
      </w:r>
    </w:p>
    <w:p w14:paraId="0365AA84" w14:textId="77777777" w:rsidR="00444C64" w:rsidRPr="0037143B" w:rsidRDefault="00444C64" w:rsidP="003C396E">
      <w:pPr>
        <w:widowControl w:val="0"/>
        <w:jc w:val="both"/>
        <w:rPr>
          <w:rFonts w:ascii="Arial" w:hAnsi="Arial" w:cs="Arial"/>
          <w:snapToGrid w:val="0"/>
          <w:szCs w:val="20"/>
        </w:rPr>
      </w:pPr>
    </w:p>
    <w:p w14:paraId="6E4B3DE1"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8.12. </w:t>
      </w:r>
      <w:r w:rsidRPr="0037143B">
        <w:rPr>
          <w:rFonts w:ascii="Arial" w:hAnsi="Arial" w:cs="Arial"/>
          <w:snapToGrid w:val="0"/>
          <w:szCs w:val="20"/>
        </w:rPr>
        <w:t xml:space="preserve">Přestanou-li se v průběhu provádění díla materiály a zařízení uvedená v příslušné části ZD, PD, popř. jiných dokladech tvořících součást zadávacích podmínek vyrábět a bude potřeba je nahradit jinými, nebo je-li ve vývoji nový materiál nebo zařízení, jehož použití nebylo možno začlenit do příslušné dokumentace a jeho používání bude technicky stejné, srovnatelné a výhodné, navrhne Zhotovitel písemně Objednateli jejich použití při provádění díla. </w:t>
      </w:r>
    </w:p>
    <w:p w14:paraId="5791C43A" w14:textId="77777777" w:rsidR="00444C64" w:rsidRPr="0037143B" w:rsidRDefault="00444C64" w:rsidP="003C396E">
      <w:pPr>
        <w:widowControl w:val="0"/>
        <w:jc w:val="both"/>
        <w:rPr>
          <w:rFonts w:ascii="Arial" w:hAnsi="Arial" w:cs="Arial"/>
          <w:snapToGrid w:val="0"/>
          <w:szCs w:val="20"/>
        </w:rPr>
      </w:pPr>
    </w:p>
    <w:p w14:paraId="0E21D6E4" w14:textId="77777777" w:rsidR="00444C64" w:rsidRPr="0037143B" w:rsidRDefault="00444C64" w:rsidP="003C396E">
      <w:pPr>
        <w:widowControl w:val="0"/>
        <w:ind w:firstLine="708"/>
        <w:jc w:val="both"/>
        <w:rPr>
          <w:rFonts w:ascii="Arial" w:hAnsi="Arial" w:cs="Arial"/>
          <w:snapToGrid w:val="0"/>
          <w:szCs w:val="20"/>
        </w:rPr>
      </w:pPr>
      <w:r w:rsidRPr="0037143B">
        <w:rPr>
          <w:rFonts w:ascii="Arial" w:hAnsi="Arial" w:cs="Arial"/>
          <w:snapToGrid w:val="0"/>
          <w:szCs w:val="20"/>
        </w:rPr>
        <w:t xml:space="preserve">Písemná dohoda o dodání náhradních materiálů a zařízení musí být smluvními stranami uzavřena předem s tím, že zároveň určí vliv takového postupu na cenu díla. Zhotovitel je povinen zabezpečit, aby použitím náhradních materiálů nedošlo ke snížení jakosti a projektovaných vlastností díla. </w:t>
      </w:r>
      <w:r w:rsidRPr="0037143B">
        <w:rPr>
          <w:rFonts w:ascii="Arial" w:hAnsi="Arial" w:cs="Arial"/>
          <w:szCs w:val="20"/>
        </w:rPr>
        <w:t xml:space="preserve">Pokud v době realizace díla dojde ke změnám ve výrobě, které budou mít za následek zlepšení užitných vlastností dodávek, je dodavatel oprávněn dodat modernizovanou formu předmětu plnění při zachování </w:t>
      </w:r>
      <w:r w:rsidR="00B43F3C" w:rsidRPr="0037143B">
        <w:rPr>
          <w:rFonts w:ascii="Arial" w:hAnsi="Arial" w:cs="Arial"/>
          <w:szCs w:val="20"/>
        </w:rPr>
        <w:t>ostatních podmínek stanovených S</w:t>
      </w:r>
      <w:r w:rsidRPr="0037143B">
        <w:rPr>
          <w:rFonts w:ascii="Arial" w:hAnsi="Arial" w:cs="Arial"/>
          <w:szCs w:val="20"/>
        </w:rPr>
        <w:t>mlouvou.</w:t>
      </w:r>
    </w:p>
    <w:p w14:paraId="433D98EF" w14:textId="77777777" w:rsidR="00444C64" w:rsidRPr="0037143B" w:rsidRDefault="00444C64" w:rsidP="003C396E">
      <w:pPr>
        <w:widowControl w:val="0"/>
        <w:jc w:val="both"/>
        <w:rPr>
          <w:rFonts w:ascii="Arial" w:hAnsi="Arial" w:cs="Arial"/>
          <w:snapToGrid w:val="0"/>
          <w:szCs w:val="20"/>
        </w:rPr>
      </w:pPr>
    </w:p>
    <w:p w14:paraId="2D20D3D4" w14:textId="77777777" w:rsidR="00E70A8C" w:rsidRPr="0037143B" w:rsidRDefault="00444C64" w:rsidP="003C396E">
      <w:pPr>
        <w:pStyle w:val="Zkladntext2"/>
        <w:widowControl w:val="0"/>
        <w:spacing w:after="0" w:line="240" w:lineRule="auto"/>
        <w:ind w:firstLine="708"/>
        <w:jc w:val="both"/>
        <w:rPr>
          <w:rFonts w:ascii="Arial" w:hAnsi="Arial" w:cs="Arial"/>
          <w:szCs w:val="20"/>
        </w:rPr>
      </w:pPr>
      <w:r w:rsidRPr="0037143B">
        <w:rPr>
          <w:rFonts w:ascii="Arial" w:hAnsi="Arial" w:cs="Arial"/>
          <w:szCs w:val="20"/>
        </w:rPr>
        <w:t xml:space="preserve">Zhotovitel je povinen v průběhu realizace díla zanést do </w:t>
      </w:r>
      <w:r w:rsidRPr="0037143B">
        <w:rPr>
          <w:rFonts w:ascii="Arial" w:hAnsi="Arial" w:cs="Arial"/>
          <w:szCs w:val="20"/>
          <w:lang w:val="cs-CZ"/>
        </w:rPr>
        <w:t>PD</w:t>
      </w:r>
      <w:r w:rsidRPr="0037143B">
        <w:rPr>
          <w:rFonts w:ascii="Arial" w:hAnsi="Arial" w:cs="Arial"/>
          <w:szCs w:val="20"/>
        </w:rPr>
        <w:t xml:space="preserve"> skutečného provedení </w:t>
      </w:r>
      <w:r w:rsidRPr="0037143B">
        <w:rPr>
          <w:rFonts w:ascii="Arial" w:hAnsi="Arial" w:cs="Arial"/>
          <w:szCs w:val="20"/>
          <w:lang w:val="cs-CZ"/>
        </w:rPr>
        <w:t xml:space="preserve">díla </w:t>
      </w:r>
      <w:r w:rsidRPr="0037143B">
        <w:rPr>
          <w:rFonts w:ascii="Arial" w:hAnsi="Arial" w:cs="Arial"/>
          <w:szCs w:val="20"/>
        </w:rPr>
        <w:t>veškeré odchylky a úpravy od navrženého technického řešení díla, a to včetně geodetického zaměření</w:t>
      </w:r>
      <w:r w:rsidR="008454D2" w:rsidRPr="0037143B">
        <w:rPr>
          <w:rFonts w:ascii="Arial" w:hAnsi="Arial" w:cs="Arial"/>
          <w:szCs w:val="20"/>
          <w:lang w:val="cs-CZ"/>
        </w:rPr>
        <w:t>, bude-li nutné jej vyhotovit.</w:t>
      </w:r>
      <w:r w:rsidRPr="0037143B">
        <w:rPr>
          <w:rFonts w:ascii="Arial" w:hAnsi="Arial" w:cs="Arial"/>
          <w:szCs w:val="20"/>
        </w:rPr>
        <w:t xml:space="preserve"> </w:t>
      </w:r>
    </w:p>
    <w:p w14:paraId="5F6B3F09" w14:textId="77777777" w:rsidR="00E70A8C" w:rsidRPr="0037143B" w:rsidRDefault="00E70A8C" w:rsidP="003C396E">
      <w:pPr>
        <w:pStyle w:val="Zkladntext2"/>
        <w:widowControl w:val="0"/>
        <w:spacing w:after="0" w:line="240" w:lineRule="auto"/>
        <w:ind w:firstLine="708"/>
        <w:jc w:val="both"/>
        <w:rPr>
          <w:rFonts w:ascii="Arial" w:hAnsi="Arial" w:cs="Arial"/>
          <w:szCs w:val="20"/>
        </w:rPr>
      </w:pPr>
    </w:p>
    <w:p w14:paraId="305E2000" w14:textId="77777777" w:rsidR="00444C64" w:rsidRPr="0037143B" w:rsidRDefault="00444C64" w:rsidP="003C396E">
      <w:pPr>
        <w:pStyle w:val="Zkladntext2"/>
        <w:widowControl w:val="0"/>
        <w:spacing w:after="0" w:line="240" w:lineRule="auto"/>
        <w:ind w:firstLine="708"/>
        <w:jc w:val="both"/>
        <w:rPr>
          <w:rFonts w:ascii="Arial" w:hAnsi="Arial" w:cs="Arial"/>
          <w:szCs w:val="20"/>
          <w:lang w:val="cs-CZ"/>
        </w:rPr>
      </w:pPr>
      <w:r w:rsidRPr="0037143B">
        <w:rPr>
          <w:rFonts w:ascii="Arial" w:hAnsi="Arial" w:cs="Arial"/>
          <w:szCs w:val="20"/>
        </w:rPr>
        <w:t xml:space="preserve">Zhotovitel je povinen nejpozději při přejímacím řízení předat Objednateli </w:t>
      </w:r>
      <w:r w:rsidRPr="0037143B">
        <w:rPr>
          <w:rFonts w:ascii="Arial" w:hAnsi="Arial" w:cs="Arial"/>
          <w:szCs w:val="20"/>
          <w:lang w:val="cs-CZ"/>
        </w:rPr>
        <w:t>sjednaný počet</w:t>
      </w:r>
      <w:r w:rsidR="006D7BF8" w:rsidRPr="0037143B">
        <w:rPr>
          <w:rFonts w:ascii="Arial" w:hAnsi="Arial" w:cs="Arial"/>
          <w:szCs w:val="20"/>
          <w:lang w:val="cs-CZ"/>
        </w:rPr>
        <w:t xml:space="preserve"> </w:t>
      </w:r>
      <w:r w:rsidRPr="0037143B">
        <w:rPr>
          <w:rFonts w:ascii="Arial" w:hAnsi="Arial" w:cs="Arial"/>
          <w:szCs w:val="20"/>
          <w:lang w:val="cs-CZ"/>
        </w:rPr>
        <w:t>vyhotovení PD</w:t>
      </w:r>
      <w:r w:rsidRPr="0037143B">
        <w:rPr>
          <w:rFonts w:ascii="Arial" w:hAnsi="Arial" w:cs="Arial"/>
          <w:szCs w:val="20"/>
        </w:rPr>
        <w:t xml:space="preserve"> se zakreslením skutečného provedení díla v tištěné a elektronické podobě</w:t>
      </w:r>
      <w:r w:rsidR="006C51EB" w:rsidRPr="0037143B">
        <w:rPr>
          <w:rFonts w:ascii="Arial" w:hAnsi="Arial" w:cs="Arial"/>
          <w:szCs w:val="20"/>
          <w:lang w:val="cs-CZ"/>
        </w:rPr>
        <w:t xml:space="preserve"> dle bodu 13.1.4</w:t>
      </w:r>
      <w:r w:rsidRPr="0037143B">
        <w:rPr>
          <w:rFonts w:ascii="Arial" w:hAnsi="Arial" w:cs="Arial"/>
          <w:szCs w:val="20"/>
        </w:rPr>
        <w:t xml:space="preserve">. Digitalizovaná podoba dokumentace skutečného provedení díla bude Objednateli předána ve formátu </w:t>
      </w:r>
      <w:r w:rsidRPr="0037143B">
        <w:rPr>
          <w:rFonts w:ascii="Arial" w:hAnsi="Arial" w:cs="Arial"/>
          <w:szCs w:val="20"/>
          <w:lang w:val="cs-CZ"/>
        </w:rPr>
        <w:t>„</w:t>
      </w:r>
      <w:r w:rsidRPr="0037143B">
        <w:rPr>
          <w:rFonts w:ascii="Arial" w:hAnsi="Arial" w:cs="Arial"/>
          <w:szCs w:val="20"/>
        </w:rPr>
        <w:t>dwg</w:t>
      </w:r>
      <w:r w:rsidRPr="0037143B">
        <w:rPr>
          <w:rFonts w:ascii="Arial" w:hAnsi="Arial" w:cs="Arial"/>
          <w:szCs w:val="20"/>
          <w:lang w:val="cs-CZ"/>
        </w:rPr>
        <w:t>“</w:t>
      </w:r>
      <w:r w:rsidRPr="0037143B">
        <w:rPr>
          <w:rFonts w:ascii="Arial" w:hAnsi="Arial" w:cs="Arial"/>
          <w:szCs w:val="20"/>
        </w:rPr>
        <w:t xml:space="preserve"> a </w:t>
      </w:r>
      <w:r w:rsidRPr="0037143B">
        <w:rPr>
          <w:rFonts w:ascii="Arial" w:hAnsi="Arial" w:cs="Arial"/>
          <w:szCs w:val="20"/>
          <w:lang w:val="cs-CZ"/>
        </w:rPr>
        <w:t>„</w:t>
      </w:r>
      <w:r w:rsidRPr="0037143B">
        <w:rPr>
          <w:rFonts w:ascii="Arial" w:hAnsi="Arial" w:cs="Arial"/>
          <w:szCs w:val="20"/>
        </w:rPr>
        <w:t>pdf</w:t>
      </w:r>
      <w:r w:rsidRPr="0037143B">
        <w:rPr>
          <w:rFonts w:ascii="Arial" w:hAnsi="Arial" w:cs="Arial"/>
          <w:szCs w:val="20"/>
          <w:lang w:val="cs-CZ"/>
        </w:rPr>
        <w:t>“.</w:t>
      </w:r>
    </w:p>
    <w:p w14:paraId="25FE70C6" w14:textId="77777777" w:rsidR="00444C64" w:rsidRPr="0037143B" w:rsidRDefault="00444C64" w:rsidP="003C396E">
      <w:pPr>
        <w:pStyle w:val="Zkladntext2"/>
        <w:widowControl w:val="0"/>
        <w:spacing w:after="0" w:line="240" w:lineRule="auto"/>
        <w:ind w:firstLine="708"/>
        <w:jc w:val="both"/>
        <w:rPr>
          <w:rFonts w:ascii="Arial" w:hAnsi="Arial" w:cs="Arial"/>
          <w:szCs w:val="20"/>
          <w:lang w:val="cs-CZ"/>
        </w:rPr>
      </w:pPr>
    </w:p>
    <w:p w14:paraId="2D392E6D" w14:textId="77777777" w:rsidR="00444C64" w:rsidRPr="0037143B" w:rsidRDefault="00444C64" w:rsidP="003C396E">
      <w:pPr>
        <w:pStyle w:val="Zkladntextodsazen3"/>
        <w:widowControl w:val="0"/>
        <w:spacing w:after="0"/>
        <w:ind w:left="0" w:firstLine="708"/>
        <w:jc w:val="both"/>
        <w:rPr>
          <w:rFonts w:ascii="Arial" w:hAnsi="Arial" w:cs="Arial"/>
          <w:sz w:val="20"/>
          <w:szCs w:val="20"/>
        </w:rPr>
      </w:pPr>
      <w:r w:rsidRPr="0037143B">
        <w:rPr>
          <w:rFonts w:ascii="Arial" w:hAnsi="Arial" w:cs="Arial"/>
          <w:sz w:val="20"/>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na nosiči dat DVD, flash a současně v listinné podobě jako součást předávacího protokolu.</w:t>
      </w:r>
    </w:p>
    <w:p w14:paraId="05B6E4EB" w14:textId="77777777" w:rsidR="00444C64" w:rsidRPr="0037143B" w:rsidRDefault="00444C64" w:rsidP="003C396E">
      <w:pPr>
        <w:pStyle w:val="Zkladntextodsazen3"/>
        <w:widowControl w:val="0"/>
        <w:spacing w:after="0"/>
        <w:ind w:left="0" w:firstLine="708"/>
        <w:jc w:val="both"/>
        <w:rPr>
          <w:rFonts w:ascii="Arial" w:hAnsi="Arial" w:cs="Arial"/>
          <w:bCs/>
          <w:sz w:val="20"/>
          <w:szCs w:val="20"/>
        </w:rPr>
      </w:pPr>
      <w:r w:rsidRPr="0037143B">
        <w:rPr>
          <w:rFonts w:ascii="Arial" w:hAnsi="Arial" w:cs="Arial"/>
          <w:sz w:val="20"/>
          <w:szCs w:val="20"/>
        </w:rPr>
        <w:t xml:space="preserve"> </w:t>
      </w:r>
    </w:p>
    <w:p w14:paraId="5478AC44"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8.13. </w:t>
      </w:r>
      <w:r w:rsidRPr="0037143B">
        <w:rPr>
          <w:rFonts w:ascii="Arial" w:hAnsi="Arial" w:cs="Arial"/>
          <w:snapToGrid w:val="0"/>
          <w:szCs w:val="20"/>
        </w:rPr>
        <w:t>V případě rozporů podkladů vymezujících obsah, rozsah a vlastnosti díla nebo okolností a způsob jeho provedení, platí jako sjednaná vlastnost či okolnost plnění díla ta, která byla sjednána, popř. rozhodnuta příslušným správním či soudním orgánem, popř. stanovena jiným způsobem v souladu se Smlouvou, OP, či právními předpisy či obchodními zvyklostmi jako poslední.</w:t>
      </w:r>
    </w:p>
    <w:p w14:paraId="34757C94" w14:textId="77777777" w:rsidR="00444C64" w:rsidRPr="0037143B" w:rsidRDefault="00444C64" w:rsidP="003C396E">
      <w:pPr>
        <w:widowControl w:val="0"/>
        <w:jc w:val="both"/>
        <w:rPr>
          <w:rFonts w:ascii="Arial" w:hAnsi="Arial" w:cs="Arial"/>
          <w:b/>
          <w:snapToGrid w:val="0"/>
          <w:szCs w:val="20"/>
        </w:rPr>
      </w:pPr>
    </w:p>
    <w:p w14:paraId="1A39055F"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8.14. </w:t>
      </w:r>
      <w:r w:rsidRPr="0037143B">
        <w:rPr>
          <w:rFonts w:ascii="Arial" w:hAnsi="Arial" w:cs="Arial"/>
          <w:snapToGrid w:val="0"/>
          <w:szCs w:val="20"/>
        </w:rPr>
        <w:t>V případě ohrožení splnění závazku provést dílo nebo jeho část z důvodu, že Zhotovitel ani po předchozím písemném upozornění a projednání neopatřil nebo nezajistil opatření věcí k jeho provádění potřebných, je Zhotovitel povinen postupovat podle pokynů Objednatele. Objednatel je rovněž oprávněn tyto věci opatřit vlastním jménem. Veškeré náklady s tím související, event. vzniklá šk</w:t>
      </w:r>
      <w:r w:rsidR="006D7BF8" w:rsidRPr="0037143B">
        <w:rPr>
          <w:rFonts w:ascii="Arial" w:hAnsi="Arial" w:cs="Arial"/>
          <w:snapToGrid w:val="0"/>
          <w:szCs w:val="20"/>
        </w:rPr>
        <w:t>oda, jdou k tíži Zhotovitele.</w:t>
      </w:r>
    </w:p>
    <w:p w14:paraId="188FCB8E" w14:textId="77777777" w:rsidR="00444C64" w:rsidRPr="0037143B" w:rsidRDefault="00444C64" w:rsidP="003C396E">
      <w:pPr>
        <w:widowControl w:val="0"/>
        <w:ind w:hanging="720"/>
        <w:jc w:val="both"/>
        <w:rPr>
          <w:rFonts w:ascii="Arial" w:hAnsi="Arial" w:cs="Arial"/>
          <w:snapToGrid w:val="0"/>
          <w:szCs w:val="20"/>
        </w:rPr>
      </w:pPr>
    </w:p>
    <w:p w14:paraId="5F80C95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8.15. </w:t>
      </w:r>
      <w:r w:rsidRPr="0037143B">
        <w:rPr>
          <w:rFonts w:ascii="Arial" w:hAnsi="Arial" w:cs="Arial"/>
          <w:snapToGrid w:val="0"/>
          <w:szCs w:val="20"/>
        </w:rPr>
        <w:t xml:space="preserve">Pro zjednání nápravy eventuálních vad plnění je Zhotovitel povinen učinit bezodkladná opatření a informovat o nich ihned Objednatele, jehož pokyny k zahájení prací a odstranění těchto </w:t>
      </w:r>
      <w:r w:rsidR="00251BCB" w:rsidRPr="0037143B">
        <w:rPr>
          <w:rFonts w:ascii="Arial" w:hAnsi="Arial" w:cs="Arial"/>
          <w:snapToGrid w:val="0"/>
          <w:szCs w:val="20"/>
        </w:rPr>
        <w:t>vad</w:t>
      </w:r>
      <w:r w:rsidRPr="0037143B">
        <w:rPr>
          <w:rFonts w:ascii="Arial" w:hAnsi="Arial" w:cs="Arial"/>
          <w:snapToGrid w:val="0"/>
          <w:szCs w:val="20"/>
        </w:rPr>
        <w:t xml:space="preserve"> je povinen dodržet.</w:t>
      </w:r>
    </w:p>
    <w:p w14:paraId="6AB92F19" w14:textId="77777777" w:rsidR="00444C64" w:rsidRPr="0037143B" w:rsidRDefault="00444C64" w:rsidP="003C396E">
      <w:pPr>
        <w:widowControl w:val="0"/>
        <w:jc w:val="both"/>
        <w:rPr>
          <w:rFonts w:ascii="Arial" w:hAnsi="Arial" w:cs="Arial"/>
          <w:b/>
          <w:snapToGrid w:val="0"/>
          <w:szCs w:val="20"/>
        </w:rPr>
      </w:pPr>
    </w:p>
    <w:p w14:paraId="5D50D521" w14:textId="77777777"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8.16.</w:t>
      </w:r>
      <w:r w:rsidRPr="0037143B">
        <w:rPr>
          <w:rFonts w:ascii="Arial" w:hAnsi="Arial" w:cs="Arial"/>
          <w:snapToGrid w:val="0"/>
          <w:szCs w:val="20"/>
          <w:u w:val="single"/>
        </w:rPr>
        <w:t xml:space="preserve"> </w:t>
      </w:r>
      <w:r w:rsidRPr="0037143B">
        <w:rPr>
          <w:rFonts w:ascii="Arial" w:hAnsi="Arial" w:cs="Arial"/>
          <w:b/>
          <w:snapToGrid w:val="0"/>
          <w:szCs w:val="20"/>
          <w:u w:val="single"/>
        </w:rPr>
        <w:t xml:space="preserve">Přerušení prací </w:t>
      </w:r>
    </w:p>
    <w:p w14:paraId="010D4748" w14:textId="77777777" w:rsidR="008454D2" w:rsidRPr="0037143B" w:rsidRDefault="00444C64" w:rsidP="003C396E">
      <w:pPr>
        <w:widowControl w:val="0"/>
        <w:jc w:val="both"/>
        <w:rPr>
          <w:rFonts w:ascii="Arial" w:hAnsi="Arial" w:cs="Arial"/>
          <w:szCs w:val="20"/>
        </w:rPr>
      </w:pPr>
      <w:r w:rsidRPr="0037143B">
        <w:rPr>
          <w:rFonts w:ascii="Arial" w:hAnsi="Arial" w:cs="Arial"/>
          <w:b/>
          <w:snapToGrid w:val="0"/>
          <w:szCs w:val="20"/>
        </w:rPr>
        <w:t xml:space="preserve">8.16.1. </w:t>
      </w:r>
      <w:r w:rsidRPr="0037143B">
        <w:rPr>
          <w:rFonts w:ascii="Arial" w:hAnsi="Arial" w:cs="Arial"/>
          <w:szCs w:val="20"/>
        </w:rPr>
        <w:t xml:space="preserve">Zhotovitel je povinen přerušit práce na základě rozhodnutí Objednatele a dále v případě, že zjistí při provádění díla </w:t>
      </w:r>
      <w:r w:rsidRPr="0037143B">
        <w:rPr>
          <w:rFonts w:ascii="Arial" w:hAnsi="Arial" w:cs="Arial"/>
          <w:b/>
          <w:szCs w:val="20"/>
        </w:rPr>
        <w:t>skryté překážky</w:t>
      </w:r>
      <w:r w:rsidRPr="0037143B">
        <w:rPr>
          <w:rFonts w:ascii="Arial" w:hAnsi="Arial" w:cs="Arial"/>
          <w:szCs w:val="20"/>
        </w:rPr>
        <w:t xml:space="preserve"> znemožňující jeho provedení dohodnutým způsobem. Každé</w:t>
      </w:r>
      <w:r w:rsidR="008454D2" w:rsidRPr="0037143B">
        <w:rPr>
          <w:rFonts w:ascii="Arial" w:hAnsi="Arial" w:cs="Arial"/>
          <w:szCs w:val="20"/>
        </w:rPr>
        <w:t xml:space="preserve"> </w:t>
      </w:r>
      <w:r w:rsidRPr="0037143B">
        <w:rPr>
          <w:rFonts w:ascii="Arial" w:hAnsi="Arial" w:cs="Arial"/>
          <w:szCs w:val="20"/>
        </w:rPr>
        <w:t>přerušení</w:t>
      </w:r>
      <w:r w:rsidR="008454D2" w:rsidRPr="0037143B">
        <w:rPr>
          <w:rFonts w:ascii="Arial" w:hAnsi="Arial" w:cs="Arial"/>
          <w:szCs w:val="20"/>
        </w:rPr>
        <w:t xml:space="preserve"> </w:t>
      </w:r>
      <w:r w:rsidRPr="0037143B">
        <w:rPr>
          <w:rFonts w:ascii="Arial" w:hAnsi="Arial" w:cs="Arial"/>
          <w:szCs w:val="20"/>
        </w:rPr>
        <w:t xml:space="preserve">prací </w:t>
      </w:r>
    </w:p>
    <w:p w14:paraId="75744508" w14:textId="77777777" w:rsidR="00444C64" w:rsidRPr="0037143B" w:rsidRDefault="00444C64" w:rsidP="003C396E">
      <w:pPr>
        <w:widowControl w:val="0"/>
        <w:jc w:val="both"/>
        <w:rPr>
          <w:rFonts w:ascii="Arial" w:hAnsi="Arial" w:cs="Arial"/>
          <w:szCs w:val="20"/>
        </w:rPr>
      </w:pPr>
      <w:r w:rsidRPr="0037143B">
        <w:rPr>
          <w:rFonts w:ascii="Arial" w:hAnsi="Arial" w:cs="Arial"/>
          <w:szCs w:val="20"/>
        </w:rPr>
        <w:t>je Zhotovitel povinen bezodkladně písemně Objednateli oznámit spolu se zprávou o jeho předpokládané délce, jejich příčinách, trvání a navrhovaných opatřeních zabezpečujících nejúčelnější a nejefektivnější způsob jejich odstranění. Do doby opětovného pokračování v práci střeží materiál, jakož i pomůcky potřebné k provedení díla i celé dílo. Zhotovitel je povinen vynaložit veškeré úsilí, aby takovéto překážky byly odstraněny s co nejefektivnějším vynaložením nákladů. Bude-li přerušení prací, popř. dodávek způsobeno příčinami na straně Objednatele, dohodnou smluvní strany opatření do doby obnovení prací, přičemž o dobu trvání takového přerušení prací se prodlužuje doba předání díla.</w:t>
      </w:r>
    </w:p>
    <w:p w14:paraId="088946BC" w14:textId="77777777" w:rsidR="00444C64" w:rsidRPr="0037143B" w:rsidRDefault="00444C64" w:rsidP="003C396E">
      <w:pPr>
        <w:widowControl w:val="0"/>
        <w:jc w:val="both"/>
        <w:rPr>
          <w:rFonts w:ascii="Arial" w:hAnsi="Arial" w:cs="Arial"/>
          <w:szCs w:val="20"/>
        </w:rPr>
      </w:pPr>
    </w:p>
    <w:p w14:paraId="156B5EDC"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8.16.2.</w:t>
      </w:r>
      <w:r w:rsidRPr="0037143B">
        <w:rPr>
          <w:rFonts w:ascii="Arial" w:hAnsi="Arial" w:cs="Arial"/>
          <w:snapToGrid w:val="0"/>
          <w:szCs w:val="20"/>
        </w:rPr>
        <w:t xml:space="preserve"> </w:t>
      </w:r>
      <w:r w:rsidR="00C7688F" w:rsidRPr="0037143B">
        <w:rPr>
          <w:rFonts w:ascii="Arial" w:hAnsi="Arial" w:cs="Arial"/>
          <w:snapToGrid w:val="0"/>
          <w:szCs w:val="20"/>
        </w:rPr>
        <w:t>TDS</w:t>
      </w:r>
      <w:r w:rsidR="00C7688F" w:rsidRPr="0037143B">
        <w:rPr>
          <w:rFonts w:ascii="Arial" w:hAnsi="Arial" w:cs="Arial"/>
          <w:szCs w:val="20"/>
        </w:rPr>
        <w:t xml:space="preserve"> </w:t>
      </w:r>
      <w:r w:rsidRPr="0037143B">
        <w:rPr>
          <w:rFonts w:ascii="Arial" w:hAnsi="Arial" w:cs="Arial"/>
          <w:szCs w:val="20"/>
        </w:rPr>
        <w:t xml:space="preserve">je oprávněn dát pracovníkům Zhotovitele příkaz přerušit práci, je-li ohrožena bezpečnost prováděného díla, život nebo zdraví osob pracujících na díle nebo hrozí-li jiné vážné majetkové škody. </w:t>
      </w:r>
      <w:r w:rsidR="00C7688F" w:rsidRPr="0037143B">
        <w:rPr>
          <w:rFonts w:ascii="Arial" w:hAnsi="Arial" w:cs="Arial"/>
          <w:snapToGrid w:val="0"/>
          <w:szCs w:val="20"/>
        </w:rPr>
        <w:t>TDS</w:t>
      </w:r>
      <w:r w:rsidR="00C7688F" w:rsidRPr="0037143B">
        <w:rPr>
          <w:rFonts w:ascii="Arial" w:hAnsi="Arial" w:cs="Arial"/>
          <w:szCs w:val="20"/>
        </w:rPr>
        <w:t xml:space="preserve"> </w:t>
      </w:r>
      <w:r w:rsidRPr="0037143B">
        <w:rPr>
          <w:rFonts w:ascii="Arial" w:hAnsi="Arial" w:cs="Arial"/>
          <w:szCs w:val="20"/>
        </w:rPr>
        <w:t xml:space="preserve">však není oprávněn zasahovat do hospodářské činnosti Zhotovitele. Tímto </w:t>
      </w:r>
      <w:r w:rsidRPr="0037143B">
        <w:rPr>
          <w:rFonts w:ascii="Arial" w:hAnsi="Arial" w:cs="Arial"/>
          <w:snapToGrid w:val="0"/>
          <w:szCs w:val="20"/>
        </w:rPr>
        <w:t xml:space="preserve">ujednáním však nejsou dotčeny povinnosti Zhotovitele díla vyplývající z dikce </w:t>
      </w:r>
      <w:r w:rsidRPr="0037143B">
        <w:rPr>
          <w:rFonts w:ascii="Arial" w:hAnsi="Arial" w:cs="Arial"/>
          <w:b/>
          <w:snapToGrid w:val="0"/>
          <w:szCs w:val="20"/>
        </w:rPr>
        <w:t>§ 2594 a § 2627 OZ.</w:t>
      </w:r>
    </w:p>
    <w:p w14:paraId="5322D91D" w14:textId="77777777" w:rsidR="00444C64" w:rsidRPr="0037143B" w:rsidRDefault="00444C64" w:rsidP="003C396E">
      <w:pPr>
        <w:widowControl w:val="0"/>
        <w:ind w:left="1440" w:hanging="720"/>
        <w:jc w:val="both"/>
        <w:rPr>
          <w:rFonts w:ascii="Arial" w:hAnsi="Arial" w:cs="Arial"/>
          <w:snapToGrid w:val="0"/>
          <w:szCs w:val="20"/>
        </w:rPr>
      </w:pPr>
      <w:r w:rsidRPr="0037143B">
        <w:rPr>
          <w:rFonts w:ascii="Arial" w:hAnsi="Arial" w:cs="Arial"/>
          <w:snapToGrid w:val="0"/>
          <w:szCs w:val="20"/>
        </w:rPr>
        <w:t xml:space="preserve"> </w:t>
      </w:r>
    </w:p>
    <w:p w14:paraId="7AF01A67" w14:textId="77777777" w:rsidR="00444C64" w:rsidRPr="0037143B" w:rsidRDefault="00444C64"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8.17.</w:t>
      </w:r>
      <w:r w:rsidRPr="0037143B">
        <w:rPr>
          <w:rFonts w:ascii="Arial" w:hAnsi="Arial" w:cs="Arial"/>
          <w:snapToGrid w:val="0"/>
          <w:szCs w:val="20"/>
          <w:u w:val="single"/>
        </w:rPr>
        <w:t xml:space="preserve"> </w:t>
      </w:r>
      <w:r w:rsidRPr="0037143B">
        <w:rPr>
          <w:rFonts w:ascii="Arial" w:hAnsi="Arial" w:cs="Arial"/>
          <w:b/>
          <w:snapToGrid w:val="0"/>
          <w:szCs w:val="20"/>
          <w:u w:val="single"/>
        </w:rPr>
        <w:t>Kontroly a kontrolní dny</w:t>
      </w:r>
    </w:p>
    <w:p w14:paraId="6831DEB2" w14:textId="77777777" w:rsidR="00444C64" w:rsidRPr="0037143B" w:rsidRDefault="00444C64" w:rsidP="003C396E">
      <w:pPr>
        <w:widowControl w:val="0"/>
        <w:tabs>
          <w:tab w:val="left" w:pos="709"/>
        </w:tabs>
        <w:jc w:val="both"/>
        <w:rPr>
          <w:rFonts w:ascii="Arial" w:hAnsi="Arial" w:cs="Arial"/>
          <w:snapToGrid w:val="0"/>
          <w:szCs w:val="20"/>
        </w:rPr>
      </w:pPr>
      <w:r w:rsidRPr="0037143B">
        <w:rPr>
          <w:rFonts w:ascii="Arial" w:hAnsi="Arial" w:cs="Arial"/>
          <w:b/>
          <w:snapToGrid w:val="0"/>
          <w:szCs w:val="20"/>
        </w:rPr>
        <w:t xml:space="preserve">8.17.1. </w:t>
      </w:r>
      <w:r w:rsidRPr="0037143B">
        <w:rPr>
          <w:rFonts w:ascii="Arial" w:hAnsi="Arial" w:cs="Arial"/>
          <w:snapToGrid w:val="0"/>
          <w:szCs w:val="20"/>
        </w:rPr>
        <w:t>Objednatel je oprávněn provádět průběžné kontroly provádění díla a v </w:t>
      </w:r>
      <w:r w:rsidR="00DB60B8" w:rsidRPr="0037143B">
        <w:rPr>
          <w:rFonts w:ascii="Arial" w:hAnsi="Arial" w:cs="Arial"/>
          <w:snapToGrid w:val="0"/>
          <w:szCs w:val="20"/>
        </w:rPr>
        <w:t xml:space="preserve">jejich </w:t>
      </w:r>
      <w:r w:rsidRPr="0037143B">
        <w:rPr>
          <w:rFonts w:ascii="Arial" w:hAnsi="Arial" w:cs="Arial"/>
          <w:snapToGrid w:val="0"/>
          <w:szCs w:val="20"/>
        </w:rPr>
        <w:t xml:space="preserve">průběhu zejména sledovat, zda práce jsou prováděny podle předané dokumentace, podle smluvených podmínek, technických norem a jiných právních předpisů a v souladu s rozhodnutími oprávněných orgánů. Stejná práva má i jeho </w:t>
      </w:r>
      <w:r w:rsidR="00D81EFF" w:rsidRPr="0037143B">
        <w:rPr>
          <w:rFonts w:ascii="Arial" w:hAnsi="Arial" w:cs="Arial"/>
          <w:snapToGrid w:val="0"/>
          <w:szCs w:val="20"/>
        </w:rPr>
        <w:t>AD</w:t>
      </w:r>
      <w:r w:rsidRPr="0037143B">
        <w:rPr>
          <w:rFonts w:ascii="Arial" w:hAnsi="Arial" w:cs="Arial"/>
          <w:snapToGrid w:val="0"/>
          <w:szCs w:val="20"/>
        </w:rPr>
        <w:t xml:space="preserve"> a </w:t>
      </w:r>
      <w:r w:rsidR="00C7688F" w:rsidRPr="0037143B">
        <w:rPr>
          <w:rFonts w:ascii="Arial" w:hAnsi="Arial" w:cs="Arial"/>
          <w:snapToGrid w:val="0"/>
          <w:szCs w:val="20"/>
        </w:rPr>
        <w:t xml:space="preserve">TDS </w:t>
      </w:r>
      <w:r w:rsidR="008454D2" w:rsidRPr="0037143B">
        <w:rPr>
          <w:rFonts w:ascii="Arial" w:hAnsi="Arial" w:cs="Arial"/>
          <w:snapToGrid w:val="0"/>
          <w:szCs w:val="20"/>
        </w:rPr>
        <w:t>nebo jím pověře</w:t>
      </w:r>
      <w:r w:rsidR="00EA154A" w:rsidRPr="0037143B">
        <w:rPr>
          <w:rFonts w:ascii="Arial" w:hAnsi="Arial" w:cs="Arial"/>
          <w:snapToGrid w:val="0"/>
          <w:szCs w:val="20"/>
        </w:rPr>
        <w:t>n</w:t>
      </w:r>
      <w:r w:rsidR="008454D2" w:rsidRPr="0037143B">
        <w:rPr>
          <w:rFonts w:ascii="Arial" w:hAnsi="Arial" w:cs="Arial"/>
          <w:snapToGrid w:val="0"/>
          <w:szCs w:val="20"/>
        </w:rPr>
        <w:t>á třetí osoba</w:t>
      </w:r>
      <w:r w:rsidRPr="0037143B">
        <w:rPr>
          <w:rFonts w:ascii="Arial" w:hAnsi="Arial" w:cs="Arial"/>
          <w:snapToGrid w:val="0"/>
          <w:szCs w:val="20"/>
        </w:rPr>
        <w:t xml:space="preserve">. </w:t>
      </w:r>
    </w:p>
    <w:p w14:paraId="5C39477A" w14:textId="77777777" w:rsidR="00444C64" w:rsidRPr="0037143B" w:rsidRDefault="00444C64" w:rsidP="003C396E">
      <w:pPr>
        <w:widowControl w:val="0"/>
        <w:jc w:val="both"/>
        <w:rPr>
          <w:rFonts w:ascii="Arial" w:hAnsi="Arial" w:cs="Arial"/>
          <w:snapToGrid w:val="0"/>
          <w:szCs w:val="20"/>
        </w:rPr>
      </w:pPr>
    </w:p>
    <w:p w14:paraId="1C77F3FB" w14:textId="77777777" w:rsidR="00444C64" w:rsidRPr="0037143B" w:rsidRDefault="00444C64" w:rsidP="003C396E">
      <w:pPr>
        <w:widowControl w:val="0"/>
        <w:tabs>
          <w:tab w:val="left" w:pos="709"/>
        </w:tabs>
        <w:overflowPunct w:val="0"/>
        <w:autoSpaceDE w:val="0"/>
        <w:jc w:val="both"/>
        <w:textAlignment w:val="baseline"/>
        <w:rPr>
          <w:rFonts w:ascii="Arial" w:hAnsi="Arial" w:cs="Arial"/>
          <w:szCs w:val="20"/>
        </w:rPr>
      </w:pPr>
      <w:r w:rsidRPr="0037143B">
        <w:rPr>
          <w:rFonts w:ascii="Arial" w:hAnsi="Arial" w:cs="Arial"/>
          <w:b/>
          <w:snapToGrid w:val="0"/>
          <w:szCs w:val="20"/>
        </w:rPr>
        <w:t>8.17.2.</w:t>
      </w:r>
      <w:r w:rsidRPr="0037143B">
        <w:rPr>
          <w:rFonts w:ascii="Arial" w:hAnsi="Arial" w:cs="Arial"/>
          <w:snapToGrid w:val="0"/>
          <w:szCs w:val="20"/>
        </w:rPr>
        <w:t xml:space="preserve"> Objednatel si m</w:t>
      </w:r>
      <w:r w:rsidRPr="0037143B">
        <w:rPr>
          <w:rFonts w:ascii="Arial" w:hAnsi="Arial" w:cs="Arial"/>
          <w:szCs w:val="20"/>
        </w:rPr>
        <w:t xml:space="preserve">ůže vyžádat výrobní výkresy nebo jiné prováděcí podklady a výsledky kvalitativních zkoušek k nahlédnutí. Na nedostatky zjištěné v průběhu prací musí Objednatel neprodleně upozornit Zhotovitele zápisem </w:t>
      </w:r>
      <w:r w:rsidRPr="00616D10">
        <w:rPr>
          <w:rFonts w:ascii="Arial" w:hAnsi="Arial" w:cs="Arial"/>
          <w:szCs w:val="20"/>
        </w:rPr>
        <w:t>do stavebního deníku a žádat odstranění vzniklých vad.</w:t>
      </w:r>
      <w:r w:rsidRPr="0037143B">
        <w:rPr>
          <w:rFonts w:ascii="Arial" w:hAnsi="Arial" w:cs="Arial"/>
          <w:szCs w:val="20"/>
        </w:rPr>
        <w:t xml:space="preserve"> </w:t>
      </w:r>
    </w:p>
    <w:p w14:paraId="40D7A3CC"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p>
    <w:p w14:paraId="2BB3AB1E"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r w:rsidRPr="0037143B">
        <w:rPr>
          <w:rFonts w:ascii="Arial" w:hAnsi="Arial" w:cs="Arial"/>
          <w:b/>
          <w:snapToGrid w:val="0"/>
          <w:szCs w:val="20"/>
        </w:rPr>
        <w:t>8.17.3.</w:t>
      </w:r>
      <w:r w:rsidRPr="0037143B">
        <w:rPr>
          <w:rFonts w:ascii="Arial" w:hAnsi="Arial" w:cs="Arial"/>
          <w:snapToGrid w:val="0"/>
          <w:szCs w:val="20"/>
        </w:rPr>
        <w:t xml:space="preserve"> </w:t>
      </w:r>
      <w:r w:rsidRPr="0037143B">
        <w:rPr>
          <w:rFonts w:ascii="Arial" w:hAnsi="Arial" w:cs="Arial"/>
          <w:szCs w:val="20"/>
        </w:rPr>
        <w:t xml:space="preserve">Jestliže Zhotovitel díla vady neodstraní ani v přiměřené lhůtě mu za tímto účelem poskytnuté a vadný postup Zhotovitele by vedl nepochybně k podstatnému porušení smlouvy, je Objednatel oprávněn odstoupit od </w:t>
      </w:r>
      <w:r w:rsidR="00B43F3C" w:rsidRPr="0037143B">
        <w:rPr>
          <w:rFonts w:ascii="Arial" w:hAnsi="Arial" w:cs="Arial"/>
          <w:szCs w:val="20"/>
        </w:rPr>
        <w:t>S</w:t>
      </w:r>
      <w:r w:rsidRPr="0037143B">
        <w:rPr>
          <w:rFonts w:ascii="Arial" w:hAnsi="Arial" w:cs="Arial"/>
          <w:szCs w:val="20"/>
        </w:rPr>
        <w:t>mlouvy.</w:t>
      </w:r>
    </w:p>
    <w:p w14:paraId="26B867DB" w14:textId="77777777" w:rsidR="00444C64" w:rsidRPr="0037143B" w:rsidRDefault="00444C64" w:rsidP="003C396E">
      <w:pPr>
        <w:widowControl w:val="0"/>
        <w:tabs>
          <w:tab w:val="left" w:pos="0"/>
        </w:tabs>
        <w:overflowPunct w:val="0"/>
        <w:autoSpaceDE w:val="0"/>
        <w:jc w:val="both"/>
        <w:textAlignment w:val="baseline"/>
        <w:rPr>
          <w:rFonts w:ascii="Arial" w:hAnsi="Arial" w:cs="Arial"/>
          <w:szCs w:val="20"/>
        </w:rPr>
      </w:pPr>
    </w:p>
    <w:p w14:paraId="0B74FAC1" w14:textId="77777777" w:rsidR="00444C64" w:rsidRPr="0037143B" w:rsidRDefault="00444C64" w:rsidP="003C396E">
      <w:pPr>
        <w:widowControl w:val="0"/>
        <w:tabs>
          <w:tab w:val="left" w:pos="709"/>
        </w:tabs>
        <w:overflowPunct w:val="0"/>
        <w:autoSpaceDE w:val="0"/>
        <w:jc w:val="both"/>
        <w:textAlignment w:val="baseline"/>
        <w:rPr>
          <w:rFonts w:ascii="Arial" w:hAnsi="Arial" w:cs="Arial"/>
          <w:snapToGrid w:val="0"/>
          <w:szCs w:val="20"/>
        </w:rPr>
      </w:pPr>
      <w:r w:rsidRPr="0037143B">
        <w:rPr>
          <w:rFonts w:ascii="Arial" w:hAnsi="Arial" w:cs="Arial"/>
          <w:b/>
          <w:snapToGrid w:val="0"/>
          <w:szCs w:val="20"/>
        </w:rPr>
        <w:t>8.17.4.</w:t>
      </w:r>
      <w:r w:rsidRPr="0037143B">
        <w:rPr>
          <w:rFonts w:ascii="Arial" w:hAnsi="Arial" w:cs="Arial"/>
          <w:snapToGrid w:val="0"/>
          <w:szCs w:val="20"/>
        </w:rPr>
        <w:t xml:space="preserve"> </w:t>
      </w:r>
      <w:r w:rsidRPr="0037143B">
        <w:rPr>
          <w:rFonts w:ascii="Arial" w:hAnsi="Arial" w:cs="Arial"/>
          <w:szCs w:val="20"/>
        </w:rPr>
        <w:t>Na požádání je Zhotovitel povinen předložit Objednateli veškeré doklady o provádění prací.</w:t>
      </w:r>
      <w:r w:rsidRPr="0037143B">
        <w:rPr>
          <w:rFonts w:ascii="Arial" w:hAnsi="Arial" w:cs="Arial"/>
          <w:i/>
          <w:szCs w:val="20"/>
        </w:rPr>
        <w:t xml:space="preserve"> </w:t>
      </w:r>
      <w:r w:rsidRPr="0037143B">
        <w:rPr>
          <w:rFonts w:ascii="Arial" w:hAnsi="Arial" w:cs="Arial"/>
          <w:snapToGrid w:val="0"/>
          <w:szCs w:val="20"/>
        </w:rPr>
        <w:t xml:space="preserve">Zhotovitel je povinen výkon tohoto práva strpět. </w:t>
      </w:r>
    </w:p>
    <w:p w14:paraId="21C46873" w14:textId="77777777" w:rsidR="001C3F9D" w:rsidRPr="0037143B" w:rsidRDefault="001C3F9D" w:rsidP="003C396E">
      <w:pPr>
        <w:widowControl w:val="0"/>
        <w:tabs>
          <w:tab w:val="left" w:pos="709"/>
        </w:tabs>
        <w:overflowPunct w:val="0"/>
        <w:autoSpaceDE w:val="0"/>
        <w:jc w:val="both"/>
        <w:textAlignment w:val="baseline"/>
        <w:rPr>
          <w:rFonts w:ascii="Arial" w:hAnsi="Arial" w:cs="Arial"/>
          <w:snapToGrid w:val="0"/>
          <w:szCs w:val="20"/>
        </w:rPr>
      </w:pPr>
    </w:p>
    <w:p w14:paraId="06E7CF4F" w14:textId="77777777" w:rsidR="00444C64" w:rsidRPr="0037143B" w:rsidRDefault="00444C64" w:rsidP="003C396E">
      <w:pPr>
        <w:widowControl w:val="0"/>
        <w:tabs>
          <w:tab w:val="left" w:pos="709"/>
        </w:tabs>
        <w:overflowPunct w:val="0"/>
        <w:autoSpaceDE w:val="0"/>
        <w:spacing w:after="120"/>
        <w:jc w:val="both"/>
        <w:textAlignment w:val="baseline"/>
        <w:rPr>
          <w:rFonts w:ascii="Arial" w:hAnsi="Arial" w:cs="Arial"/>
          <w:b/>
          <w:snapToGrid w:val="0"/>
          <w:szCs w:val="20"/>
        </w:rPr>
      </w:pPr>
      <w:r w:rsidRPr="0037143B">
        <w:rPr>
          <w:rFonts w:ascii="Arial" w:hAnsi="Arial" w:cs="Arial"/>
          <w:b/>
          <w:snapToGrid w:val="0"/>
          <w:szCs w:val="20"/>
        </w:rPr>
        <w:t xml:space="preserve">8.17.5. </w:t>
      </w:r>
      <w:r w:rsidRPr="0037143B">
        <w:rPr>
          <w:rFonts w:ascii="Arial" w:hAnsi="Arial" w:cs="Arial"/>
          <w:b/>
          <w:szCs w:val="20"/>
        </w:rPr>
        <w:t>Objednatel je oprávněn:</w:t>
      </w:r>
    </w:p>
    <w:p w14:paraId="0608C0C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lastRenderedPageBreak/>
        <w:t xml:space="preserve">Sám či prostřednictvím třetí osoby provádět cenovou kontrolu v průběhu provádění díla a uvádění dokončeného díla do provozu a kontrolu provádění závěrečného vyúčtování díla a všichni účastníci Smlouvy jsou povinni vytvářet dostatečné podmínky pro provádění cenové kontroly. Zhotovitel je také povinen spolupůsobit při výkonu finanční kontroly podle příslušného </w:t>
      </w:r>
      <w:r w:rsidRPr="0037143B">
        <w:rPr>
          <w:rFonts w:ascii="Arial" w:hAnsi="Arial" w:cs="Arial"/>
          <w:b/>
          <w:sz w:val="20"/>
          <w:szCs w:val="20"/>
        </w:rPr>
        <w:t xml:space="preserve">zákona </w:t>
      </w:r>
      <w:r w:rsidRPr="0037143B">
        <w:rPr>
          <w:rFonts w:ascii="Arial" w:hAnsi="Arial" w:cs="Arial"/>
          <w:sz w:val="20"/>
          <w:szCs w:val="20"/>
        </w:rPr>
        <w:t>o finanční kontrole ve veřejné správě.</w:t>
      </w:r>
    </w:p>
    <w:p w14:paraId="18D832D1"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 xml:space="preserve">Sám či prostřednictvím třetí osoby vykonávat v místě provádění díla </w:t>
      </w:r>
      <w:r w:rsidR="00266EA9" w:rsidRPr="0037143B">
        <w:rPr>
          <w:rFonts w:ascii="Arial" w:hAnsi="Arial" w:cs="Arial"/>
          <w:snapToGrid w:val="0"/>
          <w:sz w:val="20"/>
          <w:szCs w:val="20"/>
        </w:rPr>
        <w:t>TDS</w:t>
      </w:r>
      <w:r w:rsidR="00266EA9" w:rsidRPr="0037143B">
        <w:rPr>
          <w:rFonts w:ascii="Arial" w:hAnsi="Arial" w:cs="Arial"/>
          <w:sz w:val="20"/>
          <w:szCs w:val="20"/>
        </w:rPr>
        <w:t xml:space="preserve"> </w:t>
      </w:r>
      <w:r w:rsidRPr="0037143B">
        <w:rPr>
          <w:rFonts w:ascii="Arial" w:hAnsi="Arial" w:cs="Arial"/>
          <w:sz w:val="20"/>
          <w:szCs w:val="20"/>
        </w:rPr>
        <w:t xml:space="preserve">a v jeho průběhu zejména sledovat, zda jsou práce prováděny dle PD, technických norem a jiných právních předpisů a v souladu s rozhodnutím </w:t>
      </w:r>
      <w:r w:rsidRPr="00616D10">
        <w:rPr>
          <w:rFonts w:ascii="Arial" w:hAnsi="Arial" w:cs="Arial"/>
          <w:sz w:val="20"/>
          <w:szCs w:val="20"/>
        </w:rPr>
        <w:t>orgánů veřejné správy a v případě zjištění nedostatků při provádění díla upozorní na tyto nedostatky zápisem ve stavebním deníku.</w:t>
      </w:r>
      <w:r w:rsidRPr="0037143B">
        <w:rPr>
          <w:rFonts w:ascii="Arial" w:hAnsi="Arial" w:cs="Arial"/>
          <w:sz w:val="20"/>
          <w:szCs w:val="20"/>
        </w:rPr>
        <w:t xml:space="preserve"> </w:t>
      </w:r>
    </w:p>
    <w:p w14:paraId="392228F5"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Provádět prostřednictvím koordinátora BOZP kontrolu dodržování bezpečnosti práce a ukládat nápravná opatření.</w:t>
      </w:r>
    </w:p>
    <w:p w14:paraId="6E8A1F3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Zjistí-li Objednatel, že Zhotovitel porušuje svou povinnost stanovenou mu těmito OP, Smlouvou, zákony může požadovat, aby Zhotovitel zajistil nápravu a prováděl dílo řádným způsobem. Neučiní-li tak Zhotovitel ani v přiměřené době, může Obj</w:t>
      </w:r>
      <w:r w:rsidR="00B43F3C" w:rsidRPr="0037143B">
        <w:rPr>
          <w:rFonts w:ascii="Arial" w:hAnsi="Arial" w:cs="Arial"/>
          <w:sz w:val="20"/>
          <w:szCs w:val="20"/>
        </w:rPr>
        <w:t>ednatel odstoupit od S</w:t>
      </w:r>
      <w:r w:rsidRPr="0037143B">
        <w:rPr>
          <w:rFonts w:ascii="Arial" w:hAnsi="Arial" w:cs="Arial"/>
          <w:sz w:val="20"/>
          <w:szCs w:val="20"/>
        </w:rPr>
        <w:t>mlouvy, vedl-li by postup Zhotovitele nep</w:t>
      </w:r>
      <w:r w:rsidR="00B43F3C" w:rsidRPr="0037143B">
        <w:rPr>
          <w:rFonts w:ascii="Arial" w:hAnsi="Arial" w:cs="Arial"/>
          <w:sz w:val="20"/>
          <w:szCs w:val="20"/>
        </w:rPr>
        <w:t>ochybně k podstatnému porušení S</w:t>
      </w:r>
      <w:r w:rsidRPr="0037143B">
        <w:rPr>
          <w:rFonts w:ascii="Arial" w:hAnsi="Arial" w:cs="Arial"/>
          <w:sz w:val="20"/>
          <w:szCs w:val="20"/>
        </w:rPr>
        <w:t>mlouvy.</w:t>
      </w:r>
    </w:p>
    <w:p w14:paraId="43DC3D26" w14:textId="77777777" w:rsidR="00444C64" w:rsidRPr="0037143B" w:rsidRDefault="00444C64" w:rsidP="003C396E">
      <w:pPr>
        <w:pStyle w:val="Zkladntextodsazen3"/>
        <w:widowControl w:val="0"/>
        <w:numPr>
          <w:ilvl w:val="0"/>
          <w:numId w:val="8"/>
        </w:numPr>
        <w:spacing w:after="0"/>
        <w:ind w:left="426" w:hanging="426"/>
        <w:jc w:val="both"/>
        <w:rPr>
          <w:rFonts w:ascii="Arial" w:hAnsi="Arial" w:cs="Arial"/>
          <w:sz w:val="20"/>
          <w:szCs w:val="20"/>
        </w:rPr>
      </w:pPr>
      <w:r w:rsidRPr="0037143B">
        <w:rPr>
          <w:rFonts w:ascii="Arial" w:hAnsi="Arial" w:cs="Arial"/>
          <w:sz w:val="20"/>
          <w:szCs w:val="20"/>
        </w:rPr>
        <w:t>Stanoví-li tyto OP nebo Smlouva, že Objednatel zkontroluje předmět díla na určitém stupni jeho provádění, Zhotovitel pozve Objednatele</w:t>
      </w:r>
      <w:r w:rsidR="00CB2728" w:rsidRPr="0037143B">
        <w:rPr>
          <w:rFonts w:ascii="Arial" w:hAnsi="Arial" w:cs="Arial"/>
          <w:sz w:val="20"/>
          <w:szCs w:val="20"/>
        </w:rPr>
        <w:t xml:space="preserve"> sám či prostřednictvím třetí osoby</w:t>
      </w:r>
      <w:r w:rsidRPr="0037143B">
        <w:rPr>
          <w:rFonts w:ascii="Arial" w:hAnsi="Arial" w:cs="Arial"/>
          <w:sz w:val="20"/>
          <w:szCs w:val="20"/>
        </w:rPr>
        <w:t xml:space="preserve"> ke kontrole, a to písemně nejméně 5 pracovních dní předem. Nepozve-li jej sjednaným způsobem a ve sjednané lhůtě nebo pozve-li jej ve zřejmě </w:t>
      </w:r>
      <w:r w:rsidRPr="0037143B">
        <w:rPr>
          <w:rFonts w:ascii="Arial" w:hAnsi="Arial" w:cs="Arial"/>
          <w:strike/>
          <w:sz w:val="20"/>
          <w:szCs w:val="20"/>
        </w:rPr>
        <w:t>v</w:t>
      </w:r>
      <w:r w:rsidRPr="0037143B">
        <w:rPr>
          <w:rFonts w:ascii="Arial" w:hAnsi="Arial" w:cs="Arial"/>
          <w:sz w:val="20"/>
          <w:szCs w:val="20"/>
        </w:rPr>
        <w:t xml:space="preserve"> nevhodné době, umožní Objednateli dodatečnou kontrolu a hradí náklady s tím spojené.</w:t>
      </w:r>
    </w:p>
    <w:p w14:paraId="7322AF3F" w14:textId="77777777" w:rsidR="00444C64" w:rsidRPr="0037143B" w:rsidRDefault="00444C64" w:rsidP="003C396E">
      <w:pPr>
        <w:pStyle w:val="Zkladntextodsazen3"/>
        <w:widowControl w:val="0"/>
        <w:spacing w:after="0"/>
        <w:ind w:left="709" w:hanging="709"/>
        <w:jc w:val="both"/>
        <w:rPr>
          <w:rFonts w:ascii="Arial" w:hAnsi="Arial" w:cs="Arial"/>
          <w:b/>
          <w:sz w:val="20"/>
          <w:szCs w:val="20"/>
        </w:rPr>
      </w:pPr>
    </w:p>
    <w:p w14:paraId="14A9F8ED" w14:textId="77777777" w:rsidR="00444C64" w:rsidRPr="0037143B" w:rsidRDefault="00444C64" w:rsidP="003C396E">
      <w:pPr>
        <w:pStyle w:val="Zkladntextodsazen3"/>
        <w:widowControl w:val="0"/>
        <w:spacing w:after="0"/>
        <w:ind w:left="0"/>
        <w:jc w:val="both"/>
        <w:rPr>
          <w:rFonts w:ascii="Arial" w:hAnsi="Arial" w:cs="Arial"/>
          <w:sz w:val="20"/>
          <w:szCs w:val="20"/>
        </w:rPr>
      </w:pPr>
      <w:r w:rsidRPr="0037143B">
        <w:rPr>
          <w:rFonts w:ascii="Arial" w:hAnsi="Arial" w:cs="Arial"/>
          <w:b/>
          <w:sz w:val="20"/>
          <w:szCs w:val="20"/>
        </w:rPr>
        <w:t>8.17.6.</w:t>
      </w:r>
      <w:r w:rsidRPr="0037143B">
        <w:rPr>
          <w:rFonts w:ascii="Arial" w:hAnsi="Arial" w:cs="Arial"/>
          <w:sz w:val="20"/>
          <w:szCs w:val="20"/>
        </w:rPr>
        <w:tab/>
      </w:r>
      <w:r w:rsidR="00266EA9" w:rsidRPr="0037143B">
        <w:rPr>
          <w:rFonts w:ascii="Arial" w:hAnsi="Arial" w:cs="Arial"/>
          <w:snapToGrid w:val="0"/>
          <w:sz w:val="20"/>
          <w:szCs w:val="20"/>
        </w:rPr>
        <w:t>TDS</w:t>
      </w:r>
      <w:r w:rsidR="00266EA9" w:rsidRPr="0037143B">
        <w:rPr>
          <w:rFonts w:ascii="Arial" w:hAnsi="Arial" w:cs="Arial"/>
          <w:sz w:val="20"/>
          <w:szCs w:val="20"/>
        </w:rPr>
        <w:t xml:space="preserve"> </w:t>
      </w:r>
      <w:r w:rsidRPr="0037143B">
        <w:rPr>
          <w:rFonts w:ascii="Arial" w:hAnsi="Arial" w:cs="Arial"/>
          <w:sz w:val="20"/>
          <w:szCs w:val="20"/>
        </w:rPr>
        <w:t>nesmí vykonávat Zhotovitel ani osoba s ním propojená.</w:t>
      </w:r>
    </w:p>
    <w:p w14:paraId="57BF6B72" w14:textId="77777777" w:rsidR="00444C64" w:rsidRPr="0037143B" w:rsidRDefault="00444C64" w:rsidP="003C396E">
      <w:pPr>
        <w:pStyle w:val="Zkladntextodsazen3"/>
        <w:widowControl w:val="0"/>
        <w:spacing w:after="0"/>
        <w:ind w:left="709" w:hanging="709"/>
        <w:jc w:val="both"/>
        <w:rPr>
          <w:rFonts w:ascii="Arial" w:hAnsi="Arial" w:cs="Arial"/>
          <w:sz w:val="20"/>
          <w:szCs w:val="20"/>
        </w:rPr>
      </w:pPr>
    </w:p>
    <w:p w14:paraId="6589DBF7" w14:textId="77777777" w:rsidR="008454D2" w:rsidRPr="0037143B" w:rsidRDefault="00444C64"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8.17.7. </w:t>
      </w:r>
      <w:r w:rsidRPr="0037143B">
        <w:rPr>
          <w:rFonts w:ascii="Arial" w:hAnsi="Arial" w:cs="Arial"/>
          <w:szCs w:val="20"/>
        </w:rPr>
        <w:t xml:space="preserve">Pro účely kontroly průběhu provádění díla se budou konat kontrolní dny. Kontrolní dny se v místě realizace předmětu díla budou konat každý týden, tj. 1 x týdně, v případě menší technické náročnosti prováděných prací jsou možné konat kontrolní dny po delší době dle dohody smluvních stran. Kontrolní dny organizuje </w:t>
      </w:r>
      <w:r w:rsidR="00266EA9" w:rsidRPr="0037143B">
        <w:rPr>
          <w:rFonts w:ascii="Arial" w:hAnsi="Arial" w:cs="Arial"/>
          <w:snapToGrid w:val="0"/>
          <w:szCs w:val="20"/>
        </w:rPr>
        <w:t>TDS</w:t>
      </w:r>
      <w:r w:rsidRPr="0037143B">
        <w:rPr>
          <w:rFonts w:ascii="Arial" w:hAnsi="Arial" w:cs="Arial"/>
          <w:szCs w:val="20"/>
        </w:rPr>
        <w:t xml:space="preserve">. Závěry smluvních stran zjištěné na předmětu díla v rámci kontrolního dne musí mít </w:t>
      </w:r>
      <w:r w:rsidRPr="0037143B">
        <w:rPr>
          <w:rFonts w:ascii="Arial" w:hAnsi="Arial" w:cs="Arial"/>
          <w:szCs w:val="20"/>
          <w:lang w:val="cs-CZ"/>
        </w:rPr>
        <w:t>charakter zápisu</w:t>
      </w:r>
      <w:r w:rsidRPr="0037143B">
        <w:rPr>
          <w:rFonts w:ascii="Arial" w:hAnsi="Arial" w:cs="Arial"/>
          <w:szCs w:val="20"/>
        </w:rPr>
        <w:t>, budou podepsány zástupci obou smluvních stran a jsou pro obě strany závazné</w:t>
      </w:r>
      <w:r w:rsidR="008454D2" w:rsidRPr="0037143B">
        <w:rPr>
          <w:rFonts w:ascii="Arial" w:hAnsi="Arial" w:cs="Arial"/>
          <w:szCs w:val="20"/>
        </w:rPr>
        <w:t xml:space="preserve">. </w:t>
      </w:r>
    </w:p>
    <w:p w14:paraId="74C86D9E" w14:textId="77777777" w:rsidR="00444C64" w:rsidRPr="0037143B" w:rsidRDefault="00444C64" w:rsidP="003C396E">
      <w:pPr>
        <w:pStyle w:val="Zkladntextodsazen"/>
        <w:widowControl w:val="0"/>
        <w:spacing w:after="0"/>
        <w:ind w:left="0" w:firstLine="708"/>
        <w:jc w:val="both"/>
        <w:rPr>
          <w:rFonts w:ascii="Arial" w:hAnsi="Arial" w:cs="Arial"/>
          <w:szCs w:val="20"/>
        </w:rPr>
      </w:pPr>
      <w:r w:rsidRPr="0037143B">
        <w:rPr>
          <w:rFonts w:ascii="Arial" w:hAnsi="Arial" w:cs="Arial"/>
          <w:szCs w:val="20"/>
        </w:rPr>
        <w:t xml:space="preserve">Kontrolních dnů se budou účastnit zástupci Zhotovitele, zástupce Objednatele, </w:t>
      </w:r>
      <w:r w:rsidR="003C1CBA" w:rsidRPr="0037143B">
        <w:rPr>
          <w:rFonts w:ascii="Arial" w:hAnsi="Arial" w:cs="Arial"/>
          <w:snapToGrid w:val="0"/>
          <w:szCs w:val="20"/>
        </w:rPr>
        <w:t>TDS</w:t>
      </w:r>
      <w:r w:rsidR="00912342" w:rsidRPr="0037143B">
        <w:rPr>
          <w:rFonts w:ascii="Arial" w:hAnsi="Arial" w:cs="Arial"/>
          <w:szCs w:val="20"/>
        </w:rPr>
        <w:t xml:space="preserve"> </w:t>
      </w:r>
      <w:r w:rsidRPr="0037143B">
        <w:rPr>
          <w:rFonts w:ascii="Arial" w:hAnsi="Arial" w:cs="Arial"/>
          <w:szCs w:val="20"/>
        </w:rPr>
        <w:t xml:space="preserve">a další přizvané osoby v souladu s příslušným </w:t>
      </w:r>
      <w:r w:rsidRPr="0037143B">
        <w:rPr>
          <w:rFonts w:ascii="Arial" w:hAnsi="Arial" w:cs="Arial"/>
          <w:b/>
          <w:szCs w:val="20"/>
        </w:rPr>
        <w:t>zákonem (</w:t>
      </w:r>
      <w:r w:rsidRPr="0037143B">
        <w:rPr>
          <w:rFonts w:ascii="Arial" w:hAnsi="Arial" w:cs="Arial"/>
          <w:szCs w:val="20"/>
        </w:rPr>
        <w:t xml:space="preserve">stavební zákon) a s příslušným </w:t>
      </w:r>
      <w:r w:rsidRPr="0037143B">
        <w:rPr>
          <w:rFonts w:ascii="Arial" w:hAnsi="Arial" w:cs="Arial"/>
          <w:b/>
          <w:szCs w:val="20"/>
        </w:rPr>
        <w:t xml:space="preserve">zákonem </w:t>
      </w:r>
      <w:r w:rsidRPr="0037143B">
        <w:rPr>
          <w:rFonts w:ascii="Arial" w:hAnsi="Arial" w:cs="Arial"/>
          <w:szCs w:val="20"/>
        </w:rPr>
        <w:t>o zajištění dalších podmínek bezpečnosti a ochrany zdraví při práci. V rámci jednání konaném při kontrolním dnu budou předloženy k nahlédnutí zejména:</w:t>
      </w:r>
    </w:p>
    <w:p w14:paraId="48222CE6" w14:textId="77777777" w:rsidR="00444C64" w:rsidRPr="00616D10" w:rsidRDefault="00AC0A9C"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616D10">
        <w:rPr>
          <w:rFonts w:ascii="Arial" w:hAnsi="Arial" w:cs="Arial"/>
          <w:b w:val="0"/>
          <w:bCs w:val="0"/>
          <w:sz w:val="20"/>
          <w:szCs w:val="20"/>
          <w:lang w:val="cs-CZ" w:eastAsia="ar-SA"/>
        </w:rPr>
        <w:t xml:space="preserve">elektronický </w:t>
      </w:r>
      <w:r w:rsidR="00444C64" w:rsidRPr="00616D10">
        <w:rPr>
          <w:rFonts w:ascii="Arial" w:hAnsi="Arial" w:cs="Arial"/>
          <w:b w:val="0"/>
          <w:bCs w:val="0"/>
          <w:sz w:val="20"/>
          <w:szCs w:val="20"/>
          <w:lang w:eastAsia="ar-SA"/>
        </w:rPr>
        <w:t>stavební deník,</w:t>
      </w:r>
    </w:p>
    <w:p w14:paraId="62215FF9" w14:textId="77777777" w:rsidR="00444C64" w:rsidRPr="0037143B" w:rsidRDefault="00444C64"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616D10">
        <w:rPr>
          <w:rFonts w:ascii="Arial" w:hAnsi="Arial" w:cs="Arial"/>
          <w:b w:val="0"/>
          <w:bCs w:val="0"/>
          <w:sz w:val="20"/>
          <w:szCs w:val="20"/>
          <w:lang w:eastAsia="ar-SA"/>
        </w:rPr>
        <w:t>doklady dle zákona o BOZP, vztahující</w:t>
      </w:r>
      <w:r w:rsidRPr="0037143B">
        <w:rPr>
          <w:rFonts w:ascii="Arial" w:hAnsi="Arial" w:cs="Arial"/>
          <w:b w:val="0"/>
          <w:bCs w:val="0"/>
          <w:sz w:val="20"/>
          <w:szCs w:val="20"/>
          <w:lang w:eastAsia="ar-SA"/>
        </w:rPr>
        <w:t xml:space="preserve"> se k stavbě,</w:t>
      </w:r>
    </w:p>
    <w:p w14:paraId="356BCD4B" w14:textId="77777777" w:rsidR="00444C64" w:rsidRPr="0037143B" w:rsidRDefault="00B43F3C"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37143B">
        <w:rPr>
          <w:rFonts w:ascii="Arial" w:hAnsi="Arial" w:cs="Arial"/>
          <w:b w:val="0"/>
          <w:bCs w:val="0"/>
          <w:sz w:val="20"/>
          <w:szCs w:val="20"/>
          <w:lang w:eastAsia="ar-SA"/>
        </w:rPr>
        <w:t>doklad</w:t>
      </w:r>
      <w:r w:rsidRPr="0037143B">
        <w:rPr>
          <w:rFonts w:ascii="Arial" w:hAnsi="Arial" w:cs="Arial"/>
          <w:b w:val="0"/>
          <w:bCs w:val="0"/>
          <w:sz w:val="20"/>
          <w:szCs w:val="20"/>
          <w:lang w:val="cs-CZ" w:eastAsia="ar-SA"/>
        </w:rPr>
        <w:t>y</w:t>
      </w:r>
      <w:r w:rsidR="00444C64" w:rsidRPr="0037143B">
        <w:rPr>
          <w:rFonts w:ascii="Arial" w:hAnsi="Arial" w:cs="Arial"/>
          <w:b w:val="0"/>
          <w:bCs w:val="0"/>
          <w:sz w:val="20"/>
          <w:szCs w:val="20"/>
          <w:lang w:eastAsia="ar-SA"/>
        </w:rPr>
        <w:t xml:space="preserve"> a rozhodnutí stavebních orgánů ke stavbě,</w:t>
      </w:r>
    </w:p>
    <w:p w14:paraId="03AF7710" w14:textId="77777777" w:rsidR="00444C64" w:rsidRPr="0037143B" w:rsidRDefault="00912342" w:rsidP="003C396E">
      <w:pPr>
        <w:pStyle w:val="Styl2"/>
        <w:widowControl w:val="0"/>
        <w:numPr>
          <w:ilvl w:val="0"/>
          <w:numId w:val="9"/>
        </w:numPr>
        <w:tabs>
          <w:tab w:val="left" w:pos="426"/>
        </w:tabs>
        <w:spacing w:before="0"/>
        <w:ind w:left="426" w:hanging="426"/>
        <w:rPr>
          <w:rFonts w:ascii="Arial" w:hAnsi="Arial" w:cs="Arial"/>
          <w:b w:val="0"/>
          <w:bCs w:val="0"/>
          <w:sz w:val="20"/>
          <w:szCs w:val="20"/>
          <w:lang w:eastAsia="ar-SA"/>
        </w:rPr>
      </w:pPr>
      <w:r w:rsidRPr="0037143B">
        <w:rPr>
          <w:rFonts w:ascii="Arial" w:hAnsi="Arial" w:cs="Arial"/>
          <w:b w:val="0"/>
          <w:bCs w:val="0"/>
          <w:sz w:val="20"/>
          <w:szCs w:val="20"/>
          <w:lang w:val="cs-CZ" w:eastAsia="ar-SA"/>
        </w:rPr>
        <w:t xml:space="preserve">ověřená </w:t>
      </w:r>
      <w:r w:rsidR="00444C64" w:rsidRPr="0037143B">
        <w:rPr>
          <w:rFonts w:ascii="Arial" w:hAnsi="Arial" w:cs="Arial"/>
          <w:b w:val="0"/>
          <w:bCs w:val="0"/>
          <w:sz w:val="20"/>
          <w:szCs w:val="20"/>
          <w:lang w:eastAsia="ar-SA"/>
        </w:rPr>
        <w:t>dokumentace stavby, změny, doplňky.</w:t>
      </w:r>
    </w:p>
    <w:p w14:paraId="7D7758DB" w14:textId="77777777" w:rsidR="00444C64" w:rsidRPr="0037143B" w:rsidRDefault="00444C64" w:rsidP="003C396E">
      <w:pPr>
        <w:widowControl w:val="0"/>
        <w:tabs>
          <w:tab w:val="left" w:pos="0"/>
        </w:tabs>
        <w:overflowPunct w:val="0"/>
        <w:autoSpaceDE w:val="0"/>
        <w:jc w:val="both"/>
        <w:textAlignment w:val="baseline"/>
        <w:rPr>
          <w:rFonts w:ascii="Arial" w:hAnsi="Arial" w:cs="Arial"/>
          <w:b/>
          <w:snapToGrid w:val="0"/>
          <w:szCs w:val="20"/>
        </w:rPr>
      </w:pPr>
    </w:p>
    <w:p w14:paraId="6698C4AA" w14:textId="77777777" w:rsidR="00444C64" w:rsidRPr="0037143B" w:rsidRDefault="00444C64" w:rsidP="003C396E">
      <w:pPr>
        <w:widowControl w:val="0"/>
        <w:tabs>
          <w:tab w:val="left" w:pos="0"/>
        </w:tabs>
        <w:overflowPunct w:val="0"/>
        <w:autoSpaceDE w:val="0"/>
        <w:spacing w:after="120"/>
        <w:jc w:val="both"/>
        <w:textAlignment w:val="baseline"/>
        <w:rPr>
          <w:rFonts w:ascii="Arial" w:hAnsi="Arial" w:cs="Arial"/>
          <w:b/>
          <w:snapToGrid w:val="0"/>
          <w:szCs w:val="20"/>
          <w:u w:val="single"/>
        </w:rPr>
      </w:pPr>
      <w:r w:rsidRPr="0037143B">
        <w:rPr>
          <w:rFonts w:ascii="Arial" w:hAnsi="Arial" w:cs="Arial"/>
          <w:b/>
          <w:snapToGrid w:val="0"/>
          <w:szCs w:val="20"/>
          <w:u w:val="single"/>
        </w:rPr>
        <w:t>8.18. Změny díla</w:t>
      </w:r>
    </w:p>
    <w:p w14:paraId="0DBD9862" w14:textId="77777777" w:rsidR="00F348DC" w:rsidRPr="0037143B" w:rsidRDefault="00F348DC" w:rsidP="003C396E">
      <w:pPr>
        <w:pStyle w:val="Zkladntext"/>
        <w:widowControl w:val="0"/>
        <w:rPr>
          <w:rFonts w:ascii="Arial" w:hAnsi="Arial" w:cs="Arial"/>
          <w:b w:val="0"/>
          <w:sz w:val="20"/>
        </w:rPr>
      </w:pPr>
      <w:r w:rsidRPr="0037143B">
        <w:rPr>
          <w:rFonts w:ascii="Arial" w:hAnsi="Arial" w:cs="Arial"/>
          <w:sz w:val="20"/>
        </w:rPr>
        <w:t>8.18.1.</w:t>
      </w:r>
      <w:r w:rsidRPr="0037143B">
        <w:rPr>
          <w:rFonts w:ascii="Arial" w:hAnsi="Arial" w:cs="Arial"/>
          <w:b w:val="0"/>
          <w:sz w:val="20"/>
        </w:rPr>
        <w:t xml:space="preserve"> </w:t>
      </w:r>
      <w:r w:rsidRPr="0037143B">
        <w:rPr>
          <w:rFonts w:ascii="Arial" w:hAnsi="Arial" w:cs="Arial"/>
          <w:b w:val="0"/>
          <w:bCs/>
          <w:sz w:val="20"/>
        </w:rPr>
        <w:t xml:space="preserve">Pro účely těchto OP zadavatel v závislosti na dalším výdaji finančních prostředků, nebo při navýšení původní výše ceny díla anebo při úspoře veřejných prostředků, rozděluje změny díla na </w:t>
      </w:r>
      <w:r w:rsidRPr="0037143B">
        <w:rPr>
          <w:rFonts w:ascii="Arial" w:hAnsi="Arial" w:cs="Arial"/>
          <w:b w:val="0"/>
          <w:sz w:val="20"/>
        </w:rPr>
        <w:t>vícepráce a méněpráce.</w:t>
      </w:r>
    </w:p>
    <w:p w14:paraId="3D8BAD49" w14:textId="77777777" w:rsidR="00B926DD" w:rsidRPr="0037143B" w:rsidRDefault="00B926DD" w:rsidP="003C396E">
      <w:pPr>
        <w:pStyle w:val="Zkladntext"/>
        <w:widowControl w:val="0"/>
        <w:rPr>
          <w:rFonts w:ascii="Arial" w:hAnsi="Arial" w:cs="Arial"/>
          <w:b w:val="0"/>
          <w:bCs/>
          <w:sz w:val="20"/>
          <w:lang w:val="cs-CZ"/>
        </w:rPr>
      </w:pPr>
    </w:p>
    <w:p w14:paraId="3283A083" w14:textId="77777777" w:rsidR="00F348DC" w:rsidRPr="0037143B" w:rsidRDefault="00F348DC" w:rsidP="003C396E">
      <w:pPr>
        <w:pStyle w:val="Zkladntext"/>
        <w:widowControl w:val="0"/>
        <w:rPr>
          <w:rFonts w:ascii="Arial" w:hAnsi="Arial" w:cs="Arial"/>
          <w:b w:val="0"/>
          <w:bCs/>
          <w:sz w:val="20"/>
          <w:lang w:val="cs-CZ"/>
        </w:rPr>
      </w:pPr>
      <w:r w:rsidRPr="0037143B">
        <w:rPr>
          <w:rFonts w:ascii="Arial" w:hAnsi="Arial" w:cs="Arial"/>
          <w:b w:val="0"/>
          <w:bCs/>
          <w:sz w:val="20"/>
        </w:rPr>
        <w:t>Dle § 222 ZZVZ zadavatel jakožto nevyhrazenou změnu závazku rozlišuje následu</w:t>
      </w:r>
      <w:r w:rsidR="00B43F3C" w:rsidRPr="0037143B">
        <w:rPr>
          <w:rFonts w:ascii="Arial" w:hAnsi="Arial" w:cs="Arial"/>
          <w:b w:val="0"/>
          <w:bCs/>
          <w:sz w:val="20"/>
        </w:rPr>
        <w:t>jící vícepráce, popř. méněpráce</w:t>
      </w:r>
      <w:r w:rsidRPr="0037143B">
        <w:rPr>
          <w:rFonts w:ascii="Arial" w:hAnsi="Arial" w:cs="Arial"/>
          <w:b w:val="0"/>
          <w:bCs/>
          <w:sz w:val="20"/>
        </w:rPr>
        <w:t xml:space="preserve">: </w:t>
      </w:r>
    </w:p>
    <w:p w14:paraId="7EB19701" w14:textId="77777777" w:rsidR="00B926DD" w:rsidRPr="0037143B" w:rsidRDefault="00B926DD" w:rsidP="003C396E">
      <w:pPr>
        <w:pStyle w:val="Zkladntext"/>
        <w:widowControl w:val="0"/>
        <w:rPr>
          <w:rFonts w:ascii="Arial" w:hAnsi="Arial" w:cs="Arial"/>
          <w:b w:val="0"/>
          <w:bCs/>
          <w:sz w:val="20"/>
          <w:lang w:val="cs-CZ"/>
        </w:rPr>
      </w:pPr>
    </w:p>
    <w:p w14:paraId="7DFB0442" w14:textId="77777777" w:rsidR="00F348DC" w:rsidRPr="0037143B" w:rsidRDefault="00F348DC" w:rsidP="003C396E">
      <w:pPr>
        <w:pStyle w:val="Zkladntext"/>
        <w:widowControl w:val="0"/>
        <w:numPr>
          <w:ilvl w:val="0"/>
          <w:numId w:val="19"/>
        </w:numPr>
        <w:spacing w:after="120"/>
        <w:rPr>
          <w:rFonts w:ascii="Arial" w:hAnsi="Arial" w:cs="Arial"/>
          <w:b w:val="0"/>
          <w:bCs/>
          <w:sz w:val="20"/>
        </w:rPr>
      </w:pPr>
      <w:r w:rsidRPr="0037143B">
        <w:rPr>
          <w:rFonts w:ascii="Arial" w:hAnsi="Arial" w:cs="Arial"/>
          <w:b w:val="0"/>
          <w:bCs/>
          <w:sz w:val="20"/>
        </w:rPr>
        <w:t>změna de minimis dle § 222 odst. 4</w:t>
      </w:r>
      <w:r w:rsidR="00DC51F7" w:rsidRPr="0037143B">
        <w:rPr>
          <w:rFonts w:ascii="Arial" w:hAnsi="Arial" w:cs="Arial"/>
          <w:b w:val="0"/>
          <w:bCs/>
          <w:sz w:val="20"/>
          <w:lang w:val="cs-CZ"/>
        </w:rPr>
        <w:t xml:space="preserve"> písm. a) a b) bod 2</w:t>
      </w:r>
      <w:r w:rsidRPr="0037143B">
        <w:rPr>
          <w:rFonts w:ascii="Arial" w:hAnsi="Arial" w:cs="Arial"/>
          <w:b w:val="0"/>
          <w:bCs/>
          <w:sz w:val="20"/>
        </w:rPr>
        <w:t xml:space="preserve"> ZZVZ</w:t>
      </w:r>
      <w:r w:rsidR="00DC51F7" w:rsidRPr="0037143B">
        <w:rPr>
          <w:rFonts w:ascii="Arial" w:hAnsi="Arial" w:cs="Arial"/>
          <w:b w:val="0"/>
          <w:bCs/>
          <w:sz w:val="20"/>
          <w:lang w:val="cs-CZ"/>
        </w:rPr>
        <w:t xml:space="preserve"> (max. 15% hodn</w:t>
      </w:r>
      <w:r w:rsidR="006D7BF8" w:rsidRPr="0037143B">
        <w:rPr>
          <w:rFonts w:ascii="Arial" w:hAnsi="Arial" w:cs="Arial"/>
          <w:b w:val="0"/>
          <w:bCs/>
          <w:sz w:val="20"/>
          <w:lang w:val="cs-CZ"/>
        </w:rPr>
        <w:t>ota změny a cenového nárůstu)</w:t>
      </w:r>
    </w:p>
    <w:p w14:paraId="21DF64C5" w14:textId="77777777" w:rsidR="00DC51F7" w:rsidRPr="0037143B" w:rsidRDefault="00F348DC" w:rsidP="003C396E">
      <w:pPr>
        <w:pStyle w:val="Zkladntext"/>
        <w:widowControl w:val="0"/>
        <w:numPr>
          <w:ilvl w:val="0"/>
          <w:numId w:val="19"/>
        </w:numPr>
        <w:spacing w:after="120"/>
        <w:rPr>
          <w:rFonts w:ascii="Arial" w:hAnsi="Arial" w:cs="Arial"/>
          <w:b w:val="0"/>
          <w:bCs/>
          <w:sz w:val="20"/>
        </w:rPr>
      </w:pPr>
      <w:r w:rsidRPr="0037143B">
        <w:rPr>
          <w:rFonts w:ascii="Arial" w:hAnsi="Arial" w:cs="Arial"/>
          <w:b w:val="0"/>
          <w:sz w:val="20"/>
        </w:rPr>
        <w:t>dodatečné stavební práce</w:t>
      </w:r>
      <w:r w:rsidRPr="0037143B">
        <w:rPr>
          <w:rFonts w:ascii="Arial" w:hAnsi="Arial" w:cs="Arial"/>
          <w:b w:val="0"/>
          <w:bCs/>
          <w:sz w:val="20"/>
        </w:rPr>
        <w:t xml:space="preserve"> dle § 222 odst. 5 nebo </w:t>
      </w:r>
      <w:r w:rsidRPr="0037143B">
        <w:rPr>
          <w:rFonts w:ascii="Arial" w:hAnsi="Arial" w:cs="Arial"/>
          <w:b w:val="0"/>
          <w:bCs/>
          <w:sz w:val="20"/>
          <w:lang w:val="cs-CZ"/>
        </w:rPr>
        <w:t xml:space="preserve">odst. </w:t>
      </w:r>
      <w:r w:rsidRPr="0037143B">
        <w:rPr>
          <w:rFonts w:ascii="Arial" w:hAnsi="Arial" w:cs="Arial"/>
          <w:b w:val="0"/>
          <w:bCs/>
          <w:sz w:val="20"/>
        </w:rPr>
        <w:t>6 ZZVZ</w:t>
      </w:r>
      <w:r w:rsidR="00DC51F7" w:rsidRPr="0037143B">
        <w:rPr>
          <w:rFonts w:ascii="Arial" w:hAnsi="Arial" w:cs="Arial"/>
          <w:b w:val="0"/>
          <w:bCs/>
          <w:sz w:val="20"/>
          <w:lang w:val="cs-CZ"/>
        </w:rPr>
        <w:t xml:space="preserve"> (</w:t>
      </w:r>
      <w:r w:rsidR="006D7BF8" w:rsidRPr="0037143B">
        <w:rPr>
          <w:rFonts w:ascii="Arial" w:hAnsi="Arial" w:cs="Arial"/>
          <w:b w:val="0"/>
          <w:bCs/>
          <w:sz w:val="20"/>
          <w:lang w:val="cs-CZ"/>
        </w:rPr>
        <w:t>max. 30% cenového nárůstu)</w:t>
      </w:r>
    </w:p>
    <w:p w14:paraId="122998BC" w14:textId="77777777" w:rsidR="00F348DC" w:rsidRPr="0037143B" w:rsidRDefault="00F348DC" w:rsidP="003C396E">
      <w:pPr>
        <w:pStyle w:val="Zkladntext"/>
        <w:widowControl w:val="0"/>
        <w:numPr>
          <w:ilvl w:val="0"/>
          <w:numId w:val="19"/>
        </w:numPr>
        <w:spacing w:after="120"/>
        <w:rPr>
          <w:rFonts w:ascii="Arial" w:hAnsi="Arial" w:cs="Arial"/>
          <w:b w:val="0"/>
          <w:sz w:val="20"/>
        </w:rPr>
      </w:pPr>
      <w:r w:rsidRPr="0037143B">
        <w:rPr>
          <w:rFonts w:ascii="Arial" w:hAnsi="Arial" w:cs="Arial"/>
          <w:b w:val="0"/>
          <w:bCs/>
          <w:sz w:val="20"/>
        </w:rPr>
        <w:t>záměna jedné nebo více položek soupisu</w:t>
      </w:r>
      <w:r w:rsidRPr="0037143B">
        <w:rPr>
          <w:rFonts w:ascii="Arial" w:hAnsi="Arial" w:cs="Arial"/>
          <w:b w:val="0"/>
          <w:sz w:val="20"/>
        </w:rPr>
        <w:t xml:space="preserve"> stavebních prací </w:t>
      </w:r>
      <w:r w:rsidRPr="0037143B">
        <w:rPr>
          <w:rFonts w:ascii="Arial" w:hAnsi="Arial" w:cs="Arial"/>
          <w:b w:val="0"/>
          <w:bCs/>
          <w:sz w:val="20"/>
        </w:rPr>
        <w:t>jednou či více položka</w:t>
      </w:r>
      <w:r w:rsidRPr="0037143B">
        <w:rPr>
          <w:rFonts w:ascii="Arial" w:hAnsi="Arial" w:cs="Arial"/>
          <w:b w:val="0"/>
          <w:bCs/>
          <w:sz w:val="20"/>
          <w:lang w:val="cs-CZ"/>
        </w:rPr>
        <w:t>mi</w:t>
      </w:r>
      <w:r w:rsidRPr="0037143B">
        <w:rPr>
          <w:rFonts w:ascii="Arial" w:hAnsi="Arial" w:cs="Arial"/>
          <w:b w:val="0"/>
          <w:bCs/>
          <w:sz w:val="20"/>
        </w:rPr>
        <w:t xml:space="preserve"> soupisu stavebních prací</w:t>
      </w:r>
      <w:r w:rsidR="006D7BF8" w:rsidRPr="0037143B">
        <w:rPr>
          <w:rFonts w:ascii="Arial" w:hAnsi="Arial" w:cs="Arial"/>
          <w:b w:val="0"/>
          <w:bCs/>
          <w:sz w:val="20"/>
        </w:rPr>
        <w:t xml:space="preserve"> za splnění podmínek </w:t>
      </w:r>
      <w:r w:rsidRPr="0037143B">
        <w:rPr>
          <w:rFonts w:ascii="Arial" w:hAnsi="Arial" w:cs="Arial"/>
          <w:b w:val="0"/>
          <w:bCs/>
          <w:sz w:val="20"/>
        </w:rPr>
        <w:t xml:space="preserve">uvedených </w:t>
      </w:r>
      <w:r w:rsidRPr="0037143B">
        <w:rPr>
          <w:rFonts w:ascii="Arial" w:hAnsi="Arial" w:cs="Arial"/>
          <w:b w:val="0"/>
          <w:bCs/>
          <w:sz w:val="20"/>
          <w:lang w:val="cs-CZ"/>
        </w:rPr>
        <w:t xml:space="preserve">v </w:t>
      </w:r>
      <w:r w:rsidR="006D7BF8" w:rsidRPr="0037143B">
        <w:rPr>
          <w:rFonts w:ascii="Arial" w:hAnsi="Arial" w:cs="Arial"/>
          <w:b w:val="0"/>
          <w:bCs/>
          <w:sz w:val="20"/>
        </w:rPr>
        <w:t xml:space="preserve">§ 222 odst. 7 ZZVZ, tj. </w:t>
      </w:r>
      <w:r w:rsidRPr="0037143B">
        <w:rPr>
          <w:rFonts w:ascii="Arial" w:hAnsi="Arial" w:cs="Arial"/>
          <w:b w:val="0"/>
          <w:bCs/>
          <w:sz w:val="20"/>
        </w:rPr>
        <w:t>nová položka soupisu stavebních prací představuje srovnatelný druh práce nebo materiálu ve vztahu k nahrazovaný</w:t>
      </w:r>
      <w:r w:rsidR="006D7BF8" w:rsidRPr="0037143B">
        <w:rPr>
          <w:rFonts w:ascii="Arial" w:hAnsi="Arial" w:cs="Arial"/>
          <w:b w:val="0"/>
          <w:bCs/>
          <w:sz w:val="20"/>
        </w:rPr>
        <w:t xml:space="preserve">m položkám, jedná se o stejnou </w:t>
      </w:r>
      <w:r w:rsidRPr="0037143B">
        <w:rPr>
          <w:rFonts w:ascii="Arial" w:hAnsi="Arial" w:cs="Arial"/>
          <w:b w:val="0"/>
          <w:bCs/>
          <w:sz w:val="20"/>
        </w:rPr>
        <w:t>nebo vyšší kvalitu a stejnou nebo nižší cenu.</w:t>
      </w:r>
    </w:p>
    <w:p w14:paraId="60D51C7E" w14:textId="77777777" w:rsidR="00F348DC" w:rsidRPr="0037143B" w:rsidRDefault="00F348DC" w:rsidP="003C396E">
      <w:pPr>
        <w:pStyle w:val="Zkladntext"/>
        <w:widowControl w:val="0"/>
        <w:rPr>
          <w:rFonts w:ascii="Arial" w:hAnsi="Arial" w:cs="Arial"/>
          <w:sz w:val="20"/>
          <w:lang w:val="cs-CZ"/>
        </w:rPr>
      </w:pPr>
    </w:p>
    <w:p w14:paraId="6AB2F074" w14:textId="77777777" w:rsidR="00444C64" w:rsidRPr="0037143B" w:rsidRDefault="00444C64" w:rsidP="003C396E">
      <w:pPr>
        <w:widowControl w:val="0"/>
        <w:tabs>
          <w:tab w:val="left" w:pos="1418"/>
        </w:tabs>
        <w:jc w:val="both"/>
        <w:rPr>
          <w:rFonts w:ascii="Arial" w:hAnsi="Arial" w:cs="Arial"/>
          <w:snapToGrid w:val="0"/>
          <w:szCs w:val="20"/>
        </w:rPr>
      </w:pPr>
      <w:r w:rsidRPr="0037143B">
        <w:rPr>
          <w:rFonts w:ascii="Arial" w:hAnsi="Arial" w:cs="Arial"/>
          <w:b/>
          <w:szCs w:val="20"/>
        </w:rPr>
        <w:t xml:space="preserve">8.18.2. </w:t>
      </w:r>
      <w:r w:rsidRPr="0037143B">
        <w:rPr>
          <w:rFonts w:ascii="Arial" w:hAnsi="Arial" w:cs="Arial"/>
          <w:szCs w:val="20"/>
        </w:rPr>
        <w:t>P</w:t>
      </w:r>
      <w:r w:rsidRPr="0037143B">
        <w:rPr>
          <w:rFonts w:ascii="Arial" w:hAnsi="Arial" w:cs="Arial"/>
          <w:snapToGrid w:val="0"/>
          <w:szCs w:val="20"/>
        </w:rPr>
        <w:t xml:space="preserve">ráce, dodávky a služby nad rámec předmětu plnění </w:t>
      </w:r>
      <w:r w:rsidR="00B43F3C" w:rsidRPr="0037143B">
        <w:rPr>
          <w:rFonts w:ascii="Arial" w:hAnsi="Arial" w:cs="Arial"/>
          <w:snapToGrid w:val="0"/>
          <w:szCs w:val="20"/>
        </w:rPr>
        <w:t>S</w:t>
      </w:r>
      <w:r w:rsidRPr="0037143B">
        <w:rPr>
          <w:rFonts w:ascii="Arial" w:hAnsi="Arial" w:cs="Arial"/>
          <w:snapToGrid w:val="0"/>
          <w:szCs w:val="20"/>
        </w:rPr>
        <w:t xml:space="preserve">mlouvy mající dopad na zvýšení či snížení ceny díla vyžadují předchozí </w:t>
      </w:r>
      <w:r w:rsidR="001C46D4" w:rsidRPr="0037143B">
        <w:rPr>
          <w:rFonts w:ascii="Arial" w:hAnsi="Arial" w:cs="Arial"/>
          <w:snapToGrid w:val="0"/>
          <w:szCs w:val="20"/>
        </w:rPr>
        <w:t xml:space="preserve">písemnou </w:t>
      </w:r>
      <w:r w:rsidRPr="0037143B">
        <w:rPr>
          <w:rFonts w:ascii="Arial" w:hAnsi="Arial" w:cs="Arial"/>
          <w:snapToGrid w:val="0"/>
          <w:szCs w:val="20"/>
        </w:rPr>
        <w:t>dohodu smluvních stran</w:t>
      </w:r>
      <w:r w:rsidR="001C46D4" w:rsidRPr="0037143B">
        <w:rPr>
          <w:rFonts w:ascii="Arial" w:hAnsi="Arial" w:cs="Arial"/>
          <w:snapToGrid w:val="0"/>
          <w:szCs w:val="20"/>
        </w:rPr>
        <w:t>.</w:t>
      </w:r>
      <w:r w:rsidRPr="0037143B">
        <w:rPr>
          <w:rFonts w:ascii="Arial" w:hAnsi="Arial" w:cs="Arial"/>
          <w:snapToGrid w:val="0"/>
          <w:szCs w:val="20"/>
        </w:rPr>
        <w:t xml:space="preserve"> Dodatek ke </w:t>
      </w:r>
      <w:r w:rsidR="00B43F3C" w:rsidRPr="0037143B">
        <w:rPr>
          <w:rFonts w:ascii="Arial" w:hAnsi="Arial" w:cs="Arial"/>
          <w:snapToGrid w:val="0"/>
          <w:szCs w:val="20"/>
        </w:rPr>
        <w:t>S</w:t>
      </w:r>
      <w:r w:rsidRPr="0037143B">
        <w:rPr>
          <w:rFonts w:ascii="Arial" w:hAnsi="Arial" w:cs="Arial"/>
          <w:snapToGrid w:val="0"/>
          <w:szCs w:val="20"/>
        </w:rPr>
        <w:t xml:space="preserve">mlouvě o dílo musí být uzavřen v souladu s předchozím postupem dle </w:t>
      </w:r>
      <w:r w:rsidR="00F348DC" w:rsidRPr="0037143B">
        <w:rPr>
          <w:rFonts w:ascii="Arial" w:hAnsi="Arial" w:cs="Arial"/>
          <w:snapToGrid w:val="0"/>
          <w:szCs w:val="20"/>
        </w:rPr>
        <w:t>Z</w:t>
      </w:r>
      <w:r w:rsidRPr="0037143B">
        <w:rPr>
          <w:rFonts w:ascii="Arial" w:hAnsi="Arial" w:cs="Arial"/>
          <w:snapToGrid w:val="0"/>
          <w:szCs w:val="20"/>
        </w:rPr>
        <w:t xml:space="preserve">ZVZ, jinak je uzavřený dodatek neplatný a Zhotovitel nemá právo na úhradu ceny díla sjednané v tomto dodatku. Ustanovením tohoto článku </w:t>
      </w:r>
      <w:r w:rsidR="00F348DC" w:rsidRPr="0037143B">
        <w:rPr>
          <w:rFonts w:ascii="Arial" w:hAnsi="Arial" w:cs="Arial"/>
          <w:snapToGrid w:val="0"/>
          <w:szCs w:val="20"/>
        </w:rPr>
        <w:t>OP</w:t>
      </w:r>
      <w:r w:rsidRPr="0037143B">
        <w:rPr>
          <w:rFonts w:ascii="Arial" w:hAnsi="Arial" w:cs="Arial"/>
          <w:snapToGrid w:val="0"/>
          <w:szCs w:val="20"/>
        </w:rPr>
        <w:t xml:space="preserve"> není dotčena povinnost Zhotovitele uvedená v </w:t>
      </w:r>
      <w:r w:rsidRPr="0037143B">
        <w:rPr>
          <w:rFonts w:ascii="Arial" w:hAnsi="Arial" w:cs="Arial"/>
          <w:b/>
          <w:snapToGrid w:val="0"/>
          <w:szCs w:val="20"/>
        </w:rPr>
        <w:t xml:space="preserve">čl. VI bodu 6.5. </w:t>
      </w:r>
      <w:r w:rsidRPr="0037143B">
        <w:rPr>
          <w:rFonts w:ascii="Arial" w:hAnsi="Arial" w:cs="Arial"/>
          <w:snapToGrid w:val="0"/>
          <w:szCs w:val="20"/>
        </w:rPr>
        <w:t>těchto OP.</w:t>
      </w:r>
    </w:p>
    <w:p w14:paraId="6DBF7472" w14:textId="77777777" w:rsidR="00444C64" w:rsidRPr="0037143B" w:rsidRDefault="00444C64" w:rsidP="003C396E">
      <w:pPr>
        <w:widowControl w:val="0"/>
        <w:tabs>
          <w:tab w:val="left" w:pos="1418"/>
        </w:tabs>
        <w:jc w:val="both"/>
        <w:rPr>
          <w:rFonts w:ascii="Arial" w:hAnsi="Arial" w:cs="Arial"/>
          <w:snapToGrid w:val="0"/>
          <w:szCs w:val="20"/>
        </w:rPr>
      </w:pPr>
    </w:p>
    <w:p w14:paraId="64E31F3D" w14:textId="77777777" w:rsidR="00F348DC" w:rsidRPr="0037143B" w:rsidRDefault="00F348DC" w:rsidP="003C396E">
      <w:pPr>
        <w:widowControl w:val="0"/>
        <w:tabs>
          <w:tab w:val="left" w:pos="0"/>
        </w:tabs>
        <w:jc w:val="both"/>
        <w:rPr>
          <w:rFonts w:ascii="Arial" w:hAnsi="Arial" w:cs="Arial"/>
          <w:b/>
          <w:szCs w:val="20"/>
        </w:rPr>
      </w:pPr>
      <w:r w:rsidRPr="0037143B">
        <w:rPr>
          <w:rFonts w:ascii="Arial" w:hAnsi="Arial" w:cs="Arial"/>
          <w:szCs w:val="20"/>
        </w:rPr>
        <w:tab/>
        <w:t xml:space="preserve">Pokud Zhotovitel provede </w:t>
      </w:r>
      <w:r w:rsidRPr="0037143B">
        <w:rPr>
          <w:rFonts w:ascii="Arial" w:hAnsi="Arial" w:cs="Arial"/>
          <w:b/>
          <w:szCs w:val="20"/>
        </w:rPr>
        <w:t>vícepráce</w:t>
      </w:r>
      <w:r w:rsidR="00DC51F7" w:rsidRPr="0037143B">
        <w:rPr>
          <w:rFonts w:ascii="Arial" w:hAnsi="Arial" w:cs="Arial"/>
          <w:b/>
          <w:szCs w:val="20"/>
        </w:rPr>
        <w:t>, popř. méněpráce</w:t>
      </w:r>
      <w:r w:rsidRPr="0037143B">
        <w:rPr>
          <w:rFonts w:ascii="Arial" w:hAnsi="Arial" w:cs="Arial"/>
          <w:szCs w:val="20"/>
        </w:rPr>
        <w:t xml:space="preserve"> bez uzavření </w:t>
      </w:r>
      <w:r w:rsidR="002B44A1" w:rsidRPr="0037143B">
        <w:rPr>
          <w:rFonts w:ascii="Arial" w:hAnsi="Arial" w:cs="Arial"/>
          <w:szCs w:val="20"/>
        </w:rPr>
        <w:t>změnového listu dle 8.18.3</w:t>
      </w:r>
      <w:r w:rsidR="00554763" w:rsidRPr="0037143B">
        <w:rPr>
          <w:rFonts w:ascii="Arial" w:hAnsi="Arial" w:cs="Arial"/>
          <w:szCs w:val="20"/>
        </w:rPr>
        <w:t>.</w:t>
      </w:r>
      <w:r w:rsidR="002B44A1" w:rsidRPr="0037143B">
        <w:rPr>
          <w:rFonts w:ascii="Arial" w:hAnsi="Arial" w:cs="Arial"/>
          <w:szCs w:val="20"/>
        </w:rPr>
        <w:t xml:space="preserve"> </w:t>
      </w:r>
      <w:r w:rsidRPr="0037143B">
        <w:rPr>
          <w:rFonts w:ascii="Arial" w:hAnsi="Arial" w:cs="Arial"/>
          <w:szCs w:val="20"/>
        </w:rPr>
        <w:t xml:space="preserve">a nedohodne se s Objednatelem na ceně díla postupem dle </w:t>
      </w:r>
      <w:r w:rsidRPr="0037143B">
        <w:rPr>
          <w:rFonts w:ascii="Arial" w:hAnsi="Arial" w:cs="Arial"/>
          <w:b/>
          <w:szCs w:val="20"/>
        </w:rPr>
        <w:t xml:space="preserve">§ 2612 odst. 1 OZ, </w:t>
      </w:r>
      <w:r w:rsidRPr="0037143B">
        <w:rPr>
          <w:rFonts w:ascii="Arial" w:hAnsi="Arial" w:cs="Arial"/>
          <w:szCs w:val="20"/>
        </w:rPr>
        <w:t xml:space="preserve">pak Zhotovitel díla nemá právo na úhradu ceny té části díla, která nebyla provedena v souladu se </w:t>
      </w:r>
      <w:r w:rsidRPr="0037143B">
        <w:rPr>
          <w:rFonts w:ascii="Arial" w:hAnsi="Arial" w:cs="Arial"/>
          <w:b/>
          <w:szCs w:val="20"/>
        </w:rPr>
        <w:t>ZZVZ</w:t>
      </w:r>
      <w:r w:rsidRPr="0037143B">
        <w:rPr>
          <w:rFonts w:ascii="Arial" w:hAnsi="Arial" w:cs="Arial"/>
          <w:szCs w:val="20"/>
        </w:rPr>
        <w:t xml:space="preserve"> a </w:t>
      </w:r>
      <w:r w:rsidRPr="0037143B">
        <w:rPr>
          <w:rFonts w:ascii="Arial" w:hAnsi="Arial" w:cs="Arial"/>
          <w:b/>
          <w:szCs w:val="20"/>
        </w:rPr>
        <w:t xml:space="preserve">§ 2614 OZ </w:t>
      </w:r>
      <w:r w:rsidRPr="0037143B">
        <w:rPr>
          <w:rFonts w:ascii="Arial" w:hAnsi="Arial" w:cs="Arial"/>
          <w:szCs w:val="20"/>
        </w:rPr>
        <w:t xml:space="preserve">a nelze ze strany Zhotovitele </w:t>
      </w:r>
      <w:r w:rsidRPr="0037143B">
        <w:rPr>
          <w:rFonts w:ascii="Arial" w:hAnsi="Arial" w:cs="Arial"/>
          <w:szCs w:val="20"/>
        </w:rPr>
        <w:lastRenderedPageBreak/>
        <w:t>požadovat po Objednateli vydání bezdůvodného obohacení z titulu takto Zhotovitelem provedených a předem Objednatelem neodsouhlasených víceprací</w:t>
      </w:r>
      <w:r w:rsidR="00AD6793" w:rsidRPr="0037143B">
        <w:rPr>
          <w:rFonts w:ascii="Arial" w:hAnsi="Arial" w:cs="Arial"/>
          <w:szCs w:val="20"/>
        </w:rPr>
        <w:t>,</w:t>
      </w:r>
      <w:r w:rsidR="00DC51F7" w:rsidRPr="0037143B">
        <w:rPr>
          <w:rFonts w:ascii="Arial" w:hAnsi="Arial" w:cs="Arial"/>
          <w:szCs w:val="20"/>
        </w:rPr>
        <w:t xml:space="preserve"> </w:t>
      </w:r>
      <w:r w:rsidR="00DC51F7" w:rsidRPr="0037143B">
        <w:rPr>
          <w:rFonts w:ascii="Arial" w:hAnsi="Arial" w:cs="Arial"/>
          <w:b/>
          <w:szCs w:val="20"/>
        </w:rPr>
        <w:t>popř. méněprácí</w:t>
      </w:r>
      <w:r w:rsidRPr="0037143B">
        <w:rPr>
          <w:rFonts w:ascii="Arial" w:hAnsi="Arial" w:cs="Arial"/>
          <w:b/>
          <w:szCs w:val="20"/>
        </w:rPr>
        <w:t>.</w:t>
      </w:r>
    </w:p>
    <w:p w14:paraId="783261AA" w14:textId="77777777" w:rsidR="00F348DC" w:rsidRPr="0037143B" w:rsidRDefault="00444C64" w:rsidP="003C396E">
      <w:pPr>
        <w:widowControl w:val="0"/>
        <w:tabs>
          <w:tab w:val="left" w:pos="0"/>
        </w:tabs>
        <w:jc w:val="both"/>
        <w:rPr>
          <w:rFonts w:ascii="Arial" w:hAnsi="Arial" w:cs="Arial"/>
          <w:szCs w:val="20"/>
        </w:rPr>
      </w:pPr>
      <w:r w:rsidRPr="0037143B">
        <w:rPr>
          <w:rFonts w:ascii="Arial" w:hAnsi="Arial" w:cs="Arial"/>
          <w:szCs w:val="20"/>
        </w:rPr>
        <w:tab/>
      </w:r>
    </w:p>
    <w:p w14:paraId="3FD9B649" w14:textId="77777777" w:rsidR="00F348DC" w:rsidRPr="0037143B" w:rsidRDefault="00444C64" w:rsidP="003C396E">
      <w:pPr>
        <w:widowControl w:val="0"/>
        <w:jc w:val="both"/>
        <w:rPr>
          <w:rFonts w:ascii="Arial" w:hAnsi="Arial" w:cs="Arial"/>
          <w:b/>
          <w:szCs w:val="20"/>
        </w:rPr>
      </w:pPr>
      <w:r w:rsidRPr="0037143B">
        <w:rPr>
          <w:rFonts w:ascii="Arial" w:hAnsi="Arial" w:cs="Arial"/>
          <w:b/>
          <w:szCs w:val="20"/>
        </w:rPr>
        <w:t xml:space="preserve">8.18.3. </w:t>
      </w:r>
      <w:r w:rsidR="00F348DC" w:rsidRPr="0037143B">
        <w:rPr>
          <w:rFonts w:ascii="Arial" w:hAnsi="Arial" w:cs="Arial"/>
          <w:snapToGrid w:val="0"/>
          <w:szCs w:val="20"/>
        </w:rPr>
        <w:t>Veškeré vícepráce</w:t>
      </w:r>
      <w:r w:rsidR="00F348DC" w:rsidRPr="0037143B">
        <w:rPr>
          <w:rFonts w:ascii="Arial" w:hAnsi="Arial" w:cs="Arial"/>
          <w:b/>
          <w:szCs w:val="20"/>
        </w:rPr>
        <w:t xml:space="preserve">, </w:t>
      </w:r>
      <w:r w:rsidR="00F348DC" w:rsidRPr="0037143B">
        <w:rPr>
          <w:rFonts w:ascii="Arial" w:hAnsi="Arial" w:cs="Arial"/>
          <w:snapToGrid w:val="0"/>
          <w:szCs w:val="20"/>
        </w:rPr>
        <w:t>které jsou</w:t>
      </w:r>
      <w:r w:rsidR="00F348DC" w:rsidRPr="0037143B">
        <w:rPr>
          <w:rFonts w:ascii="Arial" w:hAnsi="Arial" w:cs="Arial"/>
          <w:b/>
          <w:szCs w:val="20"/>
        </w:rPr>
        <w:t xml:space="preserve"> </w:t>
      </w:r>
      <w:r w:rsidR="00F348DC" w:rsidRPr="0037143B">
        <w:rPr>
          <w:rFonts w:ascii="Arial" w:hAnsi="Arial" w:cs="Arial"/>
          <w:snapToGrid w:val="0"/>
          <w:szCs w:val="20"/>
        </w:rPr>
        <w:t>nezbytné pro řádné dokončení stavby nebo požadované na základě rozhodnutí stavebního úřadu</w:t>
      </w:r>
      <w:r w:rsidR="00B43F3C" w:rsidRPr="0037143B">
        <w:rPr>
          <w:rFonts w:ascii="Arial" w:hAnsi="Arial" w:cs="Arial"/>
          <w:snapToGrid w:val="0"/>
          <w:szCs w:val="20"/>
        </w:rPr>
        <w:t>,</w:t>
      </w:r>
      <w:r w:rsidR="00F348DC" w:rsidRPr="0037143B">
        <w:rPr>
          <w:rFonts w:ascii="Arial" w:hAnsi="Arial" w:cs="Arial"/>
          <w:snapToGrid w:val="0"/>
          <w:szCs w:val="20"/>
        </w:rPr>
        <w:t xml:space="preserve"> musí být písemně dohodnuty osobami oprávněnými jednat ve věcech Smlouvy a v souladu se ZZVZ.</w:t>
      </w:r>
      <w:r w:rsidR="00F348DC" w:rsidRPr="0037143B">
        <w:rPr>
          <w:rFonts w:ascii="Arial" w:hAnsi="Arial" w:cs="Arial"/>
          <w:bCs/>
          <w:szCs w:val="20"/>
        </w:rPr>
        <w:t xml:space="preserve"> V tomto případě budou veškeré změny díla navrženy písemně Zhotovitelem Objednateli formou změnových listů číslovaných souvislou řadou. Nutnost realizace těchto dodatečných stavebních prací musí být řádně odůvodněna. </w:t>
      </w:r>
    </w:p>
    <w:p w14:paraId="1E32EE5B" w14:textId="77777777" w:rsidR="00F348DC" w:rsidRPr="0037143B" w:rsidRDefault="00F348DC" w:rsidP="003C396E">
      <w:pPr>
        <w:widowControl w:val="0"/>
        <w:ind w:left="1440" w:hanging="720"/>
        <w:jc w:val="both"/>
        <w:rPr>
          <w:rFonts w:ascii="Arial" w:hAnsi="Arial" w:cs="Arial"/>
          <w:bCs/>
          <w:szCs w:val="20"/>
        </w:rPr>
      </w:pPr>
    </w:p>
    <w:p w14:paraId="22EED8C0" w14:textId="77777777" w:rsidR="00F348DC" w:rsidRPr="0037143B" w:rsidRDefault="00F348DC" w:rsidP="003C396E">
      <w:pPr>
        <w:widowControl w:val="0"/>
        <w:ind w:firstLine="708"/>
        <w:jc w:val="both"/>
        <w:rPr>
          <w:rFonts w:ascii="Arial" w:hAnsi="Arial" w:cs="Arial"/>
          <w:bCs/>
          <w:szCs w:val="20"/>
        </w:rPr>
      </w:pPr>
      <w:r w:rsidRPr="0037143B">
        <w:rPr>
          <w:rFonts w:ascii="Arial" w:hAnsi="Arial" w:cs="Arial"/>
          <w:bCs/>
          <w:szCs w:val="20"/>
        </w:rPr>
        <w:t xml:space="preserve">Na základě písemného soupisu </w:t>
      </w:r>
      <w:r w:rsidRPr="0037143B">
        <w:rPr>
          <w:rFonts w:ascii="Arial" w:hAnsi="Arial" w:cs="Arial"/>
          <w:b/>
          <w:bCs/>
          <w:szCs w:val="20"/>
        </w:rPr>
        <w:t>víceprací,</w:t>
      </w:r>
      <w:r w:rsidRPr="0037143B">
        <w:rPr>
          <w:rFonts w:ascii="Arial" w:hAnsi="Arial" w:cs="Arial"/>
          <w:bCs/>
          <w:szCs w:val="20"/>
        </w:rPr>
        <w:t xml:space="preserve"> odsouhlaseného oběma smluvními stranami, doplní Zhotovitel do změnového listu jednotkové ceny maximálně v té výši, kterou použil pro sestavení nabídkové ceny v oceněném soupisu stavebních prací, dodávek a služeb, jenž byl součástí nabídky a je Přílohou uzavřené Smlouvy.</w:t>
      </w:r>
    </w:p>
    <w:p w14:paraId="3FFE005D" w14:textId="77777777" w:rsidR="00F348DC" w:rsidRPr="0037143B" w:rsidRDefault="00F348DC" w:rsidP="003C396E">
      <w:pPr>
        <w:pStyle w:val="BodyText21"/>
        <w:tabs>
          <w:tab w:val="left" w:pos="1418"/>
        </w:tabs>
        <w:suppressAutoHyphens w:val="0"/>
        <w:ind w:left="709" w:hanging="709"/>
        <w:rPr>
          <w:rFonts w:ascii="Arial" w:hAnsi="Arial" w:cs="Arial"/>
          <w:bCs/>
          <w:sz w:val="20"/>
          <w:lang w:eastAsia="cs-CZ"/>
        </w:rPr>
      </w:pPr>
    </w:p>
    <w:p w14:paraId="0E60B59F" w14:textId="77777777" w:rsidR="00F348DC" w:rsidRPr="0037143B" w:rsidRDefault="00F348DC" w:rsidP="003C396E">
      <w:pPr>
        <w:pStyle w:val="BodyText21"/>
        <w:tabs>
          <w:tab w:val="left" w:pos="0"/>
        </w:tabs>
        <w:suppressAutoHyphens w:val="0"/>
        <w:rPr>
          <w:rFonts w:ascii="Arial" w:hAnsi="Arial" w:cs="Arial"/>
          <w:bCs/>
          <w:sz w:val="20"/>
          <w:lang w:eastAsia="cs-CZ"/>
        </w:rPr>
      </w:pPr>
      <w:r w:rsidRPr="0037143B">
        <w:rPr>
          <w:rFonts w:ascii="Arial" w:hAnsi="Arial" w:cs="Arial"/>
          <w:bCs/>
          <w:sz w:val="20"/>
          <w:lang w:eastAsia="cs-CZ"/>
        </w:rPr>
        <w:tab/>
        <w:t xml:space="preserve">Není-li možné stavební práce, dodávky či služby použité k provedení díla, </w:t>
      </w:r>
      <w:r w:rsidR="006D7BF8" w:rsidRPr="0037143B">
        <w:rPr>
          <w:rFonts w:ascii="Arial" w:hAnsi="Arial" w:cs="Arial"/>
          <w:bCs/>
          <w:sz w:val="20"/>
          <w:lang w:eastAsia="cs-CZ"/>
        </w:rPr>
        <w:t xml:space="preserve">které jsou předmětem víceprací </w:t>
      </w:r>
      <w:r w:rsidRPr="0037143B">
        <w:rPr>
          <w:rFonts w:ascii="Arial" w:hAnsi="Arial" w:cs="Arial"/>
          <w:bCs/>
          <w:sz w:val="20"/>
          <w:lang w:eastAsia="cs-CZ"/>
        </w:rPr>
        <w:t>nebo méněprací</w:t>
      </w:r>
      <w:r w:rsidR="00B43F3C" w:rsidRPr="0037143B">
        <w:rPr>
          <w:rFonts w:ascii="Arial" w:hAnsi="Arial" w:cs="Arial"/>
          <w:bCs/>
          <w:sz w:val="20"/>
          <w:lang w:eastAsia="cs-CZ"/>
        </w:rPr>
        <w:t>,</w:t>
      </w:r>
      <w:r w:rsidRPr="0037143B">
        <w:rPr>
          <w:rFonts w:ascii="Arial" w:hAnsi="Arial" w:cs="Arial"/>
          <w:bCs/>
          <w:sz w:val="20"/>
          <w:lang w:eastAsia="cs-CZ"/>
        </w:rPr>
        <w:t xml:space="preserve"> ocenit dle soupisu stavebních prací, dodávek a služeb Zhotovitele,</w:t>
      </w:r>
      <w:r w:rsidRPr="0037143B">
        <w:rPr>
          <w:rFonts w:ascii="Arial" w:hAnsi="Arial" w:cs="Arial"/>
          <w:bCs/>
          <w:sz w:val="20"/>
        </w:rPr>
        <w:t xml:space="preserve"> jenž byly součástí nabídky a Přílohou uzavřené Smlouvy,</w:t>
      </w:r>
      <w:r w:rsidRPr="0037143B">
        <w:rPr>
          <w:rFonts w:ascii="Arial" w:hAnsi="Arial" w:cs="Arial"/>
          <w:bCs/>
          <w:sz w:val="20"/>
          <w:lang w:eastAsia="cs-CZ"/>
        </w:rPr>
        <w:t xml:space="preserve"> bude Zhotovitel oceňovat tyto položky maximálně ve výši dle oboustranně odsouhlaseného ceníku pro oceňování stavební prací (např. </w:t>
      </w:r>
      <w:r w:rsidR="0093794F" w:rsidRPr="0037143B">
        <w:rPr>
          <w:rFonts w:ascii="Arial" w:hAnsi="Arial" w:cs="Arial"/>
          <w:bCs/>
          <w:sz w:val="20"/>
          <w:lang w:eastAsia="cs-CZ"/>
        </w:rPr>
        <w:t xml:space="preserve">ceníky OTSKP, </w:t>
      </w:r>
      <w:r w:rsidRPr="0037143B">
        <w:rPr>
          <w:rFonts w:ascii="Arial" w:hAnsi="Arial" w:cs="Arial"/>
          <w:b/>
          <w:bCs/>
          <w:sz w:val="20"/>
          <w:lang w:eastAsia="cs-CZ"/>
        </w:rPr>
        <w:t>Cenová soustava ÚRS Praha, a.s.</w:t>
      </w:r>
      <w:r w:rsidR="0093794F" w:rsidRPr="0037143B">
        <w:rPr>
          <w:rFonts w:ascii="Arial" w:hAnsi="Arial" w:cs="Arial"/>
          <w:b/>
          <w:bCs/>
          <w:sz w:val="20"/>
          <w:lang w:eastAsia="cs-CZ"/>
        </w:rPr>
        <w:t xml:space="preserve"> apod.</w:t>
      </w:r>
      <w:r w:rsidRPr="0037143B">
        <w:rPr>
          <w:rFonts w:ascii="Arial" w:hAnsi="Arial" w:cs="Arial"/>
          <w:b/>
          <w:bCs/>
          <w:sz w:val="20"/>
          <w:lang w:eastAsia="cs-CZ"/>
        </w:rPr>
        <w:t>)</w:t>
      </w:r>
      <w:r w:rsidRPr="0037143B">
        <w:rPr>
          <w:rFonts w:ascii="Arial" w:hAnsi="Arial" w:cs="Arial"/>
          <w:bCs/>
          <w:sz w:val="20"/>
          <w:lang w:eastAsia="cs-CZ"/>
        </w:rPr>
        <w:t xml:space="preserve"> platné k datu předložení soupisu dodatečných stavebních prací nebo dodatečných změn stavebních prací Objednateli.</w:t>
      </w:r>
      <w:r w:rsidR="006A1E74" w:rsidRPr="0037143B">
        <w:rPr>
          <w:rFonts w:ascii="Arial" w:hAnsi="Arial" w:cs="Arial"/>
          <w:bCs/>
          <w:sz w:val="20"/>
          <w:lang w:eastAsia="cs-CZ"/>
        </w:rPr>
        <w:t xml:space="preserve"> </w:t>
      </w:r>
      <w:r w:rsidR="006A1E74" w:rsidRPr="0037143B">
        <w:rPr>
          <w:rFonts w:ascii="Arial" w:hAnsi="Arial" w:cs="Arial"/>
          <w:bCs/>
          <w:sz w:val="20"/>
        </w:rPr>
        <w:t xml:space="preserve">Jestliže se při zpracování ocenění vyskytnou </w:t>
      </w:r>
      <w:r w:rsidR="006A1E74" w:rsidRPr="0037143B">
        <w:rPr>
          <w:rFonts w:ascii="Arial" w:hAnsi="Arial" w:cs="Arial"/>
          <w:b/>
          <w:bCs/>
          <w:sz w:val="20"/>
        </w:rPr>
        <w:t>vícepráce</w:t>
      </w:r>
      <w:r w:rsidR="006A1E74" w:rsidRPr="0037143B">
        <w:rPr>
          <w:rFonts w:ascii="Arial" w:hAnsi="Arial" w:cs="Arial"/>
          <w:b/>
          <w:sz w:val="20"/>
        </w:rPr>
        <w:t>,</w:t>
      </w:r>
      <w:r w:rsidR="006A1E74" w:rsidRPr="0037143B">
        <w:rPr>
          <w:rFonts w:ascii="Arial" w:hAnsi="Arial" w:cs="Arial"/>
          <w:bCs/>
          <w:sz w:val="20"/>
        </w:rPr>
        <w:t xml:space="preserve"> které není možno ocenit výše uvedeným způsobem, budou tyto </w:t>
      </w:r>
      <w:r w:rsidR="006A1E74" w:rsidRPr="0037143B">
        <w:rPr>
          <w:rFonts w:ascii="Arial" w:hAnsi="Arial" w:cs="Arial"/>
          <w:b/>
          <w:bCs/>
          <w:sz w:val="20"/>
        </w:rPr>
        <w:t>vícepráce</w:t>
      </w:r>
      <w:r w:rsidR="006A1E74" w:rsidRPr="0037143B">
        <w:rPr>
          <w:rFonts w:ascii="Arial" w:hAnsi="Arial" w:cs="Arial"/>
          <w:b/>
          <w:sz w:val="20"/>
        </w:rPr>
        <w:t xml:space="preserve"> </w:t>
      </w:r>
      <w:r w:rsidR="006A1E74" w:rsidRPr="0037143B">
        <w:rPr>
          <w:rFonts w:ascii="Arial" w:hAnsi="Arial" w:cs="Arial"/>
          <w:bCs/>
          <w:sz w:val="20"/>
        </w:rPr>
        <w:t>oceněny individuální kalkulací dle cen</w:t>
      </w:r>
      <w:r w:rsidR="006A1E74" w:rsidRPr="0037143B">
        <w:rPr>
          <w:rFonts w:ascii="Arial" w:hAnsi="Arial" w:cs="Arial"/>
          <w:bCs/>
          <w:strike/>
          <w:sz w:val="20"/>
        </w:rPr>
        <w:t>y</w:t>
      </w:r>
      <w:r w:rsidR="006A1E74" w:rsidRPr="0037143B">
        <w:rPr>
          <w:rFonts w:ascii="Arial" w:hAnsi="Arial" w:cs="Arial"/>
          <w:bCs/>
          <w:sz w:val="20"/>
        </w:rPr>
        <w:t xml:space="preserve"> v místě a čase obvykl</w:t>
      </w:r>
      <w:r w:rsidR="0048420B" w:rsidRPr="0037143B">
        <w:rPr>
          <w:rFonts w:ascii="Arial" w:hAnsi="Arial" w:cs="Arial"/>
          <w:bCs/>
          <w:sz w:val="20"/>
        </w:rPr>
        <w:t>ých</w:t>
      </w:r>
      <w:r w:rsidR="006A1E74" w:rsidRPr="0037143B">
        <w:rPr>
          <w:rFonts w:ascii="Arial" w:hAnsi="Arial" w:cs="Arial"/>
          <w:bCs/>
          <w:sz w:val="20"/>
        </w:rPr>
        <w:t>.</w:t>
      </w:r>
    </w:p>
    <w:p w14:paraId="2F245354" w14:textId="77777777" w:rsidR="001C3F9D" w:rsidRPr="0037143B" w:rsidRDefault="001C3F9D" w:rsidP="003C396E">
      <w:pPr>
        <w:widowControl w:val="0"/>
        <w:ind w:firstLine="708"/>
        <w:jc w:val="both"/>
        <w:rPr>
          <w:rFonts w:ascii="Arial" w:hAnsi="Arial" w:cs="Arial"/>
          <w:bCs/>
          <w:strike/>
          <w:szCs w:val="20"/>
        </w:rPr>
      </w:pPr>
    </w:p>
    <w:p w14:paraId="1F9D8AB2" w14:textId="75A0E29D" w:rsidR="00444C64" w:rsidRPr="0037143B" w:rsidRDefault="00444C64" w:rsidP="003C396E">
      <w:pPr>
        <w:widowControl w:val="0"/>
        <w:tabs>
          <w:tab w:val="left" w:pos="709"/>
        </w:tabs>
        <w:jc w:val="both"/>
        <w:rPr>
          <w:rFonts w:ascii="Arial" w:hAnsi="Arial" w:cs="Arial"/>
          <w:szCs w:val="20"/>
        </w:rPr>
      </w:pPr>
      <w:r w:rsidRPr="00616D10">
        <w:rPr>
          <w:rFonts w:ascii="Arial" w:hAnsi="Arial" w:cs="Arial"/>
          <w:b/>
          <w:szCs w:val="20"/>
        </w:rPr>
        <w:t>8.18.4.</w:t>
      </w:r>
      <w:r w:rsidRPr="00616D10">
        <w:rPr>
          <w:rFonts w:ascii="Arial" w:hAnsi="Arial" w:cs="Arial"/>
          <w:szCs w:val="20"/>
        </w:rPr>
        <w:tab/>
        <w:t xml:space="preserve"> Drobné změny a upřesnění díla, která nemají vliv na cenu, termín plnění ani výsledné užitné</w:t>
      </w:r>
      <w:r w:rsidR="00F96394" w:rsidRPr="00616D10">
        <w:rPr>
          <w:rFonts w:ascii="Arial" w:hAnsi="Arial" w:cs="Arial"/>
          <w:szCs w:val="20"/>
        </w:rPr>
        <w:t xml:space="preserve"> </w:t>
      </w:r>
      <w:r w:rsidRPr="00616D10">
        <w:rPr>
          <w:rFonts w:ascii="Arial" w:hAnsi="Arial" w:cs="Arial"/>
          <w:szCs w:val="20"/>
        </w:rPr>
        <w:t xml:space="preserve">vlastnosti díla, mohou být oprávněnými zástupci rozhodnuty na staveništi </w:t>
      </w:r>
      <w:r w:rsidR="007B1D14" w:rsidRPr="00616D10">
        <w:rPr>
          <w:rFonts w:ascii="Arial" w:hAnsi="Arial" w:cs="Arial"/>
          <w:szCs w:val="20"/>
        </w:rPr>
        <w:t xml:space="preserve">a potvrzeny </w:t>
      </w:r>
      <w:r w:rsidRPr="00616D10">
        <w:rPr>
          <w:rFonts w:ascii="Arial" w:hAnsi="Arial" w:cs="Arial"/>
          <w:szCs w:val="20"/>
        </w:rPr>
        <w:t>zápisem ve stavebním deníku.</w:t>
      </w:r>
    </w:p>
    <w:p w14:paraId="79DE8595" w14:textId="77777777" w:rsidR="00444C64" w:rsidRPr="0037143B" w:rsidRDefault="00444C64" w:rsidP="003C396E">
      <w:pPr>
        <w:widowControl w:val="0"/>
        <w:jc w:val="both"/>
        <w:rPr>
          <w:rFonts w:ascii="Arial" w:hAnsi="Arial" w:cs="Arial"/>
          <w:szCs w:val="20"/>
        </w:rPr>
      </w:pPr>
    </w:p>
    <w:p w14:paraId="68B7AACC"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8.18.5.</w:t>
      </w:r>
      <w:r w:rsidRPr="0037143B">
        <w:rPr>
          <w:rFonts w:ascii="Arial" w:hAnsi="Arial" w:cs="Arial"/>
          <w:szCs w:val="20"/>
        </w:rPr>
        <w:tab/>
        <w:t>Objednatel je oprávněn zmenšit rozsah předmětu díla. V tomto případě bude smluvní cena poměrně snížena s použitím cen z oceněného soupisu stavebních prací, dodávek a služeb. Nedojde-li mezi oběma stranami k dohodě při odsouhlasení množství nebo druhu provedených prací, dodávek a služeb, je Zhotovitel oprávněn fakturovat pouze práce, u kterých nedošlo k rozporu.</w:t>
      </w:r>
    </w:p>
    <w:p w14:paraId="6920561C" w14:textId="77777777" w:rsidR="00444C64" w:rsidRPr="0037143B" w:rsidRDefault="00444C64" w:rsidP="003C396E">
      <w:pPr>
        <w:widowControl w:val="0"/>
        <w:jc w:val="both"/>
        <w:rPr>
          <w:rFonts w:ascii="Arial" w:hAnsi="Arial" w:cs="Arial"/>
          <w:szCs w:val="20"/>
        </w:rPr>
      </w:pPr>
    </w:p>
    <w:p w14:paraId="18944FA2" w14:textId="77777777" w:rsidR="00444C64" w:rsidRPr="0037143B" w:rsidRDefault="00444C64" w:rsidP="003C396E">
      <w:pPr>
        <w:widowControl w:val="0"/>
        <w:jc w:val="both"/>
        <w:rPr>
          <w:rFonts w:ascii="Arial" w:hAnsi="Arial" w:cs="Arial"/>
          <w:b/>
          <w:szCs w:val="20"/>
        </w:rPr>
      </w:pPr>
      <w:r w:rsidRPr="0037143B">
        <w:rPr>
          <w:rFonts w:ascii="Arial" w:hAnsi="Arial" w:cs="Arial"/>
          <w:b/>
          <w:szCs w:val="20"/>
          <w:u w:val="single"/>
        </w:rPr>
        <w:t>8.18.6. Dodržování bezpečnosti a hygieny práce</w:t>
      </w:r>
    </w:p>
    <w:p w14:paraId="0CBFBD11"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32C4E608"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zcela zodpovídá za bezpečnost a ochranu zdraví všech osob, které se s jeho vědomím zdržují v místě zhotovení díla a je povinen zabezpečit jejich vybavení ochrannými pracovními pomůckami.</w:t>
      </w:r>
    </w:p>
    <w:p w14:paraId="46B984DE"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pro zamezení vzniku škod provádět v průběhu provádění díla vlastní dozor a soustavnou kontrolu nad dodržováním právních předpisů upravujících oblast bezpečnosti práce a požární ochranou v místě provádění díla.</w:t>
      </w:r>
    </w:p>
    <w:p w14:paraId="562B08D2"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zabezpečit i veškerá bezpečnostní opatření na ochranu osob a majetku mimo prostor místa zhotovení díla, jsou-li dotčeny prováděním prací na díle (zejména veřejná prostranství nebo komunikace ponechaná v užívání veřejnosti jako např. podchody pod lešením).</w:t>
      </w:r>
    </w:p>
    <w:p w14:paraId="4BFE47C4"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Zhotovitel je povinen pravidelně kontrolovat stav objektů sousedících s místem provádění díla.</w:t>
      </w:r>
    </w:p>
    <w:p w14:paraId="7513FE1F" w14:textId="77777777" w:rsidR="00444C64" w:rsidRPr="0037143B" w:rsidRDefault="00444C64" w:rsidP="003C396E">
      <w:pPr>
        <w:widowControl w:val="0"/>
        <w:numPr>
          <w:ilvl w:val="0"/>
          <w:numId w:val="10"/>
        </w:numPr>
        <w:ind w:left="426" w:hanging="426"/>
        <w:jc w:val="both"/>
        <w:rPr>
          <w:rFonts w:ascii="Arial" w:hAnsi="Arial" w:cs="Arial"/>
          <w:szCs w:val="20"/>
        </w:rPr>
      </w:pPr>
      <w:r w:rsidRPr="0037143B">
        <w:rPr>
          <w:rFonts w:ascii="Arial" w:hAnsi="Arial" w:cs="Arial"/>
          <w:szCs w:val="20"/>
        </w:rPr>
        <w:t>Dojde-li k jakémukoliv úrazu při provádění díla nebo při činnostech souvisejících s prováděním díla je Zhotovitel povinen zabezpečit vyšetření úrazu a sepsání příslušného záznamu.</w:t>
      </w:r>
    </w:p>
    <w:p w14:paraId="1B08D5E3" w14:textId="77777777" w:rsidR="00444C64" w:rsidRPr="0037143B" w:rsidRDefault="00444C64" w:rsidP="003C396E">
      <w:pPr>
        <w:widowControl w:val="0"/>
        <w:tabs>
          <w:tab w:val="left" w:pos="567"/>
        </w:tabs>
        <w:autoSpaceDE w:val="0"/>
        <w:autoSpaceDN w:val="0"/>
        <w:adjustRightInd w:val="0"/>
        <w:jc w:val="both"/>
        <w:rPr>
          <w:rFonts w:ascii="Arial" w:hAnsi="Arial" w:cs="Arial"/>
          <w:b/>
          <w:szCs w:val="20"/>
        </w:rPr>
      </w:pPr>
    </w:p>
    <w:p w14:paraId="3D022B39" w14:textId="77777777" w:rsidR="00444C64" w:rsidRPr="0037143B" w:rsidRDefault="00444C64" w:rsidP="003C396E">
      <w:pPr>
        <w:widowControl w:val="0"/>
        <w:tabs>
          <w:tab w:val="left" w:pos="567"/>
        </w:tabs>
        <w:autoSpaceDE w:val="0"/>
        <w:autoSpaceDN w:val="0"/>
        <w:adjustRightInd w:val="0"/>
        <w:jc w:val="both"/>
        <w:rPr>
          <w:rFonts w:ascii="Arial" w:hAnsi="Arial" w:cs="Arial"/>
          <w:b/>
          <w:szCs w:val="20"/>
          <w:u w:val="single"/>
        </w:rPr>
      </w:pPr>
      <w:r w:rsidRPr="0037143B">
        <w:rPr>
          <w:rFonts w:ascii="Arial" w:hAnsi="Arial" w:cs="Arial"/>
          <w:b/>
          <w:szCs w:val="20"/>
        </w:rPr>
        <w:t>8.18.7.</w:t>
      </w:r>
      <w:r w:rsidRPr="0037143B">
        <w:rPr>
          <w:rFonts w:ascii="Arial" w:hAnsi="Arial" w:cs="Arial"/>
          <w:b/>
          <w:szCs w:val="20"/>
        </w:rPr>
        <w:tab/>
        <w:t>Dodržování podmínek rozhodnutí dotčených orgánů a organizací</w:t>
      </w:r>
    </w:p>
    <w:p w14:paraId="174107AB"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Zhotovitel se zavazuje dodržet při provádění díla veškeré podmínky a připomínky vyplývající z územního rozhodnutí</w:t>
      </w:r>
      <w:r w:rsidR="00426A77" w:rsidRPr="0037143B">
        <w:rPr>
          <w:rFonts w:ascii="Arial" w:hAnsi="Arial" w:cs="Arial"/>
          <w:szCs w:val="20"/>
        </w:rPr>
        <w:t xml:space="preserve">, </w:t>
      </w:r>
      <w:r w:rsidRPr="0037143B">
        <w:rPr>
          <w:rFonts w:ascii="Arial" w:hAnsi="Arial" w:cs="Arial"/>
          <w:szCs w:val="20"/>
        </w:rPr>
        <w:t>stavebního povolení</w:t>
      </w:r>
      <w:r w:rsidR="008E73E6" w:rsidRPr="0037143B">
        <w:rPr>
          <w:rFonts w:ascii="Arial" w:hAnsi="Arial" w:cs="Arial"/>
        </w:rPr>
        <w:t>/povolení stavby (záměru)</w:t>
      </w:r>
      <w:r w:rsidR="00426A77" w:rsidRPr="0037143B">
        <w:rPr>
          <w:rFonts w:ascii="Arial" w:hAnsi="Arial" w:cs="Arial"/>
          <w:szCs w:val="20"/>
        </w:rPr>
        <w:t xml:space="preserve"> a závazných stanovisek týkajících se předmětu díla</w:t>
      </w:r>
      <w:r w:rsidRPr="0037143B">
        <w:rPr>
          <w:rFonts w:ascii="Arial" w:hAnsi="Arial" w:cs="Arial"/>
          <w:szCs w:val="20"/>
        </w:rPr>
        <w:t xml:space="preserve">. Pokud nesplněním těchto podmínek vznikne </w:t>
      </w:r>
      <w:r w:rsidR="00426A77" w:rsidRPr="0037143B">
        <w:rPr>
          <w:rFonts w:ascii="Arial" w:hAnsi="Arial" w:cs="Arial"/>
          <w:szCs w:val="20"/>
        </w:rPr>
        <w:t>Objednateli</w:t>
      </w:r>
      <w:r w:rsidRPr="0037143B">
        <w:rPr>
          <w:rFonts w:ascii="Arial" w:hAnsi="Arial" w:cs="Arial"/>
          <w:szCs w:val="20"/>
        </w:rPr>
        <w:t xml:space="preserve"> škoda, je Zhotovitel povinen ji nahradit v plném rozsahu.</w:t>
      </w:r>
    </w:p>
    <w:p w14:paraId="34CFFC6B" w14:textId="77777777" w:rsidR="00444C64" w:rsidRPr="0037143B" w:rsidRDefault="00444C64" w:rsidP="003C396E">
      <w:pPr>
        <w:widowControl w:val="0"/>
        <w:tabs>
          <w:tab w:val="left" w:pos="567"/>
        </w:tabs>
        <w:autoSpaceDE w:val="0"/>
        <w:autoSpaceDN w:val="0"/>
        <w:adjustRightInd w:val="0"/>
        <w:jc w:val="both"/>
        <w:rPr>
          <w:rFonts w:ascii="Arial" w:hAnsi="Arial" w:cs="Arial"/>
          <w:szCs w:val="20"/>
        </w:rPr>
      </w:pPr>
    </w:p>
    <w:p w14:paraId="2A1371C9" w14:textId="77777777" w:rsidR="00554763" w:rsidRPr="0037143B" w:rsidRDefault="00426A77"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 xml:space="preserve">8.19. </w:t>
      </w:r>
      <w:r w:rsidRPr="0037143B">
        <w:rPr>
          <w:rFonts w:ascii="Arial" w:hAnsi="Arial" w:cs="Arial"/>
          <w:szCs w:val="20"/>
        </w:rPr>
        <w:t xml:space="preserve">Za účelem zajištění splnění povinností Zhotovitele vyplývajících ze Smlouvy v rámci realizace díla, se Zhotovitel zavazuje poskytnout Objednateli </w:t>
      </w:r>
      <w:r w:rsidRPr="0037143B">
        <w:rPr>
          <w:rFonts w:ascii="Arial" w:hAnsi="Arial" w:cs="Arial"/>
          <w:b/>
          <w:szCs w:val="20"/>
        </w:rPr>
        <w:t>„Zádržné“.</w:t>
      </w:r>
      <w:r w:rsidRPr="0037143B">
        <w:rPr>
          <w:rFonts w:ascii="Arial" w:hAnsi="Arial" w:cs="Arial"/>
          <w:szCs w:val="20"/>
        </w:rPr>
        <w:t xml:space="preserve"> </w:t>
      </w:r>
    </w:p>
    <w:p w14:paraId="4700E87D" w14:textId="77777777" w:rsidR="00A06332" w:rsidRPr="0037143B" w:rsidRDefault="00426A77"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szCs w:val="20"/>
        </w:rPr>
        <w:t>Zádržné dle těchto OP</w:t>
      </w:r>
      <w:r w:rsidR="006E5E73" w:rsidRPr="0037143B">
        <w:rPr>
          <w:rFonts w:ascii="Arial" w:hAnsi="Arial" w:cs="Arial"/>
          <w:szCs w:val="20"/>
          <w:lang w:val="cs-CZ"/>
        </w:rPr>
        <w:t>, není-li dále v těchto OP uvedeno jinak</w:t>
      </w:r>
      <w:r w:rsidR="00554763" w:rsidRPr="0037143B">
        <w:rPr>
          <w:rFonts w:ascii="Arial" w:hAnsi="Arial" w:cs="Arial"/>
          <w:szCs w:val="20"/>
          <w:lang w:val="cs-CZ"/>
        </w:rPr>
        <w:t>,</w:t>
      </w:r>
      <w:r w:rsidR="006E5E73" w:rsidRPr="0037143B">
        <w:rPr>
          <w:rFonts w:ascii="Arial" w:hAnsi="Arial" w:cs="Arial"/>
          <w:szCs w:val="20"/>
          <w:lang w:val="cs-CZ"/>
        </w:rPr>
        <w:t xml:space="preserve"> </w:t>
      </w:r>
      <w:r w:rsidR="00554763" w:rsidRPr="0037143B">
        <w:rPr>
          <w:rFonts w:ascii="Arial" w:hAnsi="Arial" w:cs="Arial"/>
          <w:szCs w:val="20"/>
        </w:rPr>
        <w:t xml:space="preserve">je </w:t>
      </w:r>
      <w:r w:rsidR="00554763" w:rsidRPr="0037143B">
        <w:rPr>
          <w:rFonts w:ascii="Arial" w:hAnsi="Arial" w:cs="Arial"/>
          <w:szCs w:val="20"/>
          <w:lang w:val="cs-CZ"/>
        </w:rPr>
        <w:t>ve</w:t>
      </w:r>
      <w:r w:rsidR="00554763" w:rsidRPr="0037143B">
        <w:rPr>
          <w:rFonts w:ascii="Arial" w:hAnsi="Arial" w:cs="Arial"/>
          <w:szCs w:val="20"/>
        </w:rPr>
        <w:t xml:space="preserve"> výš</w:t>
      </w:r>
      <w:r w:rsidR="00554763" w:rsidRPr="0037143B">
        <w:rPr>
          <w:rFonts w:ascii="Arial" w:hAnsi="Arial" w:cs="Arial"/>
          <w:szCs w:val="20"/>
          <w:lang w:val="cs-CZ"/>
        </w:rPr>
        <w:t>i</w:t>
      </w:r>
      <w:r w:rsidR="00554763" w:rsidRPr="0037143B">
        <w:rPr>
          <w:rFonts w:ascii="Arial" w:hAnsi="Arial" w:cs="Arial"/>
          <w:b/>
          <w:szCs w:val="20"/>
          <w:lang w:val="cs-CZ"/>
        </w:rPr>
        <w:t xml:space="preserve"> </w:t>
      </w:r>
      <w:r w:rsidR="00DE1EC7" w:rsidRPr="0037143B">
        <w:rPr>
          <w:rFonts w:ascii="Arial" w:hAnsi="Arial" w:cs="Arial"/>
          <w:b/>
          <w:szCs w:val="20"/>
          <w:lang w:val="cs-CZ"/>
        </w:rPr>
        <w:t>2</w:t>
      </w:r>
      <w:r w:rsidRPr="0037143B">
        <w:rPr>
          <w:rFonts w:ascii="Arial" w:hAnsi="Arial" w:cs="Arial"/>
          <w:b/>
          <w:iCs/>
          <w:szCs w:val="20"/>
        </w:rPr>
        <w:t>0</w:t>
      </w:r>
      <w:r w:rsidR="00C64E7E" w:rsidRPr="0037143B">
        <w:rPr>
          <w:rFonts w:ascii="Arial" w:hAnsi="Arial" w:cs="Arial"/>
          <w:b/>
          <w:iCs/>
          <w:szCs w:val="20"/>
          <w:lang w:val="cs-CZ"/>
        </w:rPr>
        <w:t xml:space="preserve"> </w:t>
      </w:r>
      <w:r w:rsidRPr="0037143B">
        <w:rPr>
          <w:rFonts w:ascii="Arial" w:hAnsi="Arial" w:cs="Arial"/>
          <w:b/>
          <w:iCs/>
          <w:szCs w:val="20"/>
        </w:rPr>
        <w:t>%</w:t>
      </w:r>
      <w:r w:rsidR="00554763" w:rsidRPr="0037143B">
        <w:rPr>
          <w:rFonts w:ascii="Arial" w:hAnsi="Arial" w:cs="Arial"/>
          <w:b/>
          <w:iCs/>
          <w:szCs w:val="20"/>
          <w:lang w:val="cs-CZ"/>
        </w:rPr>
        <w:t>:</w:t>
      </w:r>
    </w:p>
    <w:p w14:paraId="08E3CD4B" w14:textId="77777777" w:rsidR="00554763" w:rsidRPr="0037143B" w:rsidRDefault="00A06332"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b/>
          <w:iCs/>
          <w:szCs w:val="20"/>
          <w:lang w:val="cs-CZ"/>
        </w:rPr>
        <w:t xml:space="preserve">a) </w:t>
      </w:r>
      <w:r w:rsidR="00DE1EC7" w:rsidRPr="0037143B">
        <w:rPr>
          <w:rFonts w:ascii="Arial" w:hAnsi="Arial" w:cs="Arial"/>
          <w:b/>
          <w:iCs/>
          <w:szCs w:val="20"/>
          <w:lang w:val="cs-CZ"/>
        </w:rPr>
        <w:t>z</w:t>
      </w:r>
      <w:r w:rsidRPr="0037143B">
        <w:rPr>
          <w:rFonts w:ascii="Arial" w:hAnsi="Arial" w:cs="Arial"/>
          <w:b/>
          <w:iCs/>
          <w:szCs w:val="20"/>
          <w:lang w:val="cs-CZ"/>
        </w:rPr>
        <w:t xml:space="preserve"> </w:t>
      </w:r>
      <w:r w:rsidR="00426A77" w:rsidRPr="0037143B">
        <w:rPr>
          <w:rFonts w:ascii="Arial" w:hAnsi="Arial" w:cs="Arial"/>
          <w:b/>
          <w:iCs/>
          <w:szCs w:val="20"/>
        </w:rPr>
        <w:t>každé Zhotovitelem fakturované částky</w:t>
      </w:r>
      <w:r w:rsidR="00924BA1" w:rsidRPr="0037143B">
        <w:rPr>
          <w:rFonts w:ascii="Arial" w:hAnsi="Arial" w:cs="Arial"/>
          <w:b/>
          <w:iCs/>
          <w:szCs w:val="20"/>
          <w:lang w:val="cs-CZ"/>
        </w:rPr>
        <w:t>,</w:t>
      </w:r>
    </w:p>
    <w:p w14:paraId="26476D78" w14:textId="77777777" w:rsidR="00A06332" w:rsidRPr="0037143B" w:rsidRDefault="00924BA1" w:rsidP="00924BA1">
      <w:pPr>
        <w:pStyle w:val="Zkladntext2"/>
        <w:widowControl w:val="0"/>
        <w:tabs>
          <w:tab w:val="left" w:pos="1211"/>
          <w:tab w:val="left" w:pos="1276"/>
        </w:tabs>
        <w:spacing w:after="60" w:line="240" w:lineRule="auto"/>
        <w:jc w:val="both"/>
        <w:rPr>
          <w:rFonts w:ascii="Arial" w:hAnsi="Arial" w:cs="Arial"/>
          <w:iCs/>
          <w:szCs w:val="20"/>
          <w:lang w:val="cs-CZ"/>
        </w:rPr>
      </w:pPr>
      <w:r w:rsidRPr="0037143B">
        <w:rPr>
          <w:rFonts w:ascii="Arial" w:hAnsi="Arial" w:cs="Arial"/>
          <w:iCs/>
          <w:szCs w:val="20"/>
          <w:lang w:val="cs-CZ"/>
        </w:rPr>
        <w:t>a</w:t>
      </w:r>
      <w:r w:rsidR="00A06332" w:rsidRPr="0037143B">
        <w:rPr>
          <w:rFonts w:ascii="Arial" w:hAnsi="Arial" w:cs="Arial"/>
          <w:iCs/>
          <w:szCs w:val="20"/>
          <w:lang w:val="cs-CZ"/>
        </w:rPr>
        <w:t xml:space="preserve">nebo </w:t>
      </w:r>
    </w:p>
    <w:p w14:paraId="1D3F696A" w14:textId="77777777" w:rsidR="00A06332" w:rsidRPr="0037143B" w:rsidRDefault="00A06332" w:rsidP="00924BA1">
      <w:pPr>
        <w:pStyle w:val="Zkladntext2"/>
        <w:widowControl w:val="0"/>
        <w:tabs>
          <w:tab w:val="left" w:pos="1211"/>
          <w:tab w:val="left" w:pos="1276"/>
        </w:tabs>
        <w:spacing w:after="60" w:line="240" w:lineRule="auto"/>
        <w:jc w:val="both"/>
        <w:rPr>
          <w:rFonts w:ascii="Arial" w:hAnsi="Arial" w:cs="Arial"/>
          <w:b/>
          <w:iCs/>
          <w:szCs w:val="20"/>
          <w:lang w:val="cs-CZ"/>
        </w:rPr>
      </w:pPr>
      <w:r w:rsidRPr="0037143B">
        <w:rPr>
          <w:rFonts w:ascii="Arial" w:hAnsi="Arial" w:cs="Arial"/>
          <w:b/>
          <w:iCs/>
          <w:szCs w:val="20"/>
          <w:lang w:val="cs-CZ"/>
        </w:rPr>
        <w:t>b) z celkové ceny díla</w:t>
      </w:r>
      <w:r w:rsidR="00554763" w:rsidRPr="0037143B">
        <w:rPr>
          <w:rFonts w:ascii="Arial" w:hAnsi="Arial" w:cs="Arial"/>
          <w:b/>
          <w:iCs/>
          <w:szCs w:val="20"/>
          <w:lang w:val="cs-CZ"/>
        </w:rPr>
        <w:t xml:space="preserve"> </w:t>
      </w:r>
      <w:r w:rsidRPr="0037143B">
        <w:rPr>
          <w:rFonts w:ascii="Arial" w:hAnsi="Arial" w:cs="Arial"/>
          <w:b/>
          <w:iCs/>
          <w:szCs w:val="20"/>
          <w:lang w:val="cs-CZ"/>
        </w:rPr>
        <w:t>v závěrečných fakturách</w:t>
      </w:r>
      <w:r w:rsidR="00554763" w:rsidRPr="0037143B">
        <w:rPr>
          <w:rFonts w:ascii="Arial" w:hAnsi="Arial" w:cs="Arial"/>
          <w:b/>
          <w:iCs/>
          <w:szCs w:val="20"/>
          <w:lang w:val="cs-CZ"/>
        </w:rPr>
        <w:t>,</w:t>
      </w:r>
    </w:p>
    <w:p w14:paraId="24BBD2AA" w14:textId="77777777" w:rsidR="00426A77" w:rsidRPr="0037143B" w:rsidRDefault="00554763" w:rsidP="003C396E">
      <w:pPr>
        <w:pStyle w:val="Zkladntext2"/>
        <w:widowControl w:val="0"/>
        <w:tabs>
          <w:tab w:val="left" w:pos="1211"/>
          <w:tab w:val="left" w:pos="1276"/>
        </w:tabs>
        <w:spacing w:after="0" w:line="240" w:lineRule="auto"/>
        <w:jc w:val="both"/>
        <w:rPr>
          <w:rFonts w:ascii="Arial" w:hAnsi="Arial" w:cs="Arial"/>
          <w:iCs/>
          <w:szCs w:val="20"/>
          <w:lang w:val="cs-CZ"/>
        </w:rPr>
      </w:pPr>
      <w:r w:rsidRPr="0037143B">
        <w:rPr>
          <w:rFonts w:ascii="Arial" w:hAnsi="Arial" w:cs="Arial"/>
          <w:szCs w:val="20"/>
        </w:rPr>
        <w:t>kter</w:t>
      </w:r>
      <w:r w:rsidRPr="0037143B">
        <w:rPr>
          <w:rFonts w:ascii="Arial" w:hAnsi="Arial" w:cs="Arial"/>
          <w:szCs w:val="20"/>
          <w:lang w:val="cs-CZ"/>
        </w:rPr>
        <w:t>é</w:t>
      </w:r>
      <w:r w:rsidRPr="0037143B">
        <w:rPr>
          <w:rFonts w:ascii="Arial" w:hAnsi="Arial" w:cs="Arial"/>
          <w:szCs w:val="20"/>
        </w:rPr>
        <w:t xml:space="preserve"> </w:t>
      </w:r>
      <w:r w:rsidR="00426A77" w:rsidRPr="0037143B">
        <w:rPr>
          <w:rFonts w:ascii="Arial" w:hAnsi="Arial" w:cs="Arial"/>
          <w:szCs w:val="20"/>
        </w:rPr>
        <w:t xml:space="preserve">je Objednatel oprávněn </w:t>
      </w:r>
      <w:r w:rsidR="00426A77" w:rsidRPr="0037143B">
        <w:rPr>
          <w:rFonts w:ascii="Arial" w:hAnsi="Arial" w:cs="Arial"/>
          <w:iCs/>
          <w:szCs w:val="20"/>
        </w:rPr>
        <w:t xml:space="preserve">zadržet a nezaplatit až do dne </w:t>
      </w:r>
      <w:r w:rsidR="002072FE" w:rsidRPr="0037143B">
        <w:rPr>
          <w:rFonts w:ascii="Arial" w:hAnsi="Arial" w:cs="Arial"/>
          <w:iCs/>
          <w:szCs w:val="20"/>
          <w:lang w:val="cs-CZ"/>
        </w:rPr>
        <w:t>provedení díla bez jakýchkoliv vad. Provedením díla bez jakýchkoliv vad</w:t>
      </w:r>
      <w:r w:rsidR="00353BEF" w:rsidRPr="0037143B">
        <w:rPr>
          <w:rFonts w:ascii="Arial" w:hAnsi="Arial" w:cs="Arial"/>
          <w:iCs/>
          <w:szCs w:val="20"/>
          <w:lang w:val="cs-CZ"/>
        </w:rPr>
        <w:t xml:space="preserve"> ve vzt</w:t>
      </w:r>
      <w:r w:rsidR="00B43F3C" w:rsidRPr="0037143B">
        <w:rPr>
          <w:rFonts w:ascii="Arial" w:hAnsi="Arial" w:cs="Arial"/>
          <w:iCs/>
          <w:szCs w:val="20"/>
          <w:lang w:val="cs-CZ"/>
        </w:rPr>
        <w:t>ahu k dílčí fakturaci dle této S</w:t>
      </w:r>
      <w:r w:rsidR="00353BEF" w:rsidRPr="0037143B">
        <w:rPr>
          <w:rFonts w:ascii="Arial" w:hAnsi="Arial" w:cs="Arial"/>
          <w:iCs/>
          <w:szCs w:val="20"/>
          <w:lang w:val="cs-CZ"/>
        </w:rPr>
        <w:t xml:space="preserve">mlouvy </w:t>
      </w:r>
      <w:r w:rsidR="002072FE" w:rsidRPr="0037143B">
        <w:rPr>
          <w:rFonts w:ascii="Arial" w:hAnsi="Arial" w:cs="Arial"/>
          <w:iCs/>
          <w:szCs w:val="20"/>
          <w:lang w:val="cs-CZ"/>
        </w:rPr>
        <w:t>se pro účely tohoto odstavce rozumí dokončení</w:t>
      </w:r>
      <w:r w:rsidR="00CD5086" w:rsidRPr="0037143B">
        <w:rPr>
          <w:rFonts w:ascii="Arial" w:hAnsi="Arial" w:cs="Arial"/>
          <w:iCs/>
          <w:szCs w:val="20"/>
          <w:lang w:val="cs-CZ"/>
        </w:rPr>
        <w:t xml:space="preserve"> díla </w:t>
      </w:r>
      <w:r w:rsidR="002072FE" w:rsidRPr="0037143B">
        <w:rPr>
          <w:rFonts w:ascii="Arial" w:hAnsi="Arial" w:cs="Arial"/>
          <w:iCs/>
          <w:szCs w:val="20"/>
          <w:lang w:val="cs-CZ"/>
        </w:rPr>
        <w:t xml:space="preserve">Zhotovitelem a jeho </w:t>
      </w:r>
      <w:r w:rsidR="00426A77" w:rsidRPr="0037143B">
        <w:rPr>
          <w:rFonts w:ascii="Arial" w:hAnsi="Arial" w:cs="Arial"/>
          <w:iCs/>
          <w:szCs w:val="20"/>
        </w:rPr>
        <w:t xml:space="preserve">převzetí </w:t>
      </w:r>
      <w:r w:rsidR="002072FE" w:rsidRPr="0037143B">
        <w:rPr>
          <w:rFonts w:ascii="Arial" w:hAnsi="Arial" w:cs="Arial"/>
          <w:iCs/>
          <w:szCs w:val="20"/>
          <w:lang w:val="cs-CZ"/>
        </w:rPr>
        <w:t>Objednatelem bez výhrad, nebo odstranění všech vad Zhotovitelem poté, co bylo dílo Zhotovitelem dokončeno a Objednatelem pře</w:t>
      </w:r>
      <w:r w:rsidR="002B5F24" w:rsidRPr="0037143B">
        <w:rPr>
          <w:rFonts w:ascii="Arial" w:hAnsi="Arial" w:cs="Arial"/>
          <w:iCs/>
          <w:szCs w:val="20"/>
          <w:lang w:val="cs-CZ"/>
        </w:rPr>
        <w:t xml:space="preserve">vzato </w:t>
      </w:r>
      <w:r w:rsidR="002072FE" w:rsidRPr="0037143B">
        <w:rPr>
          <w:rFonts w:ascii="Arial" w:hAnsi="Arial" w:cs="Arial"/>
          <w:iCs/>
          <w:szCs w:val="20"/>
          <w:lang w:val="cs-CZ"/>
        </w:rPr>
        <w:t>s</w:t>
      </w:r>
      <w:r w:rsidR="002B5F24" w:rsidRPr="0037143B">
        <w:rPr>
          <w:rFonts w:ascii="Arial" w:hAnsi="Arial" w:cs="Arial"/>
          <w:iCs/>
          <w:szCs w:val="20"/>
          <w:lang w:val="cs-CZ"/>
        </w:rPr>
        <w:t> </w:t>
      </w:r>
      <w:r w:rsidR="002072FE" w:rsidRPr="0037143B">
        <w:rPr>
          <w:rFonts w:ascii="Arial" w:hAnsi="Arial" w:cs="Arial"/>
          <w:iCs/>
          <w:szCs w:val="20"/>
          <w:lang w:val="cs-CZ"/>
        </w:rPr>
        <w:t>výhradami</w:t>
      </w:r>
      <w:r w:rsidR="004238DC" w:rsidRPr="0037143B">
        <w:rPr>
          <w:rFonts w:ascii="Arial" w:hAnsi="Arial" w:cs="Arial"/>
          <w:iCs/>
          <w:szCs w:val="20"/>
          <w:lang w:val="cs-CZ"/>
        </w:rPr>
        <w:t>. To znamená, že</w:t>
      </w:r>
      <w:r w:rsidR="002B5F24" w:rsidRPr="0037143B">
        <w:rPr>
          <w:rFonts w:ascii="Arial" w:hAnsi="Arial" w:cs="Arial"/>
          <w:iCs/>
          <w:szCs w:val="20"/>
          <w:lang w:val="cs-CZ"/>
        </w:rPr>
        <w:t xml:space="preserve"> pro případ </w:t>
      </w:r>
      <w:r w:rsidR="00426A77" w:rsidRPr="0037143B">
        <w:rPr>
          <w:rFonts w:ascii="Arial" w:hAnsi="Arial" w:cs="Arial"/>
          <w:iCs/>
          <w:szCs w:val="20"/>
        </w:rPr>
        <w:t xml:space="preserve">zjištění vad </w:t>
      </w:r>
      <w:r w:rsidR="00426A77" w:rsidRPr="0037143B">
        <w:rPr>
          <w:rFonts w:ascii="Arial" w:hAnsi="Arial" w:cs="Arial"/>
          <w:iCs/>
          <w:szCs w:val="20"/>
        </w:rPr>
        <w:lastRenderedPageBreak/>
        <w:t xml:space="preserve">díla při předání a převzetí díla se toto zádržné právo uplatňuje až do </w:t>
      </w:r>
      <w:r w:rsidR="002B5F24" w:rsidRPr="0037143B">
        <w:rPr>
          <w:rFonts w:ascii="Arial" w:hAnsi="Arial" w:cs="Arial"/>
          <w:iCs/>
          <w:szCs w:val="20"/>
          <w:lang w:val="cs-CZ"/>
        </w:rPr>
        <w:t>dne podepsání zá</w:t>
      </w:r>
      <w:r w:rsidR="00B22D82" w:rsidRPr="0037143B">
        <w:rPr>
          <w:rFonts w:ascii="Arial" w:hAnsi="Arial" w:cs="Arial"/>
          <w:iCs/>
          <w:szCs w:val="20"/>
          <w:lang w:val="cs-CZ"/>
        </w:rPr>
        <w:t xml:space="preserve">pisu o odstranění veškerých vad </w:t>
      </w:r>
      <w:r w:rsidR="00426A77" w:rsidRPr="0037143B">
        <w:rPr>
          <w:rFonts w:ascii="Arial" w:hAnsi="Arial" w:cs="Arial"/>
          <w:iCs/>
          <w:szCs w:val="20"/>
        </w:rPr>
        <w:t xml:space="preserve">uvedených v protokolu z přejímacího řízení. Objednatel je povinen doplatit Zhotoviteli takto zadržované částky ve lhůtě 10 pracovních dní následujících po dni, ve kterém jeho zádržné právo zaniklo. Smluvní strany pro vyloučení pochybností výslovně sjednávají, že </w:t>
      </w:r>
      <w:r w:rsidR="00B43F3C" w:rsidRPr="0037143B">
        <w:rPr>
          <w:rFonts w:ascii="Arial" w:hAnsi="Arial" w:cs="Arial"/>
          <w:iCs/>
          <w:szCs w:val="20"/>
          <w:lang w:val="cs-CZ"/>
        </w:rPr>
        <w:t>O</w:t>
      </w:r>
      <w:r w:rsidR="00426A77" w:rsidRPr="0037143B">
        <w:rPr>
          <w:rFonts w:ascii="Arial" w:hAnsi="Arial" w:cs="Arial"/>
          <w:iCs/>
          <w:szCs w:val="20"/>
        </w:rPr>
        <w:t xml:space="preserve">bjednatel není v prodlení se splacením příslušných zadržovaných částek po dobu, ve které oprávněně uplatňuje své zádržné právo podle tohoto bodu včetně lhůty 10 pracovních dní stanovené k doplacení zadržovaných částek. S výkonem zadržovacího práva tak nejsou spojeny žádné negativní důsledky spojené s prodlením (nevzniká nárok na úrok z prodlení, nepřechází nebezpečí </w:t>
      </w:r>
      <w:r w:rsidR="00B43F3C" w:rsidRPr="0037143B">
        <w:rPr>
          <w:rFonts w:ascii="Arial" w:hAnsi="Arial" w:cs="Arial"/>
          <w:iCs/>
          <w:szCs w:val="20"/>
        </w:rPr>
        <w:t xml:space="preserve">škody na věci a další) a nelze </w:t>
      </w:r>
      <w:r w:rsidR="00B43F3C" w:rsidRPr="0037143B">
        <w:rPr>
          <w:rFonts w:ascii="Arial" w:hAnsi="Arial" w:cs="Arial"/>
          <w:iCs/>
          <w:szCs w:val="20"/>
          <w:lang w:val="cs-CZ"/>
        </w:rPr>
        <w:t>O</w:t>
      </w:r>
      <w:r w:rsidR="00426A77" w:rsidRPr="0037143B">
        <w:rPr>
          <w:rFonts w:ascii="Arial" w:hAnsi="Arial" w:cs="Arial"/>
          <w:iCs/>
          <w:szCs w:val="20"/>
        </w:rPr>
        <w:t>bjednatele za výkon tohoto svého práva žádným způsobem sankcionovat.</w:t>
      </w:r>
    </w:p>
    <w:p w14:paraId="548D7E5A" w14:textId="77777777" w:rsidR="006E5E73" w:rsidRPr="0037143B" w:rsidRDefault="006E5E73" w:rsidP="003C396E">
      <w:pPr>
        <w:pStyle w:val="Zkladntext2"/>
        <w:widowControl w:val="0"/>
        <w:tabs>
          <w:tab w:val="left" w:pos="1211"/>
          <w:tab w:val="left" w:pos="1276"/>
        </w:tabs>
        <w:spacing w:after="0" w:line="240" w:lineRule="auto"/>
        <w:jc w:val="both"/>
        <w:rPr>
          <w:rFonts w:ascii="Arial" w:hAnsi="Arial" w:cs="Arial"/>
          <w:iCs/>
          <w:szCs w:val="20"/>
          <w:lang w:val="cs-CZ"/>
        </w:rPr>
      </w:pPr>
    </w:p>
    <w:p w14:paraId="53351E2F" w14:textId="77777777" w:rsidR="00A67785" w:rsidRPr="0037143B" w:rsidRDefault="006E5E73" w:rsidP="003C396E">
      <w:pPr>
        <w:pStyle w:val="Zkladntext2"/>
        <w:widowControl w:val="0"/>
        <w:tabs>
          <w:tab w:val="left" w:pos="1211"/>
          <w:tab w:val="left" w:pos="1276"/>
        </w:tabs>
        <w:spacing w:after="0" w:line="240" w:lineRule="auto"/>
        <w:jc w:val="both"/>
        <w:rPr>
          <w:rFonts w:ascii="Arial" w:hAnsi="Arial" w:cs="Arial"/>
          <w:b/>
          <w:iCs/>
          <w:szCs w:val="20"/>
          <w:lang w:val="cs-CZ"/>
        </w:rPr>
      </w:pPr>
      <w:r w:rsidRPr="0037143B">
        <w:rPr>
          <w:rFonts w:ascii="Arial" w:hAnsi="Arial" w:cs="Arial"/>
          <w:iCs/>
          <w:szCs w:val="20"/>
          <w:lang w:val="cs-CZ"/>
        </w:rPr>
        <w:tab/>
        <w:t>Zádržné za vady související s vegetačními úpravami</w:t>
      </w:r>
      <w:r w:rsidR="00765146" w:rsidRPr="0037143B">
        <w:rPr>
          <w:rFonts w:ascii="Arial" w:hAnsi="Arial" w:cs="Arial"/>
          <w:iCs/>
          <w:szCs w:val="20"/>
          <w:lang w:val="cs-CZ"/>
        </w:rPr>
        <w:t>,</w:t>
      </w:r>
      <w:r w:rsidRPr="0037143B">
        <w:rPr>
          <w:rFonts w:ascii="Arial" w:hAnsi="Arial" w:cs="Arial"/>
          <w:iCs/>
          <w:szCs w:val="20"/>
          <w:lang w:val="cs-CZ"/>
        </w:rPr>
        <w:t xml:space="preserve"> ne</w:t>
      </w:r>
      <w:r w:rsidR="00CD5086" w:rsidRPr="0037143B">
        <w:rPr>
          <w:rFonts w:ascii="Arial" w:hAnsi="Arial" w:cs="Arial"/>
          <w:iCs/>
          <w:szCs w:val="20"/>
          <w:lang w:val="cs-CZ"/>
        </w:rPr>
        <w:t xml:space="preserve">předložením </w:t>
      </w:r>
      <w:r w:rsidR="00D429C2" w:rsidRPr="0037143B">
        <w:rPr>
          <w:rFonts w:ascii="Arial" w:hAnsi="Arial" w:cs="Arial"/>
          <w:iCs/>
          <w:szCs w:val="20"/>
          <w:lang w:val="cs-CZ"/>
        </w:rPr>
        <w:t xml:space="preserve">ověřeného </w:t>
      </w:r>
      <w:r w:rsidR="00CD5086" w:rsidRPr="0037143B">
        <w:rPr>
          <w:rFonts w:ascii="Arial" w:hAnsi="Arial" w:cs="Arial"/>
          <w:iCs/>
          <w:szCs w:val="20"/>
          <w:lang w:val="cs-CZ"/>
        </w:rPr>
        <w:t>geometrického plánu</w:t>
      </w:r>
      <w:r w:rsidR="00765146" w:rsidRPr="0037143B">
        <w:rPr>
          <w:rFonts w:ascii="Arial" w:hAnsi="Arial" w:cs="Arial"/>
          <w:iCs/>
          <w:szCs w:val="20"/>
          <w:lang w:val="cs-CZ"/>
        </w:rPr>
        <w:t xml:space="preserve"> nebo předáním podkladů pro aktualizaci obsahu do digitální technické mapy Kraje Vysočina</w:t>
      </w:r>
      <w:r w:rsidR="00CD5086" w:rsidRPr="0037143B">
        <w:rPr>
          <w:rFonts w:ascii="Arial" w:hAnsi="Arial" w:cs="Arial"/>
          <w:iCs/>
          <w:szCs w:val="20"/>
          <w:lang w:val="cs-CZ"/>
        </w:rPr>
        <w:t xml:space="preserve"> </w:t>
      </w:r>
      <w:r w:rsidRPr="0037143B">
        <w:rPr>
          <w:rFonts w:ascii="Arial" w:hAnsi="Arial" w:cs="Arial"/>
          <w:b/>
          <w:iCs/>
          <w:szCs w:val="20"/>
          <w:lang w:val="cs-CZ"/>
        </w:rPr>
        <w:t>činí</w:t>
      </w:r>
      <w:r w:rsidR="006D7BF8" w:rsidRPr="0037143B">
        <w:rPr>
          <w:rFonts w:ascii="Arial" w:hAnsi="Arial" w:cs="Arial"/>
          <w:b/>
          <w:iCs/>
          <w:szCs w:val="20"/>
          <w:lang w:val="cs-CZ"/>
        </w:rPr>
        <w:t xml:space="preserve"> </w:t>
      </w:r>
      <w:r w:rsidR="00DE1EC7" w:rsidRPr="0037143B">
        <w:rPr>
          <w:rFonts w:ascii="Arial" w:hAnsi="Arial" w:cs="Arial"/>
          <w:b/>
          <w:iCs/>
          <w:szCs w:val="20"/>
          <w:lang w:val="cs-CZ"/>
        </w:rPr>
        <w:t>2</w:t>
      </w:r>
      <w:r w:rsidR="00CD5086" w:rsidRPr="0037143B">
        <w:rPr>
          <w:rFonts w:ascii="Arial" w:hAnsi="Arial" w:cs="Arial"/>
          <w:b/>
          <w:iCs/>
          <w:szCs w:val="20"/>
          <w:lang w:val="cs-CZ"/>
        </w:rPr>
        <w:t> </w:t>
      </w:r>
      <w:r w:rsidRPr="0037143B">
        <w:rPr>
          <w:rFonts w:ascii="Arial" w:hAnsi="Arial" w:cs="Arial"/>
          <w:b/>
          <w:iCs/>
          <w:szCs w:val="20"/>
          <w:lang w:val="cs-CZ"/>
        </w:rPr>
        <w:t>% z</w:t>
      </w:r>
      <w:r w:rsidR="00DE1EC7" w:rsidRPr="0037143B">
        <w:rPr>
          <w:rFonts w:ascii="Arial" w:hAnsi="Arial" w:cs="Arial"/>
          <w:b/>
          <w:iCs/>
          <w:szCs w:val="20"/>
          <w:lang w:val="cs-CZ"/>
        </w:rPr>
        <w:t xml:space="preserve"> celkové </w:t>
      </w:r>
      <w:r w:rsidRPr="0037143B">
        <w:rPr>
          <w:rFonts w:ascii="Arial" w:hAnsi="Arial" w:cs="Arial"/>
          <w:b/>
          <w:iCs/>
          <w:szCs w:val="20"/>
          <w:lang w:val="cs-CZ"/>
        </w:rPr>
        <w:t xml:space="preserve">částky ceny </w:t>
      </w:r>
      <w:r w:rsidR="00DE1EC7" w:rsidRPr="0037143B">
        <w:rPr>
          <w:rFonts w:ascii="Arial" w:hAnsi="Arial" w:cs="Arial"/>
          <w:b/>
          <w:iCs/>
          <w:szCs w:val="20"/>
          <w:lang w:val="cs-CZ"/>
        </w:rPr>
        <w:t>díla,</w:t>
      </w:r>
      <w:r w:rsidR="00DE1EC7" w:rsidRPr="0037143B">
        <w:rPr>
          <w:rFonts w:ascii="Arial" w:hAnsi="Arial" w:cs="Arial"/>
          <w:iCs/>
          <w:szCs w:val="20"/>
          <w:lang w:val="cs-CZ"/>
        </w:rPr>
        <w:t xml:space="preserve"> minimálně však ve výši částky uvedené v rámci rozpočtové ceny příslušné položky</w:t>
      </w:r>
      <w:r w:rsidRPr="0037143B">
        <w:rPr>
          <w:rFonts w:ascii="Arial" w:hAnsi="Arial" w:cs="Arial"/>
          <w:b/>
          <w:iCs/>
          <w:szCs w:val="20"/>
          <w:lang w:val="cs-CZ"/>
        </w:rPr>
        <w:t>.</w:t>
      </w:r>
    </w:p>
    <w:p w14:paraId="37D3C299" w14:textId="77777777" w:rsidR="006E5E73" w:rsidRPr="0037143B" w:rsidRDefault="006E5E73" w:rsidP="003C396E">
      <w:pPr>
        <w:pStyle w:val="Zkladntext2"/>
        <w:widowControl w:val="0"/>
        <w:tabs>
          <w:tab w:val="left" w:pos="1211"/>
          <w:tab w:val="left" w:pos="1276"/>
        </w:tabs>
        <w:spacing w:after="0" w:line="240" w:lineRule="auto"/>
        <w:jc w:val="both"/>
        <w:rPr>
          <w:rFonts w:ascii="Arial" w:hAnsi="Arial" w:cs="Arial"/>
          <w:b/>
          <w:szCs w:val="20"/>
          <w:lang w:val="cs-CZ"/>
        </w:rPr>
      </w:pPr>
      <w:r w:rsidRPr="0037143B">
        <w:rPr>
          <w:rFonts w:ascii="Arial" w:hAnsi="Arial" w:cs="Arial"/>
          <w:b/>
          <w:iCs/>
          <w:szCs w:val="20"/>
          <w:lang w:val="cs-CZ"/>
        </w:rPr>
        <w:t xml:space="preserve"> </w:t>
      </w:r>
    </w:p>
    <w:p w14:paraId="51DD3309" w14:textId="77777777" w:rsidR="00426A77" w:rsidRPr="0037143B" w:rsidRDefault="00426A77" w:rsidP="003C396E">
      <w:pPr>
        <w:pStyle w:val="Zkladntext2"/>
        <w:widowControl w:val="0"/>
        <w:tabs>
          <w:tab w:val="left" w:pos="1211"/>
          <w:tab w:val="left" w:pos="1276"/>
        </w:tabs>
        <w:spacing w:after="0" w:line="240" w:lineRule="auto"/>
        <w:jc w:val="both"/>
        <w:rPr>
          <w:rFonts w:ascii="Arial" w:hAnsi="Arial" w:cs="Arial"/>
          <w:b/>
          <w:szCs w:val="20"/>
        </w:rPr>
      </w:pPr>
    </w:p>
    <w:p w14:paraId="2DFBB6BD" w14:textId="77777777" w:rsidR="00426A77" w:rsidRPr="0037143B" w:rsidRDefault="00426A77"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 xml:space="preserve">8.20. </w:t>
      </w:r>
      <w:r w:rsidRPr="0037143B">
        <w:rPr>
          <w:rFonts w:ascii="Arial" w:hAnsi="Arial" w:cs="Arial"/>
          <w:szCs w:val="20"/>
        </w:rPr>
        <w:t>Objednatel je oprávněn uspokojit své pohledávky vůči Zhotoviteli ze Zádržného, až do plné výše zadržené částky, a to z titulu nedodržení ujednání vyplývajících ze Smlouvy ve vztahu k provedení díla řádně a včas, zejména při neplnění jednotlivých termínů časového harmonogramu prací a při prodlení zhotovení díla ve sjednané lhůtě dle uzavřené Smlouvy.</w:t>
      </w:r>
    </w:p>
    <w:p w14:paraId="2C9E3BAA"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27" w:name="_Toc255560888"/>
      <w:bookmarkStart w:id="28" w:name="_Toc255560741"/>
      <w:bookmarkStart w:id="29" w:name="_Toc40775418"/>
      <w:r w:rsidRPr="0037143B">
        <w:rPr>
          <w:rFonts w:cs="Arial"/>
          <w:i w:val="0"/>
          <w:sz w:val="20"/>
          <w:szCs w:val="20"/>
          <w:u w:val="single"/>
        </w:rPr>
        <w:t>IX. Staveniště a jeho zařízení</w:t>
      </w:r>
      <w:bookmarkEnd w:id="27"/>
      <w:bookmarkEnd w:id="28"/>
      <w:bookmarkEnd w:id="29"/>
      <w:r w:rsidRPr="0037143B">
        <w:rPr>
          <w:rFonts w:cs="Arial"/>
          <w:i w:val="0"/>
          <w:sz w:val="20"/>
          <w:szCs w:val="20"/>
          <w:u w:val="single"/>
        </w:rPr>
        <w:t xml:space="preserve"> </w:t>
      </w:r>
    </w:p>
    <w:p w14:paraId="4D63BBC7"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9.1. </w:t>
      </w:r>
      <w:r w:rsidRPr="0037143B">
        <w:rPr>
          <w:rFonts w:ascii="Arial" w:hAnsi="Arial" w:cs="Arial"/>
          <w:szCs w:val="20"/>
          <w:lang w:val="cs-CZ"/>
        </w:rPr>
        <w:t xml:space="preserve">Staveniště předá Zadavatel Zhotoviteli </w:t>
      </w:r>
      <w:r w:rsidRPr="0037143B">
        <w:rPr>
          <w:rFonts w:ascii="Arial" w:hAnsi="Arial" w:cs="Arial"/>
          <w:b/>
          <w:szCs w:val="20"/>
          <w:lang w:val="cs-CZ"/>
        </w:rPr>
        <w:t xml:space="preserve">do </w:t>
      </w:r>
      <w:r w:rsidR="00F82DF5" w:rsidRPr="0037143B">
        <w:rPr>
          <w:rFonts w:ascii="Arial" w:hAnsi="Arial" w:cs="Arial"/>
          <w:b/>
          <w:szCs w:val="20"/>
          <w:lang w:val="cs-CZ"/>
        </w:rPr>
        <w:t>15</w:t>
      </w:r>
      <w:r w:rsidRPr="0037143B">
        <w:rPr>
          <w:rFonts w:ascii="Arial" w:hAnsi="Arial" w:cs="Arial"/>
          <w:b/>
          <w:szCs w:val="20"/>
          <w:lang w:val="cs-CZ"/>
        </w:rPr>
        <w:t xml:space="preserve"> kalendářníc</w:t>
      </w:r>
      <w:r w:rsidR="00B43F3C" w:rsidRPr="0037143B">
        <w:rPr>
          <w:rFonts w:ascii="Arial" w:hAnsi="Arial" w:cs="Arial"/>
          <w:b/>
          <w:szCs w:val="20"/>
          <w:lang w:val="cs-CZ"/>
        </w:rPr>
        <w:t>h dnů ode dne nabytí účinnosti S</w:t>
      </w:r>
      <w:r w:rsidRPr="0037143B">
        <w:rPr>
          <w:rFonts w:ascii="Arial" w:hAnsi="Arial" w:cs="Arial"/>
          <w:b/>
          <w:szCs w:val="20"/>
          <w:lang w:val="cs-CZ"/>
        </w:rPr>
        <w:t xml:space="preserve">mlouvy. </w:t>
      </w:r>
      <w:r w:rsidRPr="0037143B">
        <w:rPr>
          <w:rFonts w:ascii="Arial" w:hAnsi="Arial" w:cs="Arial"/>
          <w:szCs w:val="20"/>
          <w:lang w:val="cs-CZ"/>
        </w:rPr>
        <w:t>O předání staveniště Zadavatelem Zhotoviteli bude sepsán písemný protokol, který bude vyhotoven ve dvou stejnopisech, z nichž každá smluvní strana obdrží po jednom vyhoto</w:t>
      </w:r>
      <w:r w:rsidR="00B43F3C" w:rsidRPr="0037143B">
        <w:rPr>
          <w:rFonts w:ascii="Arial" w:hAnsi="Arial" w:cs="Arial"/>
          <w:szCs w:val="20"/>
          <w:lang w:val="cs-CZ"/>
        </w:rPr>
        <w:t>vení. Staveništěm se pro účely S</w:t>
      </w:r>
      <w:r w:rsidRPr="0037143B">
        <w:rPr>
          <w:rFonts w:ascii="Arial" w:hAnsi="Arial" w:cs="Arial"/>
          <w:szCs w:val="20"/>
          <w:lang w:val="cs-CZ"/>
        </w:rPr>
        <w:t>mlouvy a těchto OP rozumí místo zhotovení díla určené v příslušné PD, a projednané ve smyslu podmínek stavebního povolení</w:t>
      </w:r>
      <w:r w:rsidR="008E73E6" w:rsidRPr="0037143B">
        <w:rPr>
          <w:rFonts w:ascii="Arial" w:hAnsi="Arial" w:cs="Arial"/>
        </w:rPr>
        <w:t>/povolení stavby (záměru)</w:t>
      </w:r>
      <w:r w:rsidRPr="0037143B">
        <w:rPr>
          <w:rFonts w:ascii="Arial" w:hAnsi="Arial" w:cs="Arial"/>
          <w:szCs w:val="20"/>
          <w:lang w:val="cs-CZ"/>
        </w:rPr>
        <w:t xml:space="preserve"> a Smlouvy. Součástí předání a převzetí </w:t>
      </w:r>
      <w:r w:rsidR="001A0430" w:rsidRPr="0037143B">
        <w:rPr>
          <w:rFonts w:ascii="Arial" w:hAnsi="Arial" w:cs="Arial"/>
          <w:szCs w:val="20"/>
          <w:lang w:val="cs-CZ"/>
        </w:rPr>
        <w:t xml:space="preserve">staveniště </w:t>
      </w:r>
      <w:r w:rsidRPr="0037143B">
        <w:rPr>
          <w:rFonts w:ascii="Arial" w:hAnsi="Arial" w:cs="Arial"/>
          <w:szCs w:val="20"/>
          <w:lang w:val="cs-CZ"/>
        </w:rPr>
        <w:t>je i předání dokumentů Zadavatelem Zhotoviteli, nezbytných pro řádné užívání staveniště (případně sjednání dohody o termínu předání), a to zejména:</w:t>
      </w:r>
    </w:p>
    <w:p w14:paraId="0627A507" w14:textId="77777777" w:rsidR="00444C64" w:rsidRPr="0037143B" w:rsidRDefault="00444C64"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pravomocné stavební povolení</w:t>
      </w:r>
      <w:r w:rsidR="008E73E6" w:rsidRPr="0037143B">
        <w:rPr>
          <w:rFonts w:ascii="Arial" w:hAnsi="Arial" w:cs="Arial"/>
        </w:rPr>
        <w:t>/povolení stavby (záměru)</w:t>
      </w:r>
      <w:r w:rsidRPr="0037143B">
        <w:rPr>
          <w:rFonts w:ascii="Arial" w:hAnsi="Arial" w:cs="Arial"/>
          <w:iCs/>
          <w:szCs w:val="20"/>
        </w:rPr>
        <w:t>,</w:t>
      </w:r>
    </w:p>
    <w:p w14:paraId="39F2A7F4" w14:textId="77777777" w:rsidR="00DA1EFE" w:rsidRPr="0037143B" w:rsidRDefault="00DA1EFE"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projektová dokumentace ověřen</w:t>
      </w:r>
      <w:r w:rsidR="001A0430" w:rsidRPr="0037143B">
        <w:rPr>
          <w:rFonts w:ascii="Arial" w:hAnsi="Arial" w:cs="Arial"/>
          <w:iCs/>
          <w:szCs w:val="20"/>
        </w:rPr>
        <w:t>á</w:t>
      </w:r>
      <w:r w:rsidRPr="0037143B">
        <w:rPr>
          <w:rFonts w:ascii="Arial" w:hAnsi="Arial" w:cs="Arial"/>
          <w:iCs/>
          <w:szCs w:val="20"/>
        </w:rPr>
        <w:t xml:space="preserve"> stavebním úřadem v případě, že stavba vyžaduje vydání stavebního povolení</w:t>
      </w:r>
      <w:r w:rsidR="008E73E6" w:rsidRPr="0037143B">
        <w:rPr>
          <w:rFonts w:ascii="Arial" w:hAnsi="Arial" w:cs="Arial"/>
        </w:rPr>
        <w:t>/povolení stavby (záměru)</w:t>
      </w:r>
      <w:r w:rsidR="00AF5E21" w:rsidRPr="0037143B">
        <w:rPr>
          <w:rFonts w:ascii="Arial" w:hAnsi="Arial" w:cs="Arial"/>
          <w:iCs/>
          <w:szCs w:val="20"/>
        </w:rPr>
        <w:t>,</w:t>
      </w:r>
    </w:p>
    <w:p w14:paraId="2D220E23" w14:textId="77777777" w:rsidR="00DA1EFE" w:rsidRPr="0037143B" w:rsidRDefault="00DA1EFE" w:rsidP="003C396E">
      <w:pPr>
        <w:widowControl w:val="0"/>
        <w:numPr>
          <w:ilvl w:val="0"/>
          <w:numId w:val="5"/>
        </w:numPr>
        <w:tabs>
          <w:tab w:val="clear" w:pos="1647"/>
          <w:tab w:val="left" w:pos="426"/>
        </w:tabs>
        <w:autoSpaceDE w:val="0"/>
        <w:autoSpaceDN w:val="0"/>
        <w:adjustRightInd w:val="0"/>
        <w:ind w:left="426" w:hanging="426"/>
        <w:jc w:val="both"/>
        <w:rPr>
          <w:rFonts w:ascii="Arial" w:hAnsi="Arial" w:cs="Arial"/>
          <w:iCs/>
          <w:szCs w:val="20"/>
        </w:rPr>
      </w:pPr>
      <w:r w:rsidRPr="0037143B">
        <w:rPr>
          <w:rFonts w:ascii="Arial" w:hAnsi="Arial" w:cs="Arial"/>
          <w:iCs/>
          <w:szCs w:val="20"/>
        </w:rPr>
        <w:t>přehled smluvních vztahů</w:t>
      </w:r>
      <w:r w:rsidR="001A0430" w:rsidRPr="0037143B">
        <w:rPr>
          <w:rFonts w:ascii="Arial" w:hAnsi="Arial" w:cs="Arial"/>
          <w:iCs/>
          <w:szCs w:val="20"/>
        </w:rPr>
        <w:t>.</w:t>
      </w:r>
      <w:r w:rsidRPr="0037143B">
        <w:rPr>
          <w:rFonts w:ascii="Arial" w:hAnsi="Arial" w:cs="Arial"/>
          <w:iCs/>
          <w:szCs w:val="20"/>
        </w:rPr>
        <w:t xml:space="preserve"> </w:t>
      </w:r>
    </w:p>
    <w:p w14:paraId="0E852E08" w14:textId="77777777" w:rsidR="00397E7A" w:rsidRPr="0037143B" w:rsidRDefault="00397E7A" w:rsidP="003C396E">
      <w:pPr>
        <w:pStyle w:val="Zkladntext2"/>
        <w:widowControl w:val="0"/>
        <w:snapToGrid w:val="0"/>
        <w:spacing w:after="0" w:line="240" w:lineRule="auto"/>
        <w:jc w:val="both"/>
        <w:rPr>
          <w:rFonts w:ascii="Arial" w:hAnsi="Arial" w:cs="Arial"/>
          <w:b/>
          <w:szCs w:val="20"/>
          <w:lang w:val="cs-CZ"/>
        </w:rPr>
      </w:pPr>
    </w:p>
    <w:p w14:paraId="2643B02A"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9.2. </w:t>
      </w:r>
      <w:r w:rsidRPr="0037143B">
        <w:rPr>
          <w:rFonts w:ascii="Arial" w:hAnsi="Arial" w:cs="Arial"/>
          <w:szCs w:val="20"/>
          <w:lang w:val="cs-CZ"/>
        </w:rPr>
        <w:t xml:space="preserve">Provozní, sociální a případně i výrobní zařízení staveniště zabezpečuje Zhotovitel v souladu se svými potřebami, v souladu s PD a požadavky Objednatele na výkon </w:t>
      </w:r>
      <w:r w:rsidR="003C1CBA" w:rsidRPr="0037143B">
        <w:rPr>
          <w:rFonts w:ascii="Arial" w:hAnsi="Arial" w:cs="Arial"/>
          <w:snapToGrid w:val="0"/>
          <w:szCs w:val="20"/>
        </w:rPr>
        <w:t>TDS</w:t>
      </w:r>
      <w:r w:rsidRPr="0037143B">
        <w:rPr>
          <w:rFonts w:ascii="Arial" w:hAnsi="Arial" w:cs="Arial"/>
          <w:szCs w:val="20"/>
          <w:lang w:val="cs-CZ"/>
        </w:rPr>
        <w:t xml:space="preserve"> a </w:t>
      </w:r>
      <w:r w:rsidR="004B56C0" w:rsidRPr="0037143B">
        <w:rPr>
          <w:rFonts w:ascii="Arial" w:hAnsi="Arial" w:cs="Arial"/>
          <w:szCs w:val="20"/>
          <w:lang w:val="cs-CZ"/>
        </w:rPr>
        <w:t>AD</w:t>
      </w:r>
      <w:r w:rsidRPr="0037143B">
        <w:rPr>
          <w:rFonts w:ascii="Arial" w:hAnsi="Arial" w:cs="Arial"/>
          <w:szCs w:val="20"/>
          <w:lang w:val="cs-CZ"/>
        </w:rPr>
        <w:t>. Náklady na projekt, vybudování, zprovoznění, údržbu, likvidaci a vyklizení zařízení staveniště jsou zahrnuty ve sjednané ceně díla. Zhotovitel je povinen si na vlastní náklad zabezpečit samostatná odběrná místa pro jím spotřebované energie</w:t>
      </w:r>
      <w:r w:rsidR="00397E7A" w:rsidRPr="0037143B">
        <w:rPr>
          <w:rFonts w:ascii="Arial" w:hAnsi="Arial" w:cs="Arial"/>
          <w:szCs w:val="20"/>
          <w:lang w:val="cs-CZ"/>
        </w:rPr>
        <w:t>, vodu</w:t>
      </w:r>
      <w:r w:rsidRPr="0037143B">
        <w:rPr>
          <w:rFonts w:ascii="Arial" w:hAnsi="Arial" w:cs="Arial"/>
          <w:szCs w:val="20"/>
          <w:lang w:val="cs-CZ"/>
        </w:rPr>
        <w:t xml:space="preserve"> a jiná média pro účely realizace díla.</w:t>
      </w:r>
    </w:p>
    <w:p w14:paraId="0DCA0B22"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p>
    <w:p w14:paraId="1B19E2F5" w14:textId="77777777" w:rsidR="00397E7A" w:rsidRPr="0037143B" w:rsidRDefault="00397E7A" w:rsidP="003C396E">
      <w:pPr>
        <w:pStyle w:val="Zkladntextodsazen"/>
        <w:widowControl w:val="0"/>
        <w:spacing w:after="0"/>
        <w:ind w:left="0" w:firstLine="705"/>
        <w:jc w:val="both"/>
        <w:rPr>
          <w:rFonts w:ascii="Arial" w:hAnsi="Arial" w:cs="Arial"/>
          <w:szCs w:val="20"/>
        </w:rPr>
      </w:pPr>
      <w:r w:rsidRPr="0037143B">
        <w:rPr>
          <w:rFonts w:ascii="Arial" w:hAnsi="Arial" w:cs="Arial"/>
          <w:szCs w:val="20"/>
        </w:rPr>
        <w:t xml:space="preserve">Zhotovitel je povinen poskytnout Objednateli a osobám vykonávajícím funkci </w:t>
      </w:r>
      <w:r w:rsidR="003C1CBA" w:rsidRPr="0037143B">
        <w:rPr>
          <w:rFonts w:ascii="Arial" w:hAnsi="Arial" w:cs="Arial"/>
          <w:snapToGrid w:val="0"/>
          <w:szCs w:val="20"/>
        </w:rPr>
        <w:t>TDS</w:t>
      </w:r>
      <w:r w:rsidRPr="0037143B">
        <w:rPr>
          <w:rFonts w:ascii="Arial" w:hAnsi="Arial" w:cs="Arial"/>
          <w:szCs w:val="20"/>
        </w:rPr>
        <w:t xml:space="preserve"> a </w:t>
      </w:r>
      <w:r w:rsidR="004B56C0" w:rsidRPr="0037143B">
        <w:rPr>
          <w:rFonts w:ascii="Arial" w:hAnsi="Arial" w:cs="Arial"/>
          <w:szCs w:val="20"/>
          <w:lang w:val="cs-CZ"/>
        </w:rPr>
        <w:t>AD</w:t>
      </w:r>
      <w:r w:rsidRPr="0037143B">
        <w:rPr>
          <w:rFonts w:ascii="Arial" w:hAnsi="Arial" w:cs="Arial"/>
          <w:szCs w:val="20"/>
        </w:rPr>
        <w:t xml:space="preserve"> provozní prostory a zařízení nezbytné pro výkon jejich funkce při realizaci díla. Nejpozději před převzetím staveniště si smluvní strany vzájemně oznámí jména osob pověřených jednáním a stykem s pracovníky druhé smluvní strany s vymezením funkcí a pravomocí, pokud všechna tato jména nejsou uvedena již ve Smlouvě. Zhotovitel je povinen užívat staveniště pouze pro účely související s prováděním díla a při užívání staveniště je povinen dodržovat veškeré právní předpisy.</w:t>
      </w:r>
    </w:p>
    <w:p w14:paraId="4B248F0B" w14:textId="77777777" w:rsidR="00397E7A" w:rsidRPr="0037143B" w:rsidRDefault="00397E7A" w:rsidP="003C396E">
      <w:pPr>
        <w:pStyle w:val="Zkladntext2"/>
        <w:widowControl w:val="0"/>
        <w:snapToGrid w:val="0"/>
        <w:spacing w:after="0" w:line="240" w:lineRule="auto"/>
        <w:ind w:firstLine="705"/>
        <w:jc w:val="both"/>
        <w:rPr>
          <w:rFonts w:ascii="Arial" w:hAnsi="Arial" w:cs="Arial"/>
          <w:szCs w:val="20"/>
        </w:rPr>
      </w:pPr>
    </w:p>
    <w:p w14:paraId="5490821F" w14:textId="77777777" w:rsidR="00397E7A" w:rsidRPr="0037143B" w:rsidRDefault="00397E7A" w:rsidP="003C396E">
      <w:pPr>
        <w:pStyle w:val="Zkladntext2"/>
        <w:widowControl w:val="0"/>
        <w:snapToGrid w:val="0"/>
        <w:spacing w:after="0" w:line="240" w:lineRule="auto"/>
        <w:jc w:val="both"/>
        <w:rPr>
          <w:rFonts w:ascii="Arial" w:hAnsi="Arial" w:cs="Arial"/>
          <w:b/>
          <w:szCs w:val="20"/>
          <w:lang w:val="cs-CZ"/>
        </w:rPr>
      </w:pPr>
      <w:r w:rsidRPr="0037143B">
        <w:rPr>
          <w:rFonts w:ascii="Arial" w:hAnsi="Arial" w:cs="Arial"/>
          <w:b/>
          <w:szCs w:val="20"/>
        </w:rPr>
        <w:t xml:space="preserve">9.3. </w:t>
      </w:r>
      <w:r w:rsidRPr="0037143B">
        <w:rPr>
          <w:rFonts w:ascii="Arial" w:hAnsi="Arial" w:cs="Arial"/>
          <w:szCs w:val="20"/>
        </w:rPr>
        <w:t xml:space="preserve">Zhotovitel je povinen zabezpečit na </w:t>
      </w:r>
      <w:r w:rsidR="00AF5E21" w:rsidRPr="0037143B">
        <w:rPr>
          <w:rFonts w:ascii="Arial" w:hAnsi="Arial" w:cs="Arial"/>
          <w:szCs w:val="20"/>
        </w:rPr>
        <w:t>staveništi</w:t>
      </w:r>
      <w:r w:rsidR="001A0430" w:rsidRPr="0037143B">
        <w:rPr>
          <w:rFonts w:ascii="Arial" w:hAnsi="Arial" w:cs="Arial"/>
          <w:szCs w:val="20"/>
        </w:rPr>
        <w:t xml:space="preserve"> </w:t>
      </w:r>
      <w:r w:rsidRPr="0037143B">
        <w:rPr>
          <w:rFonts w:ascii="Arial" w:hAnsi="Arial" w:cs="Arial"/>
          <w:szCs w:val="20"/>
        </w:rPr>
        <w:t xml:space="preserve">identifikační tabuli v provedení a rozměrech obvyklých, s uvedením údajů o stavbě a údajů o Zhotoviteli a Objednateli, případně v rozsahu publicity v souladu s požadavky Operačního programu. Zhotovitel je povinen tuto identifikační tabuli udržovat v aktuálním stavu. </w:t>
      </w:r>
      <w:r w:rsidR="00AD6793" w:rsidRPr="0037143B">
        <w:rPr>
          <w:rFonts w:ascii="Arial" w:hAnsi="Arial" w:cs="Arial"/>
          <w:szCs w:val="20"/>
          <w:lang w:val="cs-CZ"/>
        </w:rPr>
        <w:t xml:space="preserve">Zhotovitel </w:t>
      </w:r>
      <w:r w:rsidR="001A0430" w:rsidRPr="0037143B">
        <w:rPr>
          <w:rFonts w:ascii="Arial" w:hAnsi="Arial" w:cs="Arial"/>
          <w:szCs w:val="20"/>
          <w:lang w:val="cs-CZ"/>
        </w:rPr>
        <w:t xml:space="preserve">rovněž </w:t>
      </w:r>
      <w:r w:rsidR="00AD6793" w:rsidRPr="0037143B">
        <w:rPr>
          <w:rFonts w:ascii="Arial" w:hAnsi="Arial" w:cs="Arial"/>
          <w:szCs w:val="20"/>
          <w:lang w:val="cs-CZ"/>
        </w:rPr>
        <w:t xml:space="preserve">zabezpečí vyvěšení Oznámení o zahájení prací dle </w:t>
      </w:r>
      <w:r w:rsidR="00AD6793" w:rsidRPr="0037143B">
        <w:rPr>
          <w:rFonts w:ascii="Arial" w:hAnsi="Arial" w:cs="Arial"/>
          <w:b/>
          <w:szCs w:val="20"/>
        </w:rPr>
        <w:t>§</w:t>
      </w:r>
      <w:r w:rsidR="00AD6793" w:rsidRPr="0037143B">
        <w:rPr>
          <w:rFonts w:ascii="Arial" w:hAnsi="Arial" w:cs="Arial"/>
          <w:szCs w:val="20"/>
          <w:lang w:val="cs-CZ"/>
        </w:rPr>
        <w:t xml:space="preserve"> 5 vyhlášky č. 591/2006 Sb.</w:t>
      </w:r>
    </w:p>
    <w:p w14:paraId="46DCB308" w14:textId="77777777" w:rsidR="00397E7A" w:rsidRPr="0037143B" w:rsidRDefault="00397E7A" w:rsidP="003C396E">
      <w:pPr>
        <w:pStyle w:val="Zkladntextodsazen"/>
        <w:widowControl w:val="0"/>
        <w:spacing w:after="0"/>
        <w:ind w:left="0" w:firstLine="705"/>
        <w:jc w:val="both"/>
        <w:rPr>
          <w:rFonts w:ascii="Arial" w:hAnsi="Arial" w:cs="Arial"/>
          <w:szCs w:val="20"/>
          <w:lang w:val="cs-CZ"/>
        </w:rPr>
      </w:pPr>
    </w:p>
    <w:p w14:paraId="1BCD1698"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9.4. </w:t>
      </w:r>
      <w:r w:rsidRPr="0037143B">
        <w:rPr>
          <w:rFonts w:ascii="Arial" w:hAnsi="Arial" w:cs="Arial"/>
          <w:szCs w:val="20"/>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25E89325"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p>
    <w:p w14:paraId="6661C8AF" w14:textId="77777777" w:rsidR="00444C64" w:rsidRPr="0037143B" w:rsidRDefault="00444C64" w:rsidP="003C396E">
      <w:pPr>
        <w:pStyle w:val="Zkladntext2"/>
        <w:widowControl w:val="0"/>
        <w:snapToGrid w:val="0"/>
        <w:spacing w:after="0" w:line="240" w:lineRule="auto"/>
        <w:jc w:val="both"/>
        <w:rPr>
          <w:rFonts w:ascii="Arial" w:hAnsi="Arial" w:cs="Arial"/>
          <w:szCs w:val="20"/>
          <w:lang w:val="cs-CZ"/>
        </w:rPr>
      </w:pPr>
      <w:r w:rsidRPr="0037143B">
        <w:rPr>
          <w:rFonts w:ascii="Arial" w:hAnsi="Arial" w:cs="Arial"/>
          <w:b/>
          <w:szCs w:val="20"/>
          <w:lang w:val="cs-CZ"/>
        </w:rPr>
        <w:t xml:space="preserve">9.5. </w:t>
      </w:r>
      <w:r w:rsidRPr="0037143B">
        <w:rPr>
          <w:rFonts w:ascii="Arial" w:hAnsi="Arial" w:cs="Arial"/>
          <w:szCs w:val="20"/>
          <w:lang w:val="cs-CZ"/>
        </w:rPr>
        <w:t>Zhotovitel bude mít v průběhu realizace a dokončování předmětu díla na staveništi výhradní odpovědnost za:</w:t>
      </w:r>
    </w:p>
    <w:p w14:paraId="505CBE09" w14:textId="77777777" w:rsidR="00444C64" w:rsidRPr="0037143B" w:rsidRDefault="00444C64" w:rsidP="003C396E">
      <w:pPr>
        <w:widowControl w:val="0"/>
        <w:numPr>
          <w:ilvl w:val="0"/>
          <w:numId w:val="11"/>
        </w:numPr>
        <w:snapToGrid w:val="0"/>
        <w:ind w:left="426" w:hanging="426"/>
        <w:jc w:val="both"/>
        <w:rPr>
          <w:rFonts w:ascii="Arial" w:hAnsi="Arial" w:cs="Arial"/>
          <w:szCs w:val="20"/>
        </w:rPr>
      </w:pPr>
      <w:r w:rsidRPr="0037143B">
        <w:rPr>
          <w:rFonts w:ascii="Arial" w:hAnsi="Arial" w:cs="Arial"/>
          <w:szCs w:val="20"/>
        </w:rPr>
        <w:lastRenderedPageBreak/>
        <w:t>zajištění bezpečnosti všech osob oprávněných k pohybu na staveništi, udržování staveniště v uspořádaném stavu za účelem předcházení vzniku škod; a</w:t>
      </w:r>
    </w:p>
    <w:p w14:paraId="10F33EA8" w14:textId="77777777" w:rsidR="00444C64" w:rsidRPr="0037143B" w:rsidRDefault="00444C64" w:rsidP="003C396E">
      <w:pPr>
        <w:widowControl w:val="0"/>
        <w:numPr>
          <w:ilvl w:val="0"/>
          <w:numId w:val="11"/>
        </w:numPr>
        <w:snapToGrid w:val="0"/>
        <w:ind w:left="426" w:hanging="426"/>
        <w:jc w:val="both"/>
        <w:rPr>
          <w:rFonts w:ascii="Arial" w:hAnsi="Arial" w:cs="Arial"/>
          <w:b/>
          <w:szCs w:val="20"/>
        </w:rPr>
      </w:pPr>
      <w:r w:rsidRPr="0037143B">
        <w:rPr>
          <w:rFonts w:ascii="Arial" w:hAnsi="Arial" w:cs="Arial"/>
          <w:szCs w:val="20"/>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5EB76F46" w14:textId="77777777" w:rsidR="00444C64" w:rsidRPr="0037143B" w:rsidRDefault="00444C64" w:rsidP="003C396E">
      <w:pPr>
        <w:widowControl w:val="0"/>
        <w:numPr>
          <w:ilvl w:val="0"/>
          <w:numId w:val="11"/>
        </w:numPr>
        <w:snapToGrid w:val="0"/>
        <w:ind w:left="426" w:hanging="426"/>
        <w:jc w:val="both"/>
        <w:rPr>
          <w:rFonts w:ascii="Arial" w:hAnsi="Arial" w:cs="Arial"/>
          <w:szCs w:val="20"/>
        </w:rPr>
      </w:pPr>
      <w:r w:rsidRPr="0037143B">
        <w:rPr>
          <w:rFonts w:ascii="Arial" w:hAnsi="Arial" w:cs="Arial"/>
          <w:szCs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E34ABC5" w14:textId="77777777" w:rsidR="00397E7A" w:rsidRPr="0037143B" w:rsidRDefault="00397E7A" w:rsidP="003C396E">
      <w:pPr>
        <w:widowControl w:val="0"/>
        <w:numPr>
          <w:ilvl w:val="0"/>
          <w:numId w:val="11"/>
        </w:numPr>
        <w:snapToGrid w:val="0"/>
        <w:ind w:left="426"/>
        <w:jc w:val="both"/>
        <w:rPr>
          <w:rFonts w:ascii="Arial" w:hAnsi="Arial" w:cs="Arial"/>
          <w:szCs w:val="20"/>
        </w:rPr>
      </w:pPr>
      <w:r w:rsidRPr="0037143B">
        <w:rPr>
          <w:rFonts w:ascii="Arial" w:hAnsi="Arial" w:cs="Arial"/>
          <w:szCs w:val="20"/>
        </w:rPr>
        <w:t>zajištění bezpečnostních opatření proti vniku neoprávněných osob na staveniště, proti odcizení a poškození jakýchkoliv materiálů a věcí nalézajících se na staveništi, či jakýmkoliv nedovoleným zásahům třetích osob.</w:t>
      </w:r>
    </w:p>
    <w:p w14:paraId="05AE6828" w14:textId="77777777" w:rsidR="00194C81" w:rsidRPr="0037143B" w:rsidRDefault="00194C81" w:rsidP="003C396E">
      <w:pPr>
        <w:widowControl w:val="0"/>
        <w:numPr>
          <w:ilvl w:val="0"/>
          <w:numId w:val="11"/>
        </w:numPr>
        <w:snapToGrid w:val="0"/>
        <w:ind w:left="426"/>
        <w:jc w:val="both"/>
        <w:rPr>
          <w:rFonts w:ascii="Arial" w:hAnsi="Arial" w:cs="Arial"/>
          <w:szCs w:val="20"/>
        </w:rPr>
      </w:pPr>
      <w:r w:rsidRPr="0037143B">
        <w:rPr>
          <w:rFonts w:ascii="Arial" w:hAnsi="Arial" w:cs="Arial"/>
          <w:szCs w:val="20"/>
        </w:rPr>
        <w:t>zajištění,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projednanému 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p>
    <w:p w14:paraId="0EDE73DE" w14:textId="77777777" w:rsidR="00397E7A" w:rsidRPr="0037143B" w:rsidRDefault="00397E7A" w:rsidP="003C396E">
      <w:pPr>
        <w:widowControl w:val="0"/>
        <w:snapToGrid w:val="0"/>
        <w:jc w:val="both"/>
        <w:rPr>
          <w:rFonts w:ascii="Arial" w:hAnsi="Arial" w:cs="Arial"/>
          <w:szCs w:val="20"/>
        </w:rPr>
      </w:pPr>
    </w:p>
    <w:p w14:paraId="070FBB02" w14:textId="77777777" w:rsidR="00504A22" w:rsidRPr="0037143B" w:rsidRDefault="00504A22" w:rsidP="003C396E">
      <w:pPr>
        <w:pStyle w:val="Zkladntext2"/>
        <w:widowControl w:val="0"/>
        <w:snapToGrid w:val="0"/>
        <w:spacing w:after="0" w:line="240" w:lineRule="auto"/>
        <w:jc w:val="both"/>
        <w:rPr>
          <w:rFonts w:ascii="Arial" w:hAnsi="Arial" w:cs="Arial"/>
          <w:szCs w:val="20"/>
        </w:rPr>
      </w:pPr>
      <w:r w:rsidRPr="0037143B">
        <w:rPr>
          <w:rFonts w:ascii="Arial" w:hAnsi="Arial" w:cs="Arial"/>
          <w:b/>
          <w:szCs w:val="20"/>
        </w:rPr>
        <w:t xml:space="preserve">9.6. </w:t>
      </w:r>
      <w:r w:rsidRPr="0037143B">
        <w:rPr>
          <w:rFonts w:ascii="Arial" w:hAnsi="Arial" w:cs="Arial"/>
          <w:szCs w:val="20"/>
        </w:rPr>
        <w:t>Zhotovitel po celou dobu realizace díla zodpovídá za zabezpečení staveniště dle podmínek příslušné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0185E76A" w14:textId="77777777" w:rsidR="00504A22" w:rsidRPr="0037143B" w:rsidRDefault="00504A22" w:rsidP="003C396E">
      <w:pPr>
        <w:widowControl w:val="0"/>
        <w:jc w:val="both"/>
        <w:rPr>
          <w:rFonts w:ascii="Arial" w:hAnsi="Arial" w:cs="Arial"/>
          <w:snapToGrid w:val="0"/>
          <w:szCs w:val="20"/>
        </w:rPr>
      </w:pPr>
    </w:p>
    <w:p w14:paraId="090B7D04" w14:textId="77777777" w:rsidR="00504A22" w:rsidRPr="0037143B" w:rsidRDefault="00504A22" w:rsidP="003C396E">
      <w:pPr>
        <w:widowControl w:val="0"/>
        <w:ind w:firstLine="708"/>
        <w:jc w:val="both"/>
        <w:rPr>
          <w:rFonts w:ascii="Arial" w:hAnsi="Arial" w:cs="Arial"/>
          <w:snapToGrid w:val="0"/>
          <w:szCs w:val="20"/>
        </w:rPr>
      </w:pPr>
      <w:r w:rsidRPr="0037143B">
        <w:rPr>
          <w:rFonts w:ascii="Arial" w:hAnsi="Arial" w:cs="Arial"/>
          <w:snapToGrid w:val="0"/>
          <w:szCs w:val="20"/>
        </w:rPr>
        <w:t>Staveniště a místo skladování materiálů a místa výkopů je Zhotovitel povinen dle příslušných předpisů o bezpečnosti práce označit tabulkami, ohraničit, osvětlit, zabezpečit jejich ochranu, včetně protipožárních opatření a zajištění bezpečnosti a ochrany zdraví při práci.</w:t>
      </w:r>
    </w:p>
    <w:p w14:paraId="18C7BC14" w14:textId="77777777" w:rsidR="00504A22" w:rsidRPr="0037143B" w:rsidRDefault="00504A22" w:rsidP="003C396E">
      <w:pPr>
        <w:widowControl w:val="0"/>
        <w:ind w:left="720" w:hanging="720"/>
        <w:jc w:val="both"/>
        <w:rPr>
          <w:rFonts w:ascii="Arial" w:hAnsi="Arial" w:cs="Arial"/>
          <w:snapToGrid w:val="0"/>
          <w:szCs w:val="20"/>
        </w:rPr>
      </w:pPr>
    </w:p>
    <w:p w14:paraId="4186FE08" w14:textId="77777777" w:rsidR="00504A22" w:rsidRPr="0037143B" w:rsidRDefault="00504A22" w:rsidP="003C396E">
      <w:pPr>
        <w:widowControl w:val="0"/>
        <w:ind w:firstLine="708"/>
        <w:jc w:val="both"/>
        <w:rPr>
          <w:rFonts w:ascii="Arial" w:hAnsi="Arial" w:cs="Arial"/>
          <w:szCs w:val="20"/>
        </w:rPr>
      </w:pPr>
      <w:r w:rsidRPr="0037143B">
        <w:rPr>
          <w:rFonts w:ascii="Arial" w:hAnsi="Arial" w:cs="Arial"/>
          <w:szCs w:val="20"/>
        </w:rPr>
        <w:t xml:space="preserve">Jako součást zařízení staveniště zajistí Zhotovitel i rozvod potřebných médií na staveništi a jejich připojení na odběrná místa. Zhotovitel je povinen zabezpečit samostatná měřicí místa na úhradu jím spotřebovaných energií </w:t>
      </w:r>
      <w:r w:rsidR="00C23571" w:rsidRPr="0037143B">
        <w:rPr>
          <w:rFonts w:ascii="Arial" w:hAnsi="Arial" w:cs="Arial"/>
          <w:szCs w:val="20"/>
        </w:rPr>
        <w:t xml:space="preserve">a medií </w:t>
      </w:r>
      <w:r w:rsidRPr="0037143B">
        <w:rPr>
          <w:rFonts w:ascii="Arial" w:hAnsi="Arial" w:cs="Arial"/>
          <w:szCs w:val="20"/>
        </w:rPr>
        <w:t>a tyto uhradit. Náklady na energie jsou součástí nabídkové ceny.</w:t>
      </w:r>
    </w:p>
    <w:p w14:paraId="72CC41EC" w14:textId="77777777" w:rsidR="00504A22" w:rsidRPr="0037143B" w:rsidRDefault="00504A22" w:rsidP="003C396E">
      <w:pPr>
        <w:pStyle w:val="Zkladntext2"/>
        <w:widowControl w:val="0"/>
        <w:snapToGrid w:val="0"/>
        <w:spacing w:after="0" w:line="240" w:lineRule="auto"/>
        <w:ind w:left="705"/>
        <w:jc w:val="both"/>
        <w:rPr>
          <w:rFonts w:ascii="Arial" w:hAnsi="Arial" w:cs="Arial"/>
          <w:szCs w:val="20"/>
        </w:rPr>
      </w:pPr>
    </w:p>
    <w:p w14:paraId="2109E822" w14:textId="77777777" w:rsidR="00504A22" w:rsidRPr="0037143B" w:rsidRDefault="00504A22" w:rsidP="003C396E">
      <w:pPr>
        <w:pStyle w:val="Zkladntext2"/>
        <w:widowControl w:val="0"/>
        <w:snapToGrid w:val="0"/>
        <w:spacing w:after="0" w:line="240" w:lineRule="auto"/>
        <w:jc w:val="both"/>
        <w:rPr>
          <w:rFonts w:ascii="Arial" w:hAnsi="Arial" w:cs="Arial"/>
          <w:szCs w:val="20"/>
        </w:rPr>
      </w:pPr>
      <w:r w:rsidRPr="0037143B">
        <w:rPr>
          <w:rFonts w:ascii="Arial" w:hAnsi="Arial" w:cs="Arial"/>
          <w:b/>
          <w:szCs w:val="20"/>
        </w:rPr>
        <w:t xml:space="preserve">9.7. </w:t>
      </w:r>
      <w:r w:rsidRPr="0037143B">
        <w:rPr>
          <w:rFonts w:ascii="Arial" w:hAnsi="Arial" w:cs="Arial"/>
          <w:snapToGrid w:val="0"/>
          <w:szCs w:val="20"/>
        </w:rPr>
        <w:t xml:space="preserve">Zhotovitel je povinen Objednateli písemně oznámit nejpozději </w:t>
      </w:r>
      <w:r w:rsidRPr="0037143B">
        <w:rPr>
          <w:rFonts w:ascii="Arial" w:hAnsi="Arial" w:cs="Arial"/>
          <w:b/>
          <w:snapToGrid w:val="0"/>
          <w:szCs w:val="20"/>
        </w:rPr>
        <w:t>10 kalendářních</w:t>
      </w:r>
      <w:r w:rsidRPr="0037143B">
        <w:rPr>
          <w:rFonts w:ascii="Arial" w:hAnsi="Arial" w:cs="Arial"/>
          <w:snapToGrid w:val="0"/>
          <w:szCs w:val="20"/>
        </w:rPr>
        <w:t xml:space="preserve"> dní předem, kdy bude dílo připraveno k předání dle </w:t>
      </w:r>
      <w:r w:rsidRPr="0037143B">
        <w:rPr>
          <w:rFonts w:ascii="Arial" w:hAnsi="Arial" w:cs="Arial"/>
          <w:b/>
          <w:snapToGrid w:val="0"/>
          <w:szCs w:val="20"/>
        </w:rPr>
        <w:t>čl. XIII.</w:t>
      </w:r>
      <w:r w:rsidRPr="0037143B">
        <w:rPr>
          <w:rFonts w:ascii="Arial" w:hAnsi="Arial" w:cs="Arial"/>
          <w:snapToGrid w:val="0"/>
          <w:szCs w:val="20"/>
        </w:rPr>
        <w:t xml:space="preserve"> </w:t>
      </w:r>
      <w:r w:rsidRPr="0037143B">
        <w:rPr>
          <w:rFonts w:ascii="Arial" w:hAnsi="Arial" w:cs="Arial"/>
          <w:b/>
          <w:snapToGrid w:val="0"/>
          <w:szCs w:val="20"/>
        </w:rPr>
        <w:t>těchto OP</w:t>
      </w:r>
      <w:r w:rsidRPr="0037143B">
        <w:rPr>
          <w:rFonts w:ascii="Arial" w:hAnsi="Arial" w:cs="Arial"/>
          <w:snapToGrid w:val="0"/>
          <w:szCs w:val="20"/>
        </w:rPr>
        <w:t>, aby Objednatel mohl včas připravit a</w:t>
      </w:r>
      <w:r w:rsidR="00127F7A" w:rsidRPr="0037143B">
        <w:rPr>
          <w:rFonts w:ascii="Arial" w:hAnsi="Arial" w:cs="Arial"/>
          <w:snapToGrid w:val="0"/>
          <w:szCs w:val="20"/>
          <w:lang w:val="cs-CZ"/>
        </w:rPr>
        <w:t xml:space="preserve"> u příslušného stavebního úřadu </w:t>
      </w:r>
      <w:r w:rsidR="00945EE2" w:rsidRPr="0037143B">
        <w:rPr>
          <w:rFonts w:ascii="Arial" w:hAnsi="Arial" w:cs="Arial"/>
          <w:snapToGrid w:val="0"/>
          <w:szCs w:val="20"/>
          <w:lang w:val="cs-CZ"/>
        </w:rPr>
        <w:t>podat</w:t>
      </w:r>
      <w:r w:rsidR="00BF6E7E" w:rsidRPr="0037143B">
        <w:rPr>
          <w:rFonts w:ascii="Arial" w:hAnsi="Arial" w:cs="Arial"/>
          <w:szCs w:val="20"/>
          <w:lang w:val="cs-CZ"/>
        </w:rPr>
        <w:t xml:space="preserve"> návrh </w:t>
      </w:r>
      <w:r w:rsidR="00945EE2" w:rsidRPr="0037143B">
        <w:rPr>
          <w:rFonts w:ascii="Arial" w:hAnsi="Arial" w:cs="Arial"/>
          <w:szCs w:val="20"/>
          <w:lang w:val="cs-CZ"/>
        </w:rPr>
        <w:t xml:space="preserve">na </w:t>
      </w:r>
      <w:r w:rsidR="00BF6E7E" w:rsidRPr="0037143B">
        <w:rPr>
          <w:rFonts w:ascii="Arial" w:hAnsi="Arial" w:cs="Arial"/>
          <w:szCs w:val="20"/>
          <w:lang w:val="cs-CZ"/>
        </w:rPr>
        <w:t>uvedení stavby do provozu</w:t>
      </w:r>
      <w:r w:rsidR="00945EE2" w:rsidRPr="0037143B">
        <w:rPr>
          <w:rFonts w:ascii="Arial" w:hAnsi="Arial" w:cs="Arial"/>
          <w:szCs w:val="20"/>
          <w:lang w:val="cs-CZ"/>
        </w:rPr>
        <w:t xml:space="preserve"> </w:t>
      </w:r>
      <w:r w:rsidRPr="0037143B">
        <w:rPr>
          <w:rFonts w:ascii="Arial" w:hAnsi="Arial" w:cs="Arial"/>
          <w:szCs w:val="20"/>
        </w:rPr>
        <w:t xml:space="preserve">dle příslušného zákona. </w:t>
      </w:r>
    </w:p>
    <w:p w14:paraId="141B1B53" w14:textId="77777777" w:rsidR="00AF5E21" w:rsidRPr="0037143B" w:rsidRDefault="00AF5E21" w:rsidP="003C396E">
      <w:pPr>
        <w:widowControl w:val="0"/>
        <w:autoSpaceDE w:val="0"/>
        <w:autoSpaceDN w:val="0"/>
        <w:adjustRightInd w:val="0"/>
        <w:ind w:firstLine="708"/>
        <w:jc w:val="both"/>
        <w:rPr>
          <w:rFonts w:ascii="Arial" w:hAnsi="Arial" w:cs="Arial"/>
          <w:szCs w:val="20"/>
        </w:rPr>
      </w:pPr>
    </w:p>
    <w:p w14:paraId="6EF3F0C1" w14:textId="4B75F21B" w:rsidR="00504A22" w:rsidRPr="0037143B" w:rsidRDefault="00504A22" w:rsidP="003C396E">
      <w:pPr>
        <w:widowControl w:val="0"/>
        <w:autoSpaceDE w:val="0"/>
        <w:autoSpaceDN w:val="0"/>
        <w:adjustRightInd w:val="0"/>
        <w:ind w:firstLine="708"/>
        <w:jc w:val="both"/>
        <w:rPr>
          <w:rFonts w:ascii="Arial" w:hAnsi="Arial" w:cs="Arial"/>
          <w:szCs w:val="20"/>
        </w:rPr>
      </w:pPr>
      <w:r w:rsidRPr="0037143B">
        <w:rPr>
          <w:rFonts w:ascii="Arial" w:hAnsi="Arial" w:cs="Arial"/>
          <w:szCs w:val="20"/>
        </w:rPr>
        <w:t xml:space="preserve">Nebude-li </w:t>
      </w:r>
      <w:r w:rsidRPr="0037143B">
        <w:rPr>
          <w:rFonts w:ascii="Arial" w:hAnsi="Arial" w:cs="Arial"/>
          <w:snapToGrid w:val="0"/>
          <w:szCs w:val="20"/>
        </w:rPr>
        <w:t xml:space="preserve">v </w:t>
      </w:r>
      <w:r w:rsidR="00BC095E" w:rsidRPr="0037143B">
        <w:rPr>
          <w:rFonts w:ascii="Arial" w:hAnsi="Arial" w:cs="Arial"/>
          <w:snapToGrid w:val="0"/>
          <w:szCs w:val="20"/>
        </w:rPr>
        <w:t xml:space="preserve">zápise </w:t>
      </w:r>
      <w:r w:rsidRPr="0037143B">
        <w:rPr>
          <w:rFonts w:ascii="Arial" w:hAnsi="Arial" w:cs="Arial"/>
          <w:snapToGrid w:val="0"/>
          <w:szCs w:val="20"/>
        </w:rPr>
        <w:t>o předání a převzetí dohodnuto jinak, zejména jde-li o ponechání zařízení staveniště</w:t>
      </w:r>
      <w:r w:rsidR="00945EE2" w:rsidRPr="0037143B">
        <w:rPr>
          <w:rFonts w:ascii="Arial" w:hAnsi="Arial" w:cs="Arial"/>
          <w:snapToGrid w:val="0"/>
          <w:szCs w:val="20"/>
        </w:rPr>
        <w:t xml:space="preserve"> </w:t>
      </w:r>
      <w:r w:rsidR="00FF0571" w:rsidRPr="0037143B">
        <w:rPr>
          <w:rFonts w:ascii="Arial" w:hAnsi="Arial" w:cs="Arial"/>
          <w:snapToGrid w:val="0"/>
          <w:szCs w:val="20"/>
        </w:rPr>
        <w:t xml:space="preserve">nutného </w:t>
      </w:r>
      <w:r w:rsidRPr="0037143B">
        <w:rPr>
          <w:rFonts w:ascii="Arial" w:hAnsi="Arial" w:cs="Arial"/>
          <w:snapToGrid w:val="0"/>
          <w:szCs w:val="20"/>
        </w:rPr>
        <w:t>pro zabezpečení odstranění vad díla ve smyslu protokolu o předání a převzetí díla</w:t>
      </w:r>
      <w:r w:rsidRPr="0037143B">
        <w:rPr>
          <w:rFonts w:ascii="Arial" w:hAnsi="Arial" w:cs="Arial"/>
          <w:szCs w:val="20"/>
        </w:rPr>
        <w:t>, bude staveniště vyklizeno nejpozději do 10 pracovních dnů ode dne předání a převzetí díla a bude proveden závěrečný úklid místa provádění stavby včetně stavby samotné. Pozemky a komunikace dotčené výstavbou budou k tomuto dni uvedeny do původního stavu nebo do stavu dle podmínek stavebního povolení</w:t>
      </w:r>
      <w:r w:rsidR="008E73E6" w:rsidRPr="0037143B">
        <w:rPr>
          <w:rFonts w:ascii="Arial" w:hAnsi="Arial" w:cs="Arial"/>
        </w:rPr>
        <w:t>/povolení stavby (záměru)</w:t>
      </w:r>
      <w:r w:rsidRPr="0037143B">
        <w:rPr>
          <w:rFonts w:ascii="Arial" w:hAnsi="Arial" w:cs="Arial"/>
          <w:szCs w:val="20"/>
        </w:rPr>
        <w:t>. Nevyklidí-li Zhotovitel staveniště ve sjednaném termínu</w:t>
      </w:r>
      <w:r w:rsidR="00D178DC">
        <w:rPr>
          <w:rFonts w:ascii="Arial" w:hAnsi="Arial" w:cs="Arial"/>
          <w:szCs w:val="20"/>
        </w:rPr>
        <w:t>,</w:t>
      </w:r>
      <w:r w:rsidRPr="0037143B">
        <w:rPr>
          <w:rFonts w:ascii="Arial" w:hAnsi="Arial" w:cs="Arial"/>
          <w:szCs w:val="20"/>
        </w:rPr>
        <w:t xml:space="preserve"> je Objednatel oprávněn zabezpečit vyklizení staveniště třetí osobou a náklady s tím spojené uhradí Objednateli Zhotovitel.</w:t>
      </w:r>
      <w:r w:rsidRPr="0037143B">
        <w:rPr>
          <w:rFonts w:ascii="Arial" w:hAnsi="Arial" w:cs="Arial"/>
          <w:snapToGrid w:val="0"/>
          <w:szCs w:val="20"/>
        </w:rPr>
        <w:t xml:space="preserve"> </w:t>
      </w:r>
    </w:p>
    <w:p w14:paraId="1F67FF65" w14:textId="77777777" w:rsidR="00504A22" w:rsidRPr="0037143B" w:rsidRDefault="00504A22" w:rsidP="003C396E">
      <w:pPr>
        <w:pStyle w:val="Zkladntext2"/>
        <w:widowControl w:val="0"/>
        <w:snapToGrid w:val="0"/>
        <w:spacing w:after="0" w:line="240" w:lineRule="auto"/>
        <w:jc w:val="both"/>
        <w:rPr>
          <w:rFonts w:ascii="Arial" w:hAnsi="Arial" w:cs="Arial"/>
          <w:b/>
          <w:szCs w:val="20"/>
          <w:lang w:val="cs-CZ"/>
        </w:rPr>
      </w:pPr>
    </w:p>
    <w:p w14:paraId="73BD9317" w14:textId="77777777" w:rsidR="00133171" w:rsidRPr="0037143B" w:rsidRDefault="00444C64" w:rsidP="003C396E">
      <w:pPr>
        <w:pStyle w:val="Odstavecseseznamem"/>
        <w:widowControl w:val="0"/>
        <w:ind w:left="0" w:firstLine="708"/>
        <w:jc w:val="both"/>
        <w:rPr>
          <w:rFonts w:ascii="Arial" w:hAnsi="Arial" w:cs="Arial"/>
          <w:b/>
          <w:szCs w:val="20"/>
        </w:rPr>
      </w:pPr>
      <w:r w:rsidRPr="0037143B">
        <w:rPr>
          <w:rFonts w:ascii="Arial" w:hAnsi="Arial" w:cs="Arial"/>
          <w:szCs w:val="20"/>
        </w:rPr>
        <w:t>Jestliže v souvislosti s provozem staveniště nebo prováděním díla bude třeba umístit nebo přemístit dopravní značky podle předpisů o pozemních komunikacích, obstará tyto práce</w:t>
      </w:r>
      <w:r w:rsidR="00C744BE" w:rsidRPr="0037143B">
        <w:rPr>
          <w:rFonts w:ascii="Arial" w:hAnsi="Arial" w:cs="Arial"/>
          <w:szCs w:val="20"/>
        </w:rPr>
        <w:t xml:space="preserve"> včetně vydání příslušného stanovení</w:t>
      </w:r>
      <w:r w:rsidRPr="0037143B">
        <w:rPr>
          <w:rFonts w:ascii="Arial" w:hAnsi="Arial" w:cs="Arial"/>
          <w:szCs w:val="20"/>
        </w:rPr>
        <w:t xml:space="preserve"> na své náklady Zhotovitel. Zhotovitel dále zodpovídá i za umisťování, přemisťování a udržování dopravních značek v souvislosti s průběhem provádění prací. Jakékoliv pokuty či náhrady škod vzniklých v této souvislosti jdou k tíži Zhotovitele.</w:t>
      </w:r>
      <w:r w:rsidR="00133171" w:rsidRPr="0037143B">
        <w:rPr>
          <w:rFonts w:ascii="Arial" w:hAnsi="Arial" w:cs="Arial"/>
          <w:b/>
          <w:szCs w:val="20"/>
        </w:rPr>
        <w:t xml:space="preserve"> </w:t>
      </w:r>
    </w:p>
    <w:p w14:paraId="4AC0CB8C" w14:textId="77777777" w:rsidR="00133171" w:rsidRPr="0037143B" w:rsidRDefault="00133171" w:rsidP="003C396E">
      <w:pPr>
        <w:pStyle w:val="Odstavecseseznamem"/>
        <w:widowControl w:val="0"/>
        <w:ind w:left="0"/>
        <w:jc w:val="both"/>
        <w:rPr>
          <w:rFonts w:ascii="Arial" w:hAnsi="Arial" w:cs="Arial"/>
          <w:b/>
          <w:szCs w:val="20"/>
        </w:rPr>
      </w:pPr>
    </w:p>
    <w:p w14:paraId="614D8CCE" w14:textId="77777777" w:rsidR="00444C64" w:rsidRPr="0037143B" w:rsidRDefault="00133171" w:rsidP="003C396E">
      <w:pPr>
        <w:pStyle w:val="Odstavecseseznamem"/>
        <w:widowControl w:val="0"/>
        <w:ind w:left="0"/>
        <w:jc w:val="both"/>
        <w:rPr>
          <w:rFonts w:ascii="Arial" w:hAnsi="Arial" w:cs="Arial"/>
          <w:szCs w:val="20"/>
        </w:rPr>
      </w:pPr>
      <w:r w:rsidRPr="0037143B">
        <w:rPr>
          <w:rFonts w:ascii="Arial" w:hAnsi="Arial" w:cs="Arial"/>
          <w:b/>
          <w:szCs w:val="20"/>
        </w:rPr>
        <w:t>9.8.</w:t>
      </w:r>
      <w:r w:rsidRPr="0037143B">
        <w:rPr>
          <w:rFonts w:ascii="Arial" w:hAnsi="Arial" w:cs="Arial"/>
          <w:szCs w:val="20"/>
        </w:rPr>
        <w:t xml:space="preserve"> Zhotovitel </w:t>
      </w:r>
      <w:r w:rsidR="00D03673" w:rsidRPr="0037143B">
        <w:rPr>
          <w:rFonts w:ascii="Arial" w:hAnsi="Arial" w:cs="Arial"/>
          <w:szCs w:val="20"/>
        </w:rPr>
        <w:t xml:space="preserve">je povinen před zahájením technologické přestávky na stavbě </w:t>
      </w:r>
      <w:r w:rsidRPr="0037143B">
        <w:rPr>
          <w:rFonts w:ascii="Arial" w:hAnsi="Arial" w:cs="Arial"/>
          <w:szCs w:val="20"/>
        </w:rPr>
        <w:t>umíst</w:t>
      </w:r>
      <w:r w:rsidR="00D03673" w:rsidRPr="0037143B">
        <w:rPr>
          <w:rFonts w:ascii="Arial" w:hAnsi="Arial" w:cs="Arial"/>
          <w:szCs w:val="20"/>
        </w:rPr>
        <w:t xml:space="preserve">it </w:t>
      </w:r>
      <w:r w:rsidRPr="0037143B">
        <w:rPr>
          <w:rFonts w:ascii="Arial" w:hAnsi="Arial" w:cs="Arial"/>
          <w:szCs w:val="20"/>
        </w:rPr>
        <w:t>informační tabul</w:t>
      </w:r>
      <w:r w:rsidR="00D03673" w:rsidRPr="0037143B">
        <w:rPr>
          <w:rFonts w:ascii="Arial" w:hAnsi="Arial" w:cs="Arial"/>
          <w:szCs w:val="20"/>
        </w:rPr>
        <w:t>i</w:t>
      </w:r>
      <w:r w:rsidRPr="0037143B">
        <w:rPr>
          <w:rFonts w:ascii="Arial" w:hAnsi="Arial" w:cs="Arial"/>
          <w:szCs w:val="20"/>
        </w:rPr>
        <w:t xml:space="preserve"> o této skutečnosti</w:t>
      </w:r>
      <w:r w:rsidR="00D03673" w:rsidRPr="0037143B">
        <w:rPr>
          <w:rFonts w:ascii="Arial" w:hAnsi="Arial" w:cs="Arial"/>
          <w:szCs w:val="20"/>
        </w:rPr>
        <w:t xml:space="preserve"> s uvedením údajů o počátku a konci této přestávky</w:t>
      </w:r>
      <w:r w:rsidRPr="0037143B">
        <w:rPr>
          <w:rFonts w:ascii="Arial" w:hAnsi="Arial" w:cs="Arial"/>
          <w:szCs w:val="20"/>
        </w:rPr>
        <w:t>.</w:t>
      </w:r>
    </w:p>
    <w:p w14:paraId="771F9798" w14:textId="38229387" w:rsidR="00AF5E21" w:rsidRPr="00616D10" w:rsidRDefault="00444C64" w:rsidP="001307E0">
      <w:pPr>
        <w:pStyle w:val="Nadpis2"/>
        <w:keepNext w:val="0"/>
        <w:widowControl w:val="0"/>
        <w:numPr>
          <w:ilvl w:val="0"/>
          <w:numId w:val="0"/>
        </w:numPr>
        <w:spacing w:before="360" w:after="240"/>
        <w:jc w:val="center"/>
        <w:rPr>
          <w:rFonts w:cs="Arial"/>
          <w:i w:val="0"/>
          <w:sz w:val="20"/>
          <w:szCs w:val="20"/>
          <w:u w:val="single"/>
          <w:lang w:val="cs-CZ"/>
        </w:rPr>
      </w:pPr>
      <w:bookmarkStart w:id="30" w:name="_Toc255560890"/>
      <w:bookmarkStart w:id="31" w:name="_Toc255560743"/>
      <w:bookmarkStart w:id="32" w:name="_Toc40775419"/>
      <w:r w:rsidRPr="00616D10">
        <w:rPr>
          <w:rFonts w:cs="Arial"/>
          <w:i w:val="0"/>
          <w:sz w:val="20"/>
          <w:szCs w:val="20"/>
          <w:u w:val="single"/>
        </w:rPr>
        <w:t xml:space="preserve">X. Stavební deník, </w:t>
      </w:r>
      <w:r w:rsidR="00055FA4" w:rsidRPr="00616D10">
        <w:rPr>
          <w:rFonts w:cs="Arial"/>
          <w:i w:val="0"/>
          <w:sz w:val="20"/>
          <w:szCs w:val="20"/>
          <w:u w:val="single"/>
        </w:rPr>
        <w:t xml:space="preserve">TDS </w:t>
      </w:r>
      <w:r w:rsidRPr="00616D10">
        <w:rPr>
          <w:rFonts w:cs="Arial"/>
          <w:i w:val="0"/>
          <w:sz w:val="20"/>
          <w:szCs w:val="20"/>
          <w:u w:val="single"/>
        </w:rPr>
        <w:t xml:space="preserve">a </w:t>
      </w:r>
      <w:bookmarkEnd w:id="30"/>
      <w:bookmarkEnd w:id="31"/>
      <w:bookmarkEnd w:id="32"/>
      <w:r w:rsidR="00F15FD1" w:rsidRPr="00616D10">
        <w:rPr>
          <w:rFonts w:cs="Arial"/>
          <w:i w:val="0"/>
          <w:sz w:val="20"/>
          <w:szCs w:val="20"/>
          <w:u w:val="single"/>
          <w:lang w:val="cs-CZ"/>
        </w:rPr>
        <w:t>dozor projektanta</w:t>
      </w:r>
    </w:p>
    <w:p w14:paraId="12079D7B" w14:textId="77777777" w:rsidR="00444C64" w:rsidRPr="00616D10" w:rsidRDefault="006D7BF8" w:rsidP="003C396E">
      <w:pPr>
        <w:widowControl w:val="0"/>
        <w:spacing w:after="120"/>
        <w:jc w:val="both"/>
        <w:rPr>
          <w:rFonts w:ascii="Arial" w:hAnsi="Arial" w:cs="Arial"/>
          <w:b/>
          <w:snapToGrid w:val="0"/>
          <w:szCs w:val="20"/>
          <w:u w:val="single"/>
        </w:rPr>
      </w:pPr>
      <w:r w:rsidRPr="00616D10">
        <w:rPr>
          <w:rFonts w:ascii="Arial" w:hAnsi="Arial" w:cs="Arial"/>
          <w:b/>
          <w:snapToGrid w:val="0"/>
          <w:szCs w:val="20"/>
          <w:u w:val="single"/>
        </w:rPr>
        <w:t>10.1.</w:t>
      </w:r>
      <w:r w:rsidR="00444C64" w:rsidRPr="00616D10">
        <w:rPr>
          <w:rFonts w:ascii="Arial" w:hAnsi="Arial" w:cs="Arial"/>
          <w:b/>
          <w:snapToGrid w:val="0"/>
          <w:szCs w:val="20"/>
          <w:u w:val="single"/>
        </w:rPr>
        <w:tab/>
        <w:t xml:space="preserve">Stavební deník </w:t>
      </w:r>
    </w:p>
    <w:p w14:paraId="49312384" w14:textId="21826A80" w:rsidR="00444C64" w:rsidRPr="00616D10" w:rsidRDefault="00444C64" w:rsidP="003C396E">
      <w:pPr>
        <w:widowControl w:val="0"/>
        <w:jc w:val="both"/>
        <w:rPr>
          <w:rFonts w:ascii="Arial" w:hAnsi="Arial" w:cs="Arial"/>
          <w:szCs w:val="20"/>
        </w:rPr>
      </w:pPr>
      <w:r w:rsidRPr="00616D10">
        <w:rPr>
          <w:rFonts w:ascii="Arial" w:hAnsi="Arial" w:cs="Arial"/>
          <w:b/>
          <w:szCs w:val="20"/>
        </w:rPr>
        <w:t xml:space="preserve">10.1.1. </w:t>
      </w:r>
      <w:r w:rsidRPr="00616D10">
        <w:rPr>
          <w:rFonts w:ascii="Arial" w:hAnsi="Arial" w:cs="Arial"/>
          <w:szCs w:val="20"/>
        </w:rPr>
        <w:t xml:space="preserve">Zhotovitel je povinen vést ode dne předání a převzetí staveniště </w:t>
      </w:r>
      <w:r w:rsidR="00AC0A9C" w:rsidRPr="00616D10">
        <w:rPr>
          <w:rFonts w:ascii="Arial" w:hAnsi="Arial" w:cs="Arial"/>
          <w:szCs w:val="20"/>
        </w:rPr>
        <w:t xml:space="preserve">elektronický </w:t>
      </w:r>
      <w:r w:rsidRPr="00616D10">
        <w:rPr>
          <w:rFonts w:ascii="Arial" w:hAnsi="Arial" w:cs="Arial"/>
          <w:szCs w:val="20"/>
        </w:rPr>
        <w:t xml:space="preserve">stavební deník </w:t>
      </w:r>
      <w:r w:rsidR="00AC0A9C" w:rsidRPr="00616D10">
        <w:rPr>
          <w:rFonts w:ascii="Arial" w:hAnsi="Arial" w:cs="Arial"/>
          <w:szCs w:val="20"/>
        </w:rPr>
        <w:t xml:space="preserve">poskytnutý objednatelem, </w:t>
      </w:r>
      <w:r w:rsidRPr="00616D10">
        <w:rPr>
          <w:rFonts w:ascii="Arial" w:hAnsi="Arial" w:cs="Arial"/>
          <w:szCs w:val="20"/>
        </w:rPr>
        <w:t>v souladu s příslušným</w:t>
      </w:r>
      <w:r w:rsidRPr="00616D10">
        <w:rPr>
          <w:rFonts w:ascii="Arial" w:hAnsi="Arial" w:cs="Arial"/>
          <w:b/>
          <w:szCs w:val="20"/>
        </w:rPr>
        <w:t xml:space="preserve"> zákonem,</w:t>
      </w:r>
      <w:r w:rsidRPr="00616D10">
        <w:rPr>
          <w:rFonts w:ascii="Arial" w:hAnsi="Arial" w:cs="Arial"/>
          <w:szCs w:val="20"/>
        </w:rPr>
        <w:t xml:space="preserve"> kam je povinen pravidelně denně zapisovat</w:t>
      </w:r>
      <w:r w:rsidR="002600D4" w:rsidRPr="00616D10">
        <w:rPr>
          <w:rFonts w:ascii="Arial" w:hAnsi="Arial" w:cs="Arial"/>
          <w:szCs w:val="20"/>
        </w:rPr>
        <w:t xml:space="preserve"> mimo jiné i</w:t>
      </w:r>
      <w:r w:rsidRPr="00616D10">
        <w:rPr>
          <w:rFonts w:ascii="Arial" w:hAnsi="Arial" w:cs="Arial"/>
          <w:szCs w:val="20"/>
        </w:rPr>
        <w:t xml:space="preserve"> všechny skutečnosti rozhodné pro plnění Smlouvy</w:t>
      </w:r>
      <w:r w:rsidR="00063B03" w:rsidRPr="00616D10">
        <w:rPr>
          <w:rFonts w:ascii="Arial" w:hAnsi="Arial" w:cs="Arial"/>
          <w:szCs w:val="20"/>
        </w:rPr>
        <w:t>,</w:t>
      </w:r>
      <w:r w:rsidRPr="00616D10">
        <w:rPr>
          <w:rFonts w:ascii="Arial" w:hAnsi="Arial" w:cs="Arial"/>
          <w:szCs w:val="20"/>
        </w:rPr>
        <w:t xml:space="preserve"> </w:t>
      </w:r>
      <w:r w:rsidR="00063B03" w:rsidRPr="00616D10">
        <w:rPr>
          <w:rFonts w:ascii="Arial" w:hAnsi="Arial" w:cs="Arial"/>
          <w:szCs w:val="20"/>
        </w:rPr>
        <w:t xml:space="preserve">především </w:t>
      </w:r>
      <w:r w:rsidRPr="00616D10">
        <w:rPr>
          <w:rFonts w:ascii="Arial" w:hAnsi="Arial" w:cs="Arial"/>
          <w:szCs w:val="20"/>
        </w:rPr>
        <w:t xml:space="preserve">údaje o časovém postupu prací a jejich jakosti, zdůvodnění </w:t>
      </w:r>
      <w:r w:rsidRPr="00616D10">
        <w:rPr>
          <w:rFonts w:ascii="Arial" w:hAnsi="Arial" w:cs="Arial"/>
          <w:szCs w:val="20"/>
        </w:rPr>
        <w:lastRenderedPageBreak/>
        <w:t>odchylek prováděných prací od projektové dokumentace, údaje nutné pro posouzení prací stavebním úřadem a ostatními orgány státní správy. Objednatel je povinen sledovat obsah deníku a k zápisům připojovat své stanovisko (souhlas, námitky, apod.).</w:t>
      </w:r>
    </w:p>
    <w:p w14:paraId="7D2C62C1" w14:textId="77777777" w:rsidR="00444C64" w:rsidRPr="00616D10" w:rsidRDefault="00444C64" w:rsidP="003C396E">
      <w:pPr>
        <w:widowControl w:val="0"/>
        <w:jc w:val="both"/>
        <w:rPr>
          <w:rFonts w:ascii="Arial" w:hAnsi="Arial" w:cs="Arial"/>
          <w:szCs w:val="20"/>
        </w:rPr>
      </w:pPr>
    </w:p>
    <w:p w14:paraId="2AD58438" w14:textId="2B9C15C9" w:rsidR="00444C64" w:rsidRPr="00A25471" w:rsidRDefault="00C23710" w:rsidP="008F142D">
      <w:pPr>
        <w:widowControl w:val="0"/>
        <w:jc w:val="both"/>
        <w:rPr>
          <w:rFonts w:ascii="Arial" w:hAnsi="Arial" w:cs="Arial"/>
          <w:snapToGrid w:val="0"/>
          <w:color w:val="000000"/>
        </w:rPr>
      </w:pPr>
      <w:r w:rsidRPr="00616D10">
        <w:rPr>
          <w:rFonts w:ascii="Arial" w:hAnsi="Arial" w:cs="Arial"/>
          <w:szCs w:val="20"/>
        </w:rPr>
        <w:t xml:space="preserve">Elektronický deník bude zhotoviteli poskytnut objednatelem a bude po celou dobu ve vlastnictví objednatele. Objednatel </w:t>
      </w:r>
      <w:r w:rsidR="00657A9A" w:rsidRPr="00616D10">
        <w:rPr>
          <w:rFonts w:ascii="Arial" w:hAnsi="Arial" w:cs="Arial"/>
          <w:snapToGrid w:val="0"/>
          <w:color w:val="000000"/>
        </w:rPr>
        <w:t>poskytne všem oprávněným osobám uživatelský manuál a pro všechny tyto oprávněné osoby zajistí neomezený přístup (elektronické přihlášení) do elektronického stavebního deníku. Současně jsou všechny oprávněné osoby povinny disponovat elektronickým uznávaným podpisem</w:t>
      </w:r>
      <w:r w:rsidR="00657A9A" w:rsidRPr="00A25471">
        <w:rPr>
          <w:rFonts w:ascii="Arial" w:hAnsi="Arial" w:cs="Arial"/>
          <w:snapToGrid w:val="0"/>
          <w:color w:val="000000"/>
        </w:rPr>
        <w:t>.</w:t>
      </w:r>
      <w:r w:rsidR="00616D10" w:rsidRPr="00A25471">
        <w:rPr>
          <w:rFonts w:ascii="Arial" w:hAnsi="Arial" w:cs="Arial"/>
          <w:snapToGrid w:val="0"/>
          <w:color w:val="000000"/>
        </w:rPr>
        <w:t xml:space="preserve"> </w:t>
      </w:r>
      <w:r w:rsidR="00444C64" w:rsidRPr="00A25471">
        <w:rPr>
          <w:rFonts w:ascii="Arial" w:hAnsi="Arial" w:cs="Arial"/>
          <w:szCs w:val="20"/>
        </w:rPr>
        <w:t xml:space="preserve">Objednatel je povinen uchovávat </w:t>
      </w:r>
      <w:r w:rsidRPr="00A25471">
        <w:rPr>
          <w:rFonts w:ascii="Arial" w:hAnsi="Arial" w:cs="Arial"/>
          <w:szCs w:val="20"/>
        </w:rPr>
        <w:t xml:space="preserve">výstup z elektronického </w:t>
      </w:r>
      <w:r w:rsidR="00444C64" w:rsidRPr="00A25471">
        <w:rPr>
          <w:rFonts w:ascii="Arial" w:hAnsi="Arial" w:cs="Arial"/>
          <w:szCs w:val="20"/>
        </w:rPr>
        <w:t>stavební</w:t>
      </w:r>
      <w:r w:rsidRPr="00A25471">
        <w:rPr>
          <w:rFonts w:ascii="Arial" w:hAnsi="Arial" w:cs="Arial"/>
          <w:szCs w:val="20"/>
        </w:rPr>
        <w:t>ho</w:t>
      </w:r>
      <w:r w:rsidR="00444C64" w:rsidRPr="00A25471">
        <w:rPr>
          <w:rFonts w:ascii="Arial" w:hAnsi="Arial" w:cs="Arial"/>
          <w:szCs w:val="20"/>
        </w:rPr>
        <w:t xml:space="preserve"> deník</w:t>
      </w:r>
      <w:r w:rsidRPr="00A25471">
        <w:rPr>
          <w:rFonts w:ascii="Arial" w:hAnsi="Arial" w:cs="Arial"/>
          <w:szCs w:val="20"/>
        </w:rPr>
        <w:t>u</w:t>
      </w:r>
      <w:r w:rsidR="00444C64" w:rsidRPr="00A25471">
        <w:rPr>
          <w:rFonts w:ascii="Arial" w:hAnsi="Arial" w:cs="Arial"/>
          <w:szCs w:val="20"/>
        </w:rPr>
        <w:t xml:space="preserve"> po dobu </w:t>
      </w:r>
      <w:r w:rsidR="00444C64" w:rsidRPr="00A25471">
        <w:rPr>
          <w:rFonts w:ascii="Arial" w:hAnsi="Arial" w:cs="Arial"/>
          <w:b/>
          <w:szCs w:val="20"/>
        </w:rPr>
        <w:t>deseti let</w:t>
      </w:r>
      <w:r w:rsidR="00444C64" w:rsidRPr="00A25471">
        <w:rPr>
          <w:rFonts w:ascii="Arial" w:hAnsi="Arial" w:cs="Arial"/>
          <w:szCs w:val="20"/>
        </w:rPr>
        <w:t xml:space="preserve"> od nabytí právní moci kolaudačního rozhodnutí</w:t>
      </w:r>
      <w:r w:rsidR="00A25471">
        <w:rPr>
          <w:rFonts w:ascii="Arial" w:hAnsi="Arial" w:cs="Arial"/>
          <w:szCs w:val="20"/>
        </w:rPr>
        <w:t>,</w:t>
      </w:r>
      <w:r w:rsidR="00444C64" w:rsidRPr="00A25471">
        <w:rPr>
          <w:rFonts w:ascii="Arial" w:hAnsi="Arial" w:cs="Arial"/>
          <w:szCs w:val="20"/>
        </w:rPr>
        <w:t xml:space="preserve"> popřípadě od </w:t>
      </w:r>
      <w:r w:rsidR="00504A22" w:rsidRPr="00A25471">
        <w:rPr>
          <w:rFonts w:ascii="Arial" w:hAnsi="Arial" w:cs="Arial"/>
          <w:szCs w:val="20"/>
        </w:rPr>
        <w:t xml:space="preserve">provedení </w:t>
      </w:r>
      <w:r w:rsidR="00444C64" w:rsidRPr="00A25471">
        <w:rPr>
          <w:rFonts w:ascii="Arial" w:hAnsi="Arial" w:cs="Arial"/>
          <w:szCs w:val="20"/>
        </w:rPr>
        <w:t xml:space="preserve">stavby, pokud kolaudaci tato nepodléhá. </w:t>
      </w:r>
    </w:p>
    <w:p w14:paraId="5C3E26CB" w14:textId="77777777" w:rsidR="00444C64" w:rsidRPr="00A25471" w:rsidRDefault="00444C64" w:rsidP="003C396E">
      <w:pPr>
        <w:widowControl w:val="0"/>
        <w:jc w:val="both"/>
        <w:rPr>
          <w:rFonts w:ascii="Arial" w:hAnsi="Arial" w:cs="Arial"/>
          <w:snapToGrid w:val="0"/>
          <w:szCs w:val="20"/>
        </w:rPr>
      </w:pPr>
    </w:p>
    <w:p w14:paraId="57631A67" w14:textId="4FEF6292" w:rsidR="00444C64" w:rsidRPr="00616D10" w:rsidRDefault="00444C64" w:rsidP="003C396E">
      <w:pPr>
        <w:widowControl w:val="0"/>
        <w:tabs>
          <w:tab w:val="left" w:pos="0"/>
        </w:tabs>
        <w:jc w:val="both"/>
        <w:rPr>
          <w:rFonts w:ascii="Arial" w:hAnsi="Arial" w:cs="Arial"/>
          <w:snapToGrid w:val="0"/>
          <w:szCs w:val="20"/>
        </w:rPr>
      </w:pPr>
      <w:bookmarkStart w:id="33" w:name="_Hlk217383778"/>
      <w:r w:rsidRPr="00A25471">
        <w:rPr>
          <w:rFonts w:ascii="Arial" w:hAnsi="Arial" w:cs="Arial"/>
          <w:b/>
          <w:szCs w:val="20"/>
        </w:rPr>
        <w:t>10.1.2.</w:t>
      </w:r>
      <w:r w:rsidRPr="00A25471">
        <w:rPr>
          <w:rFonts w:ascii="Arial" w:hAnsi="Arial" w:cs="Arial"/>
          <w:szCs w:val="20"/>
        </w:rPr>
        <w:t xml:space="preserve"> </w:t>
      </w:r>
      <w:bookmarkEnd w:id="33"/>
      <w:r w:rsidRPr="00A25471">
        <w:rPr>
          <w:rFonts w:ascii="Arial" w:hAnsi="Arial" w:cs="Arial"/>
          <w:snapToGrid w:val="0"/>
          <w:szCs w:val="20"/>
        </w:rPr>
        <w:t xml:space="preserve">Ve </w:t>
      </w:r>
      <w:r w:rsidRPr="00A25471">
        <w:rPr>
          <w:rFonts w:ascii="Arial" w:hAnsi="Arial" w:cs="Arial"/>
          <w:szCs w:val="20"/>
        </w:rPr>
        <w:t>stavebním</w:t>
      </w:r>
      <w:r w:rsidRPr="00A25471">
        <w:rPr>
          <w:rFonts w:ascii="Arial" w:hAnsi="Arial" w:cs="Arial"/>
          <w:snapToGrid w:val="0"/>
          <w:szCs w:val="20"/>
        </w:rPr>
        <w:t xml:space="preserve"> deníku se vyznačí </w:t>
      </w:r>
      <w:r w:rsidR="00C23710" w:rsidRPr="00A25471">
        <w:rPr>
          <w:rFonts w:ascii="Arial" w:hAnsi="Arial" w:cs="Arial"/>
          <w:snapToGrid w:val="0"/>
          <w:szCs w:val="20"/>
        </w:rPr>
        <w:t xml:space="preserve">všechny </w:t>
      </w:r>
      <w:r w:rsidRPr="00A25471">
        <w:rPr>
          <w:rFonts w:ascii="Arial" w:hAnsi="Arial" w:cs="Arial"/>
          <w:snapToGrid w:val="0"/>
          <w:szCs w:val="20"/>
        </w:rPr>
        <w:t>doklady</w:t>
      </w:r>
      <w:r w:rsidR="00616D10" w:rsidRPr="00A25471">
        <w:rPr>
          <w:rFonts w:ascii="Arial" w:hAnsi="Arial" w:cs="Arial"/>
          <w:snapToGrid w:val="0"/>
          <w:szCs w:val="20"/>
        </w:rPr>
        <w:t xml:space="preserve"> </w:t>
      </w:r>
      <w:r w:rsidR="00C23710" w:rsidRPr="00A25471">
        <w:rPr>
          <w:rFonts w:ascii="Arial" w:hAnsi="Arial" w:cs="Arial"/>
          <w:snapToGrid w:val="0"/>
          <w:szCs w:val="20"/>
        </w:rPr>
        <w:t>dokumentující odchylky od</w:t>
      </w:r>
      <w:r w:rsidR="00C23710" w:rsidRPr="00616D10">
        <w:rPr>
          <w:rFonts w:ascii="Arial" w:hAnsi="Arial" w:cs="Arial"/>
          <w:snapToGrid w:val="0"/>
          <w:szCs w:val="20"/>
        </w:rPr>
        <w:t xml:space="preserve"> projektové dokumentace. </w:t>
      </w:r>
      <w:r w:rsidRPr="00616D10">
        <w:rPr>
          <w:rFonts w:ascii="Arial" w:hAnsi="Arial" w:cs="Arial"/>
          <w:snapToGrid w:val="0"/>
          <w:szCs w:val="20"/>
        </w:rPr>
        <w:t>Jde zejména o územní rozhodnutí</w:t>
      </w:r>
      <w:r w:rsidR="004367CA" w:rsidRPr="00616D10">
        <w:rPr>
          <w:rFonts w:ascii="Arial" w:hAnsi="Arial" w:cs="Arial"/>
          <w:snapToGrid w:val="0"/>
          <w:szCs w:val="20"/>
        </w:rPr>
        <w:t>, povolení záměru</w:t>
      </w:r>
      <w:r w:rsidRPr="00616D10">
        <w:rPr>
          <w:rFonts w:ascii="Arial" w:hAnsi="Arial" w:cs="Arial"/>
          <w:snapToGrid w:val="0"/>
          <w:szCs w:val="20"/>
        </w:rPr>
        <w:t xml:space="preserve">, rozhodnutí o přípustnosti stavby, záznamy, výkresy a zvláštní výkresy. </w:t>
      </w:r>
    </w:p>
    <w:p w14:paraId="0FF8C766" w14:textId="77777777" w:rsidR="00444C64" w:rsidRPr="005E27FE" w:rsidRDefault="00444C64" w:rsidP="003C396E">
      <w:pPr>
        <w:widowControl w:val="0"/>
        <w:jc w:val="both"/>
        <w:rPr>
          <w:rFonts w:ascii="Arial" w:hAnsi="Arial" w:cs="Arial"/>
          <w:snapToGrid w:val="0"/>
          <w:szCs w:val="20"/>
        </w:rPr>
      </w:pPr>
    </w:p>
    <w:p w14:paraId="56064FB2" w14:textId="283133F7" w:rsidR="00444C64" w:rsidRPr="005E27FE" w:rsidRDefault="00444C64" w:rsidP="003C396E">
      <w:pPr>
        <w:widowControl w:val="0"/>
        <w:tabs>
          <w:tab w:val="left" w:pos="1418"/>
        </w:tabs>
        <w:jc w:val="both"/>
        <w:rPr>
          <w:rFonts w:ascii="Arial" w:hAnsi="Arial" w:cs="Arial"/>
          <w:snapToGrid w:val="0"/>
          <w:szCs w:val="20"/>
        </w:rPr>
      </w:pPr>
      <w:r w:rsidRPr="005E27FE">
        <w:rPr>
          <w:rFonts w:ascii="Arial" w:hAnsi="Arial" w:cs="Arial"/>
          <w:b/>
          <w:szCs w:val="20"/>
        </w:rPr>
        <w:t>10.1.3.</w:t>
      </w:r>
      <w:r w:rsidRPr="005E27FE">
        <w:rPr>
          <w:rFonts w:ascii="Arial" w:hAnsi="Arial" w:cs="Arial"/>
          <w:snapToGrid w:val="0"/>
          <w:szCs w:val="20"/>
        </w:rPr>
        <w:t xml:space="preserve"> </w:t>
      </w:r>
      <w:r w:rsidR="00C67840" w:rsidRPr="005E27FE">
        <w:rPr>
          <w:rFonts w:ascii="Arial" w:hAnsi="Arial" w:cs="Arial"/>
          <w:snapToGrid w:val="0"/>
          <w:szCs w:val="20"/>
        </w:rPr>
        <w:t>TDS</w:t>
      </w:r>
      <w:r w:rsidR="0050782A" w:rsidRPr="005E27FE">
        <w:rPr>
          <w:rFonts w:ascii="Arial" w:hAnsi="Arial" w:cs="Arial"/>
          <w:snapToGrid w:val="0"/>
          <w:szCs w:val="20"/>
        </w:rPr>
        <w:t xml:space="preserve"> </w:t>
      </w:r>
      <w:r w:rsidRPr="005E27FE">
        <w:rPr>
          <w:rFonts w:ascii="Arial" w:hAnsi="Arial" w:cs="Arial"/>
          <w:snapToGrid w:val="0"/>
          <w:szCs w:val="20"/>
        </w:rPr>
        <w:t xml:space="preserve">je povinen na základě výzvy Zhotovitele ve stavebním deníku zkontrolovat část díla před zakrytím či dalším postupem prací nejpozději do 5 pracovních dnů ode dne doručení písemné výzvy Zhotovitele a ve stavebním deníku zapsat event. připomínky. Zhotovitel vyzve </w:t>
      </w:r>
      <w:r w:rsidR="00347937" w:rsidRPr="005E27FE">
        <w:rPr>
          <w:rFonts w:ascii="Arial" w:hAnsi="Arial" w:cs="Arial"/>
          <w:snapToGrid w:val="0"/>
          <w:szCs w:val="20"/>
        </w:rPr>
        <w:t>TDS</w:t>
      </w:r>
      <w:r w:rsidR="0050782A" w:rsidRPr="005E27FE">
        <w:rPr>
          <w:rFonts w:ascii="Arial" w:hAnsi="Arial" w:cs="Arial"/>
          <w:snapToGrid w:val="0"/>
          <w:szCs w:val="20"/>
        </w:rPr>
        <w:t xml:space="preserve"> </w:t>
      </w:r>
      <w:r w:rsidRPr="005E27FE">
        <w:rPr>
          <w:rFonts w:ascii="Arial" w:hAnsi="Arial" w:cs="Arial"/>
          <w:snapToGrid w:val="0"/>
          <w:szCs w:val="20"/>
        </w:rPr>
        <w:t>ke kontrole nejpozději 5 pracovních dnů předem.</w:t>
      </w:r>
    </w:p>
    <w:p w14:paraId="4B2C4FFB" w14:textId="77777777" w:rsidR="00444C64" w:rsidRPr="005E27FE" w:rsidRDefault="00444C64" w:rsidP="003C396E">
      <w:pPr>
        <w:widowControl w:val="0"/>
        <w:jc w:val="both"/>
        <w:rPr>
          <w:rFonts w:ascii="Arial" w:hAnsi="Arial" w:cs="Arial"/>
          <w:snapToGrid w:val="0"/>
          <w:szCs w:val="20"/>
        </w:rPr>
      </w:pPr>
    </w:p>
    <w:p w14:paraId="7E0534BC" w14:textId="77777777" w:rsidR="00444C64" w:rsidRPr="005E27FE" w:rsidRDefault="00444C64" w:rsidP="003C396E">
      <w:pPr>
        <w:widowControl w:val="0"/>
        <w:tabs>
          <w:tab w:val="left" w:pos="0"/>
        </w:tabs>
        <w:jc w:val="both"/>
        <w:rPr>
          <w:rFonts w:ascii="Arial" w:hAnsi="Arial" w:cs="Arial"/>
          <w:b/>
          <w:snapToGrid w:val="0"/>
          <w:szCs w:val="20"/>
        </w:rPr>
      </w:pPr>
      <w:r w:rsidRPr="005E27FE">
        <w:rPr>
          <w:rFonts w:ascii="Arial" w:hAnsi="Arial" w:cs="Arial"/>
          <w:b/>
          <w:snapToGrid w:val="0"/>
          <w:szCs w:val="20"/>
        </w:rPr>
        <w:t xml:space="preserve">10.1.4. </w:t>
      </w:r>
      <w:r w:rsidRPr="005E27FE">
        <w:rPr>
          <w:rFonts w:ascii="Arial" w:hAnsi="Arial" w:cs="Arial"/>
          <w:snapToGrid w:val="0"/>
          <w:szCs w:val="20"/>
        </w:rPr>
        <w:t xml:space="preserve">Zápisy ve stavebním deníku se nepovažují za změnu </w:t>
      </w:r>
      <w:r w:rsidR="00504A22" w:rsidRPr="005E27FE">
        <w:rPr>
          <w:rFonts w:ascii="Arial" w:hAnsi="Arial" w:cs="Arial"/>
          <w:snapToGrid w:val="0"/>
          <w:szCs w:val="20"/>
        </w:rPr>
        <w:t>S</w:t>
      </w:r>
      <w:r w:rsidRPr="005E27FE">
        <w:rPr>
          <w:rFonts w:ascii="Arial" w:hAnsi="Arial" w:cs="Arial"/>
          <w:snapToGrid w:val="0"/>
          <w:szCs w:val="20"/>
        </w:rPr>
        <w:t>mlouvy, ale slouží jako podklad pro vypracování odůvodnění ne</w:t>
      </w:r>
      <w:r w:rsidR="000F1D26" w:rsidRPr="005E27FE">
        <w:rPr>
          <w:rFonts w:ascii="Arial" w:hAnsi="Arial" w:cs="Arial"/>
          <w:snapToGrid w:val="0"/>
          <w:szCs w:val="20"/>
        </w:rPr>
        <w:t>z</w:t>
      </w:r>
      <w:r w:rsidRPr="005E27FE">
        <w:rPr>
          <w:rFonts w:ascii="Arial" w:hAnsi="Arial" w:cs="Arial"/>
          <w:snapToGrid w:val="0"/>
          <w:szCs w:val="20"/>
        </w:rPr>
        <w:t xml:space="preserve">bytnosti požadavků na </w:t>
      </w:r>
      <w:r w:rsidR="00504A22" w:rsidRPr="005E27FE">
        <w:rPr>
          <w:rFonts w:ascii="Arial" w:hAnsi="Arial" w:cs="Arial"/>
          <w:snapToGrid w:val="0"/>
          <w:szCs w:val="20"/>
        </w:rPr>
        <w:t xml:space="preserve">vícepráce </w:t>
      </w:r>
      <w:r w:rsidRPr="005E27FE">
        <w:rPr>
          <w:rFonts w:ascii="Arial" w:hAnsi="Arial" w:cs="Arial"/>
          <w:snapToGrid w:val="0"/>
          <w:szCs w:val="20"/>
        </w:rPr>
        <w:t>ve vztahu ke zpracování příslušných dodatků a změn Smlouvy.</w:t>
      </w:r>
    </w:p>
    <w:p w14:paraId="28C5075C" w14:textId="77777777" w:rsidR="00444C64" w:rsidRPr="005E27FE" w:rsidRDefault="00444C64" w:rsidP="003C396E">
      <w:pPr>
        <w:widowControl w:val="0"/>
        <w:jc w:val="both"/>
        <w:rPr>
          <w:rFonts w:ascii="Arial" w:hAnsi="Arial" w:cs="Arial"/>
          <w:snapToGrid w:val="0"/>
          <w:szCs w:val="20"/>
        </w:rPr>
      </w:pPr>
    </w:p>
    <w:p w14:paraId="29B82007" w14:textId="2BDC6178" w:rsidR="00444C64" w:rsidRPr="005E27FE" w:rsidRDefault="00444C64" w:rsidP="003C396E">
      <w:pPr>
        <w:widowControl w:val="0"/>
        <w:autoSpaceDE w:val="0"/>
        <w:autoSpaceDN w:val="0"/>
        <w:adjustRightInd w:val="0"/>
        <w:jc w:val="both"/>
        <w:rPr>
          <w:rFonts w:ascii="Arial" w:hAnsi="Arial" w:cs="Arial"/>
          <w:szCs w:val="20"/>
        </w:rPr>
      </w:pPr>
      <w:r w:rsidRPr="005E27FE">
        <w:rPr>
          <w:rFonts w:ascii="Arial" w:hAnsi="Arial" w:cs="Arial"/>
          <w:b/>
          <w:szCs w:val="20"/>
        </w:rPr>
        <w:t xml:space="preserve">10.1.5. </w:t>
      </w:r>
      <w:r w:rsidR="00733FC9" w:rsidRPr="005E27FE">
        <w:rPr>
          <w:rFonts w:ascii="Arial" w:hAnsi="Arial" w:cs="Arial"/>
          <w:szCs w:val="20"/>
        </w:rPr>
        <w:t xml:space="preserve">Elektronický </w:t>
      </w:r>
      <w:r w:rsidR="007A046C">
        <w:rPr>
          <w:rFonts w:ascii="Arial" w:hAnsi="Arial" w:cs="Arial"/>
          <w:szCs w:val="20"/>
        </w:rPr>
        <w:t>s</w:t>
      </w:r>
      <w:r w:rsidRPr="005E27FE">
        <w:rPr>
          <w:rFonts w:ascii="Arial" w:hAnsi="Arial" w:cs="Arial"/>
          <w:szCs w:val="20"/>
        </w:rPr>
        <w:t xml:space="preserve">tavební deník musí být přístupný </w:t>
      </w:r>
      <w:r w:rsidR="00CF0EAA" w:rsidRPr="005E27FE">
        <w:rPr>
          <w:rFonts w:ascii="Arial" w:hAnsi="Arial" w:cs="Arial"/>
          <w:szCs w:val="20"/>
        </w:rPr>
        <w:t>všem</w:t>
      </w:r>
      <w:r w:rsidRPr="005E27FE">
        <w:rPr>
          <w:rFonts w:ascii="Arial" w:hAnsi="Arial" w:cs="Arial"/>
          <w:szCs w:val="20"/>
        </w:rPr>
        <w:t xml:space="preserve"> osobám oprávněným do </w:t>
      </w:r>
      <w:r w:rsidR="007A046C">
        <w:rPr>
          <w:rFonts w:ascii="Arial" w:hAnsi="Arial" w:cs="Arial"/>
          <w:szCs w:val="20"/>
        </w:rPr>
        <w:t>s</w:t>
      </w:r>
      <w:r w:rsidRPr="005E27FE">
        <w:rPr>
          <w:rFonts w:ascii="Arial" w:hAnsi="Arial" w:cs="Arial"/>
          <w:szCs w:val="20"/>
        </w:rPr>
        <w:t>tavebního deníku zapisovat</w:t>
      </w:r>
      <w:r w:rsidR="008B522D" w:rsidRPr="005E27FE">
        <w:rPr>
          <w:rFonts w:ascii="Arial" w:hAnsi="Arial" w:cs="Arial"/>
          <w:szCs w:val="20"/>
        </w:rPr>
        <w:t xml:space="preserve"> a nahlížet</w:t>
      </w:r>
      <w:r w:rsidRPr="005E27FE">
        <w:rPr>
          <w:rFonts w:ascii="Arial" w:hAnsi="Arial" w:cs="Arial"/>
          <w:szCs w:val="20"/>
        </w:rPr>
        <w:t xml:space="preserve">. Zápisy do stavebního deníku se provádí </w:t>
      </w:r>
      <w:r w:rsidR="00CF0EAA" w:rsidRPr="005E27FE">
        <w:rPr>
          <w:rFonts w:ascii="Arial" w:hAnsi="Arial" w:cs="Arial"/>
          <w:szCs w:val="20"/>
        </w:rPr>
        <w:t>pouze elektronicky</w:t>
      </w:r>
      <w:r w:rsidRPr="005E27FE">
        <w:rPr>
          <w:rFonts w:ascii="Arial" w:hAnsi="Arial" w:cs="Arial"/>
          <w:szCs w:val="20"/>
        </w:rPr>
        <w:t xml:space="preserve">. Zhotovitel </w:t>
      </w:r>
      <w:r w:rsidR="00CF0EAA" w:rsidRPr="005E27FE">
        <w:rPr>
          <w:rFonts w:ascii="Arial" w:hAnsi="Arial" w:cs="Arial"/>
          <w:szCs w:val="20"/>
        </w:rPr>
        <w:t xml:space="preserve">je </w:t>
      </w:r>
      <w:r w:rsidRPr="005E27FE">
        <w:rPr>
          <w:rFonts w:ascii="Arial" w:hAnsi="Arial" w:cs="Arial"/>
          <w:szCs w:val="20"/>
        </w:rPr>
        <w:t xml:space="preserve">povinen předat </w:t>
      </w:r>
      <w:r w:rsidR="00CF0EAA" w:rsidRPr="005E27FE">
        <w:rPr>
          <w:rFonts w:ascii="Arial" w:hAnsi="Arial" w:cs="Arial"/>
          <w:szCs w:val="20"/>
        </w:rPr>
        <w:t xml:space="preserve">Objednateli a TDS výstupy z ukončeného stavebního deníku </w:t>
      </w:r>
      <w:r w:rsidRPr="005E27FE">
        <w:rPr>
          <w:rFonts w:ascii="Arial" w:hAnsi="Arial" w:cs="Arial"/>
          <w:szCs w:val="20"/>
        </w:rPr>
        <w:t>společně s dokumentací pro předání stavby.</w:t>
      </w:r>
    </w:p>
    <w:p w14:paraId="17B16A96" w14:textId="77777777" w:rsidR="00444C64" w:rsidRPr="005E27FE" w:rsidRDefault="00444C64" w:rsidP="003C396E">
      <w:pPr>
        <w:widowControl w:val="0"/>
        <w:tabs>
          <w:tab w:val="left" w:pos="567"/>
        </w:tabs>
        <w:autoSpaceDE w:val="0"/>
        <w:autoSpaceDN w:val="0"/>
        <w:adjustRightInd w:val="0"/>
        <w:jc w:val="both"/>
        <w:rPr>
          <w:rFonts w:ascii="Arial" w:hAnsi="Arial" w:cs="Arial"/>
          <w:b/>
          <w:szCs w:val="20"/>
        </w:rPr>
      </w:pPr>
    </w:p>
    <w:p w14:paraId="0C52BF42" w14:textId="77777777" w:rsidR="00444C64" w:rsidRPr="005E27FE" w:rsidRDefault="00444C64" w:rsidP="003C396E">
      <w:pPr>
        <w:widowControl w:val="0"/>
        <w:tabs>
          <w:tab w:val="left" w:pos="567"/>
        </w:tabs>
        <w:autoSpaceDE w:val="0"/>
        <w:autoSpaceDN w:val="0"/>
        <w:adjustRightInd w:val="0"/>
        <w:spacing w:after="120"/>
        <w:jc w:val="both"/>
        <w:rPr>
          <w:rFonts w:ascii="Arial" w:hAnsi="Arial" w:cs="Arial"/>
          <w:b/>
          <w:szCs w:val="20"/>
          <w:u w:val="single"/>
        </w:rPr>
      </w:pPr>
      <w:r w:rsidRPr="005E27FE">
        <w:rPr>
          <w:rFonts w:ascii="Arial" w:hAnsi="Arial" w:cs="Arial"/>
          <w:b/>
          <w:szCs w:val="20"/>
          <w:u w:val="single"/>
        </w:rPr>
        <w:t>10.1.6.</w:t>
      </w:r>
      <w:r w:rsidRPr="005E27FE">
        <w:rPr>
          <w:rFonts w:ascii="Arial" w:hAnsi="Arial" w:cs="Arial"/>
          <w:b/>
          <w:szCs w:val="20"/>
          <w:u w:val="single"/>
        </w:rPr>
        <w:tab/>
        <w:t>Obsah a forma zápisu do stavebního deníku</w:t>
      </w:r>
    </w:p>
    <w:p w14:paraId="5D7FF462" w14:textId="138477A8" w:rsidR="00444C64" w:rsidRPr="00783598" w:rsidRDefault="007A046C" w:rsidP="003C396E">
      <w:pPr>
        <w:widowControl w:val="0"/>
        <w:autoSpaceDE w:val="0"/>
        <w:autoSpaceDN w:val="0"/>
        <w:adjustRightInd w:val="0"/>
        <w:jc w:val="both"/>
        <w:rPr>
          <w:rFonts w:ascii="Arial" w:hAnsi="Arial" w:cs="Arial"/>
          <w:szCs w:val="20"/>
        </w:rPr>
      </w:pPr>
      <w:r>
        <w:rPr>
          <w:rFonts w:ascii="Arial" w:hAnsi="Arial" w:cs="Arial"/>
          <w:szCs w:val="20"/>
        </w:rPr>
        <w:t>Ve s</w:t>
      </w:r>
      <w:r w:rsidR="00444C64" w:rsidRPr="00783598">
        <w:rPr>
          <w:rFonts w:ascii="Arial" w:hAnsi="Arial" w:cs="Arial"/>
          <w:szCs w:val="20"/>
        </w:rPr>
        <w:t>tavebním deníku musí být uvedeny tyto základní údaje:</w:t>
      </w:r>
    </w:p>
    <w:p w14:paraId="10CF304B" w14:textId="360AEAE3"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a)</w:t>
      </w:r>
      <w:r w:rsidRPr="00783598">
        <w:rPr>
          <w:rFonts w:ascii="Arial" w:hAnsi="Arial" w:cs="Arial"/>
          <w:iCs/>
          <w:szCs w:val="20"/>
        </w:rPr>
        <w:t xml:space="preserve"> název, sídlo, IČO (příp. DIČ) Zhotovitele včetně jmenného seznamu osob oprávněných za </w:t>
      </w:r>
      <w:r w:rsidR="007A046C">
        <w:rPr>
          <w:rFonts w:ascii="Arial" w:hAnsi="Arial" w:cs="Arial"/>
          <w:iCs/>
          <w:szCs w:val="20"/>
        </w:rPr>
        <w:t>Zhotovitele provádět zápisy do s</w:t>
      </w:r>
      <w:r w:rsidRPr="00783598">
        <w:rPr>
          <w:rFonts w:ascii="Arial" w:hAnsi="Arial" w:cs="Arial"/>
          <w:iCs/>
          <w:szCs w:val="20"/>
        </w:rPr>
        <w:t xml:space="preserve">tavebního deníku s uvedením jejich kontaktů a podpisového vzoru, </w:t>
      </w:r>
      <w:r w:rsidRPr="00783598">
        <w:rPr>
          <w:rFonts w:ascii="Arial" w:hAnsi="Arial" w:cs="Arial"/>
          <w:snapToGrid w:val="0"/>
          <w:szCs w:val="20"/>
        </w:rPr>
        <w:t>popř. změny těchto údajů</w:t>
      </w:r>
      <w:r w:rsidR="00D83A10" w:rsidRPr="00783598">
        <w:rPr>
          <w:rFonts w:ascii="Arial" w:hAnsi="Arial" w:cs="Arial"/>
          <w:snapToGrid w:val="0"/>
          <w:szCs w:val="20"/>
        </w:rPr>
        <w:t xml:space="preserve"> včetně otisku autorizačního razítka osoby, která</w:t>
      </w:r>
      <w:r w:rsidR="001D6CE9" w:rsidRPr="00783598">
        <w:rPr>
          <w:rFonts w:ascii="Arial" w:hAnsi="Arial" w:cs="Arial"/>
          <w:snapToGrid w:val="0"/>
          <w:szCs w:val="20"/>
        </w:rPr>
        <w:t xml:space="preserve"> odborně vede provádění</w:t>
      </w:r>
      <w:r w:rsidR="00D83A10" w:rsidRPr="00783598">
        <w:rPr>
          <w:rFonts w:ascii="Arial" w:hAnsi="Arial" w:cs="Arial"/>
          <w:snapToGrid w:val="0"/>
          <w:szCs w:val="20"/>
        </w:rPr>
        <w:t xml:space="preserve"> stavby</w:t>
      </w:r>
    </w:p>
    <w:p w14:paraId="777C54CE" w14:textId="54AD574E"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b) </w:t>
      </w:r>
      <w:r w:rsidRPr="00783598">
        <w:rPr>
          <w:rFonts w:ascii="Arial" w:hAnsi="Arial" w:cs="Arial"/>
          <w:iCs/>
          <w:szCs w:val="20"/>
        </w:rPr>
        <w:t xml:space="preserve">název, sídlo, IČO (příp. DIČ) Objednatele včetně jmenného seznamu osob oprávněných za Objednatele provádět zápisy do </w:t>
      </w:r>
      <w:r w:rsidR="007A046C">
        <w:rPr>
          <w:rFonts w:ascii="Arial" w:hAnsi="Arial" w:cs="Arial"/>
          <w:iCs/>
          <w:szCs w:val="20"/>
        </w:rPr>
        <w:t>s</w:t>
      </w:r>
      <w:r w:rsidRPr="00783598">
        <w:rPr>
          <w:rFonts w:ascii="Arial" w:hAnsi="Arial" w:cs="Arial"/>
          <w:iCs/>
          <w:szCs w:val="20"/>
        </w:rPr>
        <w:t xml:space="preserve">tavebního deníku s uvedením jejich kontaktů a podpisového vzoru, </w:t>
      </w:r>
      <w:r w:rsidRPr="00783598">
        <w:rPr>
          <w:rFonts w:ascii="Arial" w:hAnsi="Arial" w:cs="Arial"/>
          <w:snapToGrid w:val="0"/>
          <w:szCs w:val="20"/>
        </w:rPr>
        <w:t>popř. změny těchto údajů</w:t>
      </w:r>
      <w:r w:rsidR="006A7563" w:rsidRPr="00783598">
        <w:rPr>
          <w:rFonts w:ascii="Arial" w:hAnsi="Arial" w:cs="Arial"/>
          <w:snapToGrid w:val="0"/>
          <w:szCs w:val="20"/>
        </w:rPr>
        <w:t xml:space="preserve"> včetně otisku autorizačního razítka </w:t>
      </w:r>
      <w:r w:rsidR="0001706B" w:rsidRPr="00783598">
        <w:rPr>
          <w:rFonts w:ascii="Arial" w:hAnsi="Arial" w:cs="Arial"/>
          <w:snapToGrid w:val="0"/>
          <w:szCs w:val="20"/>
        </w:rPr>
        <w:t>TDS</w:t>
      </w:r>
      <w:r w:rsidRPr="00783598">
        <w:rPr>
          <w:rFonts w:ascii="Arial" w:hAnsi="Arial" w:cs="Arial"/>
          <w:snapToGrid w:val="0"/>
          <w:szCs w:val="20"/>
        </w:rPr>
        <w:t>,</w:t>
      </w:r>
    </w:p>
    <w:p w14:paraId="77CE5F70" w14:textId="77777777"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c) </w:t>
      </w:r>
      <w:r w:rsidRPr="00783598">
        <w:rPr>
          <w:rFonts w:ascii="Arial" w:hAnsi="Arial" w:cs="Arial"/>
          <w:iCs/>
          <w:szCs w:val="20"/>
        </w:rPr>
        <w:t xml:space="preserve">název, sídlo, IČO (příp. DIČ) zpracovatele Projektové dokumentace, </w:t>
      </w:r>
      <w:r w:rsidRPr="00783598">
        <w:rPr>
          <w:rFonts w:ascii="Arial" w:hAnsi="Arial" w:cs="Arial"/>
          <w:snapToGrid w:val="0"/>
          <w:szCs w:val="20"/>
        </w:rPr>
        <w:t>popř. změny těchto údajů,</w:t>
      </w:r>
    </w:p>
    <w:p w14:paraId="43304E96" w14:textId="77777777" w:rsidR="00504A22" w:rsidRPr="00783598" w:rsidRDefault="00504A22"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d) </w:t>
      </w:r>
      <w:r w:rsidRPr="00783598">
        <w:rPr>
          <w:rFonts w:ascii="Arial" w:hAnsi="Arial" w:cs="Arial"/>
          <w:iCs/>
          <w:szCs w:val="20"/>
        </w:rPr>
        <w:t xml:space="preserve">seznam dokumentace stavby včetně veškerých změn a doplňků a seznam dokladů a úředních opatření týkajících se stavby, </w:t>
      </w:r>
      <w:r w:rsidRPr="00783598">
        <w:rPr>
          <w:rFonts w:ascii="Arial" w:hAnsi="Arial" w:cs="Arial"/>
          <w:snapToGrid w:val="0"/>
          <w:szCs w:val="20"/>
        </w:rPr>
        <w:t>popř. změny těchto údajů,</w:t>
      </w:r>
    </w:p>
    <w:p w14:paraId="2F43B6EC" w14:textId="38E97EF5" w:rsidR="00504A22" w:rsidRPr="00783598" w:rsidRDefault="00504A22"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e) </w:t>
      </w:r>
      <w:r w:rsidR="007A046C">
        <w:rPr>
          <w:rFonts w:ascii="Arial" w:hAnsi="Arial" w:cs="Arial"/>
          <w:szCs w:val="20"/>
        </w:rPr>
        <w:t>do s</w:t>
      </w:r>
      <w:r w:rsidRPr="00783598">
        <w:rPr>
          <w:rFonts w:ascii="Arial" w:hAnsi="Arial" w:cs="Arial"/>
          <w:szCs w:val="20"/>
        </w:rPr>
        <w:t xml:space="preserve">tavebního deníku zapisuje Zhotovitel veškeré skutečnosti rozhodné pro provádění díla, všechny listy </w:t>
      </w:r>
      <w:r w:rsidR="007A046C">
        <w:rPr>
          <w:rFonts w:ascii="Arial" w:hAnsi="Arial" w:cs="Arial"/>
          <w:szCs w:val="20"/>
        </w:rPr>
        <w:t>s</w:t>
      </w:r>
      <w:r w:rsidRPr="00783598">
        <w:rPr>
          <w:rFonts w:ascii="Arial" w:hAnsi="Arial" w:cs="Arial"/>
          <w:szCs w:val="20"/>
        </w:rPr>
        <w:t xml:space="preserve">tavebního deníku musí být očíslovány, ve </w:t>
      </w:r>
      <w:r w:rsidR="007A046C">
        <w:rPr>
          <w:rFonts w:ascii="Arial" w:hAnsi="Arial" w:cs="Arial"/>
          <w:szCs w:val="20"/>
        </w:rPr>
        <w:t>s</w:t>
      </w:r>
      <w:r w:rsidRPr="00783598">
        <w:rPr>
          <w:rFonts w:ascii="Arial" w:hAnsi="Arial" w:cs="Arial"/>
          <w:szCs w:val="20"/>
        </w:rPr>
        <w:t xml:space="preserve">tavebním deníku nesmí být vynechána volná místa a v případě neočekávaných událostí nebo okolností, které mají zvláštní význam pro další postup stavby, pořizuje Zhotovitel i příslušnou fotodokumentaci, která se stane součástí </w:t>
      </w:r>
      <w:r w:rsidR="007A046C">
        <w:rPr>
          <w:rFonts w:ascii="Arial" w:hAnsi="Arial" w:cs="Arial"/>
          <w:szCs w:val="20"/>
        </w:rPr>
        <w:t>s</w:t>
      </w:r>
      <w:r w:rsidRPr="00783598">
        <w:rPr>
          <w:rFonts w:ascii="Arial" w:hAnsi="Arial" w:cs="Arial"/>
          <w:szCs w:val="20"/>
        </w:rPr>
        <w:t>tavebního deníku,</w:t>
      </w:r>
    </w:p>
    <w:p w14:paraId="53CD3AD3" w14:textId="39F2E77E" w:rsidR="00504A22" w:rsidRPr="00783598" w:rsidRDefault="00504A22"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f) </w:t>
      </w:r>
      <w:r w:rsidR="007A046C">
        <w:rPr>
          <w:rFonts w:ascii="Arial" w:hAnsi="Arial" w:cs="Arial"/>
          <w:szCs w:val="20"/>
        </w:rPr>
        <w:t>zápisy do s</w:t>
      </w:r>
      <w:r w:rsidRPr="00783598">
        <w:rPr>
          <w:rFonts w:ascii="Arial" w:hAnsi="Arial" w:cs="Arial"/>
          <w:szCs w:val="20"/>
        </w:rPr>
        <w:t>tavebního deníku musí být prováděny čitelně a musí být vždy podepsány osobou, která příslušný zápis učinila</w:t>
      </w:r>
      <w:r w:rsidR="006E25A8" w:rsidRPr="00783598">
        <w:rPr>
          <w:rFonts w:ascii="Arial" w:hAnsi="Arial" w:cs="Arial"/>
          <w:szCs w:val="20"/>
        </w:rPr>
        <w:t>.</w:t>
      </w:r>
    </w:p>
    <w:p w14:paraId="0356883F" w14:textId="77777777" w:rsidR="00504A22" w:rsidRPr="00783598" w:rsidRDefault="00504A22" w:rsidP="003C396E">
      <w:pPr>
        <w:widowControl w:val="0"/>
        <w:jc w:val="both"/>
        <w:rPr>
          <w:rFonts w:ascii="Arial" w:hAnsi="Arial" w:cs="Arial"/>
          <w:snapToGrid w:val="0"/>
          <w:szCs w:val="20"/>
        </w:rPr>
      </w:pPr>
    </w:p>
    <w:p w14:paraId="29B59954" w14:textId="77777777" w:rsidR="00504A22" w:rsidRPr="00783598" w:rsidRDefault="00504A22" w:rsidP="003C396E">
      <w:pPr>
        <w:widowControl w:val="0"/>
        <w:tabs>
          <w:tab w:val="left" w:pos="567"/>
        </w:tabs>
        <w:autoSpaceDE w:val="0"/>
        <w:autoSpaceDN w:val="0"/>
        <w:adjustRightInd w:val="0"/>
        <w:jc w:val="both"/>
        <w:rPr>
          <w:rFonts w:ascii="Arial" w:hAnsi="Arial" w:cs="Arial"/>
          <w:snapToGrid w:val="0"/>
          <w:szCs w:val="20"/>
        </w:rPr>
      </w:pPr>
      <w:r w:rsidRPr="00783598">
        <w:rPr>
          <w:rFonts w:ascii="Arial" w:hAnsi="Arial" w:cs="Arial"/>
          <w:szCs w:val="20"/>
        </w:rPr>
        <w:t>Stavební d</w:t>
      </w:r>
      <w:r w:rsidRPr="00783598">
        <w:rPr>
          <w:rFonts w:ascii="Arial" w:hAnsi="Arial" w:cs="Arial"/>
          <w:snapToGrid w:val="0"/>
          <w:szCs w:val="20"/>
        </w:rPr>
        <w:t xml:space="preserve">eník se skládá z úvodních listů, denních záznamů a příloh. Úvodní listy obsahují: základní list, ve kterém jsou uvedeny vyjma výše uvedených skutečností také identifikační údaje stavby podle projektové dokumentace, přehled zkoušek všech druhů. </w:t>
      </w:r>
    </w:p>
    <w:p w14:paraId="36C7E716" w14:textId="77777777" w:rsidR="00504A22" w:rsidRPr="00783598" w:rsidRDefault="00504A22" w:rsidP="003C396E">
      <w:pPr>
        <w:widowControl w:val="0"/>
        <w:jc w:val="both"/>
        <w:rPr>
          <w:rFonts w:ascii="Arial" w:hAnsi="Arial" w:cs="Arial"/>
          <w:snapToGrid w:val="0"/>
          <w:szCs w:val="20"/>
        </w:rPr>
      </w:pPr>
    </w:p>
    <w:p w14:paraId="2DF8F9FB" w14:textId="77777777" w:rsidR="004A2F83" w:rsidRPr="00783598" w:rsidRDefault="004A2F83" w:rsidP="003C396E">
      <w:pPr>
        <w:widowControl w:val="0"/>
        <w:tabs>
          <w:tab w:val="left" w:pos="567"/>
        </w:tabs>
        <w:autoSpaceDE w:val="0"/>
        <w:autoSpaceDN w:val="0"/>
        <w:adjustRightInd w:val="0"/>
        <w:spacing w:after="120"/>
        <w:jc w:val="both"/>
        <w:rPr>
          <w:rFonts w:ascii="Arial" w:hAnsi="Arial" w:cs="Arial"/>
          <w:b/>
          <w:szCs w:val="20"/>
          <w:u w:val="single"/>
        </w:rPr>
      </w:pPr>
      <w:r w:rsidRPr="00783598">
        <w:rPr>
          <w:rFonts w:ascii="Arial" w:hAnsi="Arial" w:cs="Arial"/>
          <w:b/>
          <w:szCs w:val="20"/>
          <w:u w:val="single"/>
        </w:rPr>
        <w:t>10.1.7.</w:t>
      </w:r>
      <w:r w:rsidRPr="00783598">
        <w:rPr>
          <w:rFonts w:ascii="Arial" w:hAnsi="Arial" w:cs="Arial"/>
          <w:b/>
          <w:szCs w:val="20"/>
          <w:u w:val="single"/>
        </w:rPr>
        <w:tab/>
        <w:t>Osoby oprávněné k zápisům ve stavebním deníku</w:t>
      </w:r>
    </w:p>
    <w:p w14:paraId="439AD47F" w14:textId="01C32D21"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szCs w:val="20"/>
        </w:rPr>
        <w:t xml:space="preserve">Do </w:t>
      </w:r>
      <w:r w:rsidR="007A046C">
        <w:rPr>
          <w:rFonts w:ascii="Arial" w:hAnsi="Arial" w:cs="Arial"/>
          <w:szCs w:val="20"/>
        </w:rPr>
        <w:t>s</w:t>
      </w:r>
      <w:r w:rsidRPr="00783598">
        <w:rPr>
          <w:rFonts w:ascii="Arial" w:hAnsi="Arial" w:cs="Arial"/>
          <w:szCs w:val="20"/>
        </w:rPr>
        <w:t>tavebního deníku jsou oprávněni zapisovat, jakož i nahlížet nebo pořizovat výpisy</w:t>
      </w:r>
    </w:p>
    <w:p w14:paraId="25D6DC76" w14:textId="77777777" w:rsidR="004A2F83" w:rsidRPr="00783598" w:rsidRDefault="004A2F83"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a) </w:t>
      </w:r>
      <w:r w:rsidRPr="00783598">
        <w:rPr>
          <w:rFonts w:ascii="Arial" w:hAnsi="Arial" w:cs="Arial"/>
          <w:iCs/>
          <w:szCs w:val="20"/>
        </w:rPr>
        <w:t>oprávnění zástupci Objednatele a oprávnění zástupci Zhotovitele,</w:t>
      </w:r>
    </w:p>
    <w:p w14:paraId="3ED469EB" w14:textId="356093B9" w:rsidR="004A2F83" w:rsidRPr="00783598" w:rsidRDefault="004A2F83" w:rsidP="003C396E">
      <w:pPr>
        <w:widowControl w:val="0"/>
        <w:tabs>
          <w:tab w:val="left" w:pos="864"/>
        </w:tabs>
        <w:autoSpaceDE w:val="0"/>
        <w:autoSpaceDN w:val="0"/>
        <w:adjustRightInd w:val="0"/>
        <w:jc w:val="both"/>
        <w:rPr>
          <w:rFonts w:ascii="Arial" w:hAnsi="Arial" w:cs="Arial"/>
          <w:iCs/>
          <w:szCs w:val="20"/>
        </w:rPr>
      </w:pPr>
      <w:r w:rsidRPr="00783598">
        <w:rPr>
          <w:rFonts w:ascii="Arial" w:hAnsi="Arial" w:cs="Arial"/>
          <w:b/>
          <w:iCs/>
          <w:szCs w:val="20"/>
        </w:rPr>
        <w:t xml:space="preserve">b) </w:t>
      </w:r>
      <w:r w:rsidRPr="00783598">
        <w:rPr>
          <w:rFonts w:ascii="Arial" w:hAnsi="Arial" w:cs="Arial"/>
          <w:iCs/>
          <w:szCs w:val="20"/>
        </w:rPr>
        <w:t xml:space="preserve">osoba pověřená výkonem </w:t>
      </w:r>
      <w:r w:rsidR="002E14AA" w:rsidRPr="00783598">
        <w:rPr>
          <w:rFonts w:ascii="Arial" w:hAnsi="Arial" w:cs="Arial"/>
          <w:snapToGrid w:val="0"/>
          <w:szCs w:val="20"/>
        </w:rPr>
        <w:t>TDS</w:t>
      </w:r>
      <w:r w:rsidRPr="00783598">
        <w:rPr>
          <w:rFonts w:ascii="Arial" w:hAnsi="Arial" w:cs="Arial"/>
          <w:iCs/>
          <w:szCs w:val="20"/>
        </w:rPr>
        <w:t xml:space="preserve">, osoba pověřená výkonem </w:t>
      </w:r>
      <w:r w:rsidR="00541DC1" w:rsidRPr="00783598">
        <w:rPr>
          <w:rFonts w:ascii="Arial" w:hAnsi="Arial" w:cs="Arial"/>
          <w:iCs/>
          <w:szCs w:val="20"/>
        </w:rPr>
        <w:t>DP</w:t>
      </w:r>
      <w:r w:rsidRPr="00783598">
        <w:rPr>
          <w:rFonts w:ascii="Arial" w:hAnsi="Arial" w:cs="Arial"/>
          <w:iCs/>
          <w:szCs w:val="20"/>
        </w:rPr>
        <w:t>, dále zástupci orgánů státního stavebního dohledu a zástupci orgánů státní památkové péče, koordinátor BOZP.</w:t>
      </w:r>
    </w:p>
    <w:p w14:paraId="75F0280C" w14:textId="77777777" w:rsidR="00D416B8" w:rsidRPr="00783598" w:rsidRDefault="00D416B8" w:rsidP="003C396E">
      <w:pPr>
        <w:widowControl w:val="0"/>
        <w:tabs>
          <w:tab w:val="left" w:pos="864"/>
        </w:tabs>
        <w:autoSpaceDE w:val="0"/>
        <w:autoSpaceDN w:val="0"/>
        <w:adjustRightInd w:val="0"/>
        <w:jc w:val="both"/>
        <w:rPr>
          <w:rFonts w:ascii="Arial" w:hAnsi="Arial" w:cs="Arial"/>
          <w:iCs/>
          <w:szCs w:val="20"/>
        </w:rPr>
      </w:pPr>
    </w:p>
    <w:p w14:paraId="193D3FBC" w14:textId="516C7334" w:rsidR="004A2F83" w:rsidRPr="00783598" w:rsidRDefault="004A2F83" w:rsidP="003C396E">
      <w:pPr>
        <w:widowControl w:val="0"/>
        <w:tabs>
          <w:tab w:val="left" w:pos="567"/>
        </w:tabs>
        <w:autoSpaceDE w:val="0"/>
        <w:autoSpaceDN w:val="0"/>
        <w:adjustRightInd w:val="0"/>
        <w:spacing w:after="120"/>
        <w:jc w:val="both"/>
        <w:rPr>
          <w:rFonts w:ascii="Arial" w:hAnsi="Arial" w:cs="Arial"/>
          <w:b/>
          <w:szCs w:val="20"/>
          <w:u w:val="single"/>
        </w:rPr>
      </w:pPr>
      <w:r w:rsidRPr="00783598">
        <w:rPr>
          <w:rFonts w:ascii="Arial" w:hAnsi="Arial" w:cs="Arial"/>
          <w:b/>
          <w:szCs w:val="20"/>
          <w:u w:val="single"/>
        </w:rPr>
        <w:t>10.1.8.</w:t>
      </w:r>
      <w:r w:rsidRPr="00783598">
        <w:rPr>
          <w:rFonts w:ascii="Arial" w:hAnsi="Arial" w:cs="Arial"/>
          <w:b/>
          <w:szCs w:val="20"/>
          <w:u w:val="single"/>
        </w:rPr>
        <w:tab/>
        <w:t xml:space="preserve">Způsob vedení a zápisu do </w:t>
      </w:r>
      <w:r w:rsidR="007A046C">
        <w:rPr>
          <w:rFonts w:ascii="Arial" w:hAnsi="Arial" w:cs="Arial"/>
          <w:b/>
          <w:szCs w:val="20"/>
          <w:u w:val="single"/>
        </w:rPr>
        <w:t>s</w:t>
      </w:r>
      <w:r w:rsidRPr="00783598">
        <w:rPr>
          <w:rFonts w:ascii="Arial" w:hAnsi="Arial" w:cs="Arial"/>
          <w:b/>
          <w:szCs w:val="20"/>
          <w:u w:val="single"/>
        </w:rPr>
        <w:t>tavebního deníku</w:t>
      </w:r>
    </w:p>
    <w:p w14:paraId="5DC2CE03" w14:textId="155FAFDF"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a) </w:t>
      </w:r>
      <w:r w:rsidRPr="00783598">
        <w:rPr>
          <w:rFonts w:ascii="Arial" w:hAnsi="Arial" w:cs="Arial"/>
          <w:szCs w:val="20"/>
        </w:rPr>
        <w:t xml:space="preserve">Zápisy do </w:t>
      </w:r>
      <w:r w:rsidR="007A046C">
        <w:rPr>
          <w:rFonts w:ascii="Arial" w:hAnsi="Arial" w:cs="Arial"/>
          <w:szCs w:val="20"/>
        </w:rPr>
        <w:t>s</w:t>
      </w:r>
      <w:r w:rsidRPr="00783598">
        <w:rPr>
          <w:rFonts w:ascii="Arial" w:hAnsi="Arial" w:cs="Arial"/>
          <w:szCs w:val="20"/>
        </w:rPr>
        <w:t>tavebního deníku provádí Zhotovitel formou denních záznamů. Veškeré okolnosti rozhodné pro plnění díla musí být učiněny Zhotovitelem v ten den, kdy nastaly.</w:t>
      </w:r>
    </w:p>
    <w:p w14:paraId="15662435" w14:textId="4A22135B" w:rsidR="004A2F83" w:rsidRPr="00783598" w:rsidRDefault="004A2F83" w:rsidP="003C396E">
      <w:pPr>
        <w:widowControl w:val="0"/>
        <w:autoSpaceDE w:val="0"/>
        <w:autoSpaceDN w:val="0"/>
        <w:adjustRightInd w:val="0"/>
        <w:jc w:val="both"/>
        <w:rPr>
          <w:rFonts w:ascii="Arial" w:hAnsi="Arial" w:cs="Arial"/>
          <w:szCs w:val="20"/>
        </w:rPr>
      </w:pPr>
      <w:r w:rsidRPr="00783598">
        <w:rPr>
          <w:rFonts w:ascii="Arial" w:hAnsi="Arial" w:cs="Arial"/>
          <w:b/>
          <w:szCs w:val="20"/>
        </w:rPr>
        <w:t xml:space="preserve">b) </w:t>
      </w:r>
      <w:r w:rsidRPr="00783598">
        <w:rPr>
          <w:rFonts w:ascii="Arial" w:hAnsi="Arial" w:cs="Arial"/>
          <w:szCs w:val="20"/>
        </w:rPr>
        <w:t xml:space="preserve">Objednatel nebo jím pověřená osoba vykonávající funkci </w:t>
      </w:r>
      <w:r w:rsidR="00905AA6" w:rsidRPr="00783598">
        <w:rPr>
          <w:rFonts w:ascii="Arial" w:hAnsi="Arial" w:cs="Arial"/>
          <w:snapToGrid w:val="0"/>
          <w:szCs w:val="20"/>
        </w:rPr>
        <w:t>TDS</w:t>
      </w:r>
      <w:r w:rsidR="00905AA6" w:rsidRPr="00783598">
        <w:rPr>
          <w:rFonts w:ascii="Arial" w:hAnsi="Arial" w:cs="Arial"/>
          <w:szCs w:val="20"/>
        </w:rPr>
        <w:t xml:space="preserve"> </w:t>
      </w:r>
      <w:r w:rsidRPr="00783598">
        <w:rPr>
          <w:rFonts w:ascii="Arial" w:hAnsi="Arial" w:cs="Arial"/>
          <w:szCs w:val="20"/>
        </w:rPr>
        <w:t xml:space="preserve">je povinen se vyjadřovat k zápisům ve </w:t>
      </w:r>
      <w:r w:rsidR="007A046C">
        <w:rPr>
          <w:rFonts w:ascii="Arial" w:hAnsi="Arial" w:cs="Arial"/>
          <w:szCs w:val="20"/>
        </w:rPr>
        <w:t>s</w:t>
      </w:r>
      <w:r w:rsidRPr="00783598">
        <w:rPr>
          <w:rFonts w:ascii="Arial" w:hAnsi="Arial" w:cs="Arial"/>
          <w:szCs w:val="20"/>
        </w:rPr>
        <w:t xml:space="preserve">tavebním deníku učiněných Zhotovitelem nejpozději do 5 pracovních dnů ode dne vzniku zápisu, jinak se má za to, že s </w:t>
      </w:r>
      <w:r w:rsidRPr="00783598">
        <w:rPr>
          <w:rFonts w:ascii="Arial" w:hAnsi="Arial" w:cs="Arial"/>
          <w:szCs w:val="20"/>
        </w:rPr>
        <w:lastRenderedPageBreak/>
        <w:t>uvedeným zápisem souhlasí.</w:t>
      </w:r>
    </w:p>
    <w:p w14:paraId="0A87B3F0" w14:textId="6297FB48" w:rsidR="004A2F83" w:rsidRPr="00783598" w:rsidRDefault="004A2F83" w:rsidP="003C396E">
      <w:pPr>
        <w:widowControl w:val="0"/>
        <w:jc w:val="both"/>
        <w:rPr>
          <w:rFonts w:ascii="Arial" w:hAnsi="Arial" w:cs="Arial"/>
          <w:szCs w:val="20"/>
        </w:rPr>
      </w:pPr>
      <w:r w:rsidRPr="00783598">
        <w:rPr>
          <w:rFonts w:ascii="Arial" w:hAnsi="Arial" w:cs="Arial"/>
          <w:b/>
          <w:szCs w:val="20"/>
        </w:rPr>
        <w:t xml:space="preserve">c) </w:t>
      </w:r>
      <w:r w:rsidRPr="00783598">
        <w:rPr>
          <w:rFonts w:ascii="Arial" w:hAnsi="Arial" w:cs="Arial"/>
          <w:szCs w:val="20"/>
        </w:rPr>
        <w:t xml:space="preserve">Nesouhlasí-li Zhotovitel se zápisem, který učinil do </w:t>
      </w:r>
      <w:r w:rsidR="007A046C">
        <w:rPr>
          <w:rFonts w:ascii="Arial" w:hAnsi="Arial" w:cs="Arial"/>
          <w:szCs w:val="20"/>
        </w:rPr>
        <w:t>s</w:t>
      </w:r>
      <w:r w:rsidRPr="00783598">
        <w:rPr>
          <w:rFonts w:ascii="Arial" w:hAnsi="Arial" w:cs="Arial"/>
          <w:szCs w:val="20"/>
        </w:rPr>
        <w:t xml:space="preserve">tavebního deníku Objednatel nebo jím pověřená osoba vykonávající funkci </w:t>
      </w:r>
      <w:r w:rsidR="00905AA6" w:rsidRPr="00783598">
        <w:rPr>
          <w:rFonts w:ascii="Arial" w:hAnsi="Arial" w:cs="Arial"/>
          <w:snapToGrid w:val="0"/>
          <w:szCs w:val="20"/>
        </w:rPr>
        <w:t>TDS</w:t>
      </w:r>
      <w:r w:rsidRPr="00783598">
        <w:rPr>
          <w:rFonts w:ascii="Arial" w:hAnsi="Arial" w:cs="Arial"/>
          <w:szCs w:val="20"/>
        </w:rPr>
        <w:t xml:space="preserve">, případně osoba vykonávající funkci </w:t>
      </w:r>
      <w:r w:rsidR="009D398D" w:rsidRPr="00783598">
        <w:rPr>
          <w:rFonts w:ascii="Arial" w:hAnsi="Arial" w:cs="Arial"/>
          <w:szCs w:val="20"/>
        </w:rPr>
        <w:t>DP</w:t>
      </w:r>
      <w:r w:rsidRPr="00783598">
        <w:rPr>
          <w:rFonts w:ascii="Arial" w:hAnsi="Arial" w:cs="Arial"/>
          <w:szCs w:val="20"/>
        </w:rPr>
        <w:t>, musí k tomuto zápisu připojit svoje stanovisko nejpozději do 5 pracovních dnů, jinak se má za to, že se zápisem souhlasí.</w:t>
      </w:r>
    </w:p>
    <w:p w14:paraId="36B12DB2" w14:textId="6A3946CA" w:rsidR="00A31969" w:rsidRPr="0037143B" w:rsidRDefault="00A31969" w:rsidP="00F16F47">
      <w:pPr>
        <w:widowControl w:val="0"/>
        <w:jc w:val="both"/>
        <w:rPr>
          <w:rFonts w:ascii="Arial" w:hAnsi="Arial" w:cs="Arial"/>
          <w:snapToGrid w:val="0"/>
          <w:color w:val="000000"/>
        </w:rPr>
      </w:pPr>
    </w:p>
    <w:p w14:paraId="4632E246" w14:textId="77777777" w:rsidR="00A31969" w:rsidRPr="0037143B" w:rsidRDefault="00A31969" w:rsidP="003C396E">
      <w:pPr>
        <w:widowControl w:val="0"/>
        <w:jc w:val="both"/>
        <w:rPr>
          <w:rFonts w:ascii="Arial" w:hAnsi="Arial" w:cs="Arial"/>
          <w:snapToGrid w:val="0"/>
          <w:szCs w:val="20"/>
        </w:rPr>
      </w:pPr>
    </w:p>
    <w:p w14:paraId="291F84C0" w14:textId="2C87B2BA" w:rsidR="004A2F83" w:rsidRPr="0037143B" w:rsidRDefault="004A2F83" w:rsidP="003C396E">
      <w:pPr>
        <w:widowControl w:val="0"/>
        <w:spacing w:after="120"/>
        <w:jc w:val="both"/>
        <w:rPr>
          <w:rFonts w:ascii="Arial" w:hAnsi="Arial" w:cs="Arial"/>
          <w:snapToGrid w:val="0"/>
          <w:szCs w:val="20"/>
        </w:rPr>
      </w:pPr>
      <w:r w:rsidRPr="0037143B">
        <w:rPr>
          <w:rFonts w:ascii="Arial" w:hAnsi="Arial" w:cs="Arial"/>
          <w:b/>
          <w:snapToGrid w:val="0"/>
          <w:szCs w:val="20"/>
          <w:u w:val="single"/>
        </w:rPr>
        <w:t>10.2. Technický dozor stavebníka (TDS) a dozor</w:t>
      </w:r>
      <w:r w:rsidR="00F15FD1">
        <w:rPr>
          <w:rFonts w:ascii="Arial" w:hAnsi="Arial" w:cs="Arial"/>
          <w:b/>
          <w:snapToGrid w:val="0"/>
          <w:szCs w:val="20"/>
          <w:u w:val="single"/>
        </w:rPr>
        <w:t xml:space="preserve"> projektanta</w:t>
      </w:r>
      <w:r w:rsidRPr="0037143B">
        <w:rPr>
          <w:rFonts w:ascii="Arial" w:hAnsi="Arial" w:cs="Arial"/>
          <w:b/>
          <w:snapToGrid w:val="0"/>
          <w:szCs w:val="20"/>
          <w:u w:val="single"/>
        </w:rPr>
        <w:t xml:space="preserve"> (D</w:t>
      </w:r>
      <w:r w:rsidR="00F15FD1">
        <w:rPr>
          <w:rFonts w:ascii="Arial" w:hAnsi="Arial" w:cs="Arial"/>
          <w:b/>
          <w:snapToGrid w:val="0"/>
          <w:szCs w:val="20"/>
          <w:u w:val="single"/>
        </w:rPr>
        <w:t>P</w:t>
      </w:r>
      <w:r w:rsidRPr="0037143B">
        <w:rPr>
          <w:rFonts w:ascii="Arial" w:hAnsi="Arial" w:cs="Arial"/>
          <w:b/>
          <w:snapToGrid w:val="0"/>
          <w:szCs w:val="20"/>
          <w:u w:val="single"/>
        </w:rPr>
        <w:t xml:space="preserve">) </w:t>
      </w:r>
    </w:p>
    <w:p w14:paraId="3934941D" w14:textId="6CE05505" w:rsidR="004A2F83" w:rsidRPr="0037143B" w:rsidRDefault="004A2F83" w:rsidP="003C396E">
      <w:pPr>
        <w:widowControl w:val="0"/>
        <w:jc w:val="both"/>
        <w:rPr>
          <w:rFonts w:ascii="Arial" w:hAnsi="Arial" w:cs="Arial"/>
          <w:snapToGrid w:val="0"/>
          <w:szCs w:val="20"/>
        </w:rPr>
      </w:pPr>
      <w:r w:rsidRPr="0037143B">
        <w:rPr>
          <w:rFonts w:ascii="Arial" w:hAnsi="Arial" w:cs="Arial"/>
          <w:b/>
          <w:snapToGrid w:val="0"/>
          <w:szCs w:val="20"/>
        </w:rPr>
        <w:t xml:space="preserve">10.2.1. </w:t>
      </w:r>
      <w:r w:rsidRPr="0037143B">
        <w:rPr>
          <w:rFonts w:ascii="Arial" w:hAnsi="Arial" w:cs="Arial"/>
          <w:snapToGrid w:val="0"/>
          <w:szCs w:val="20"/>
        </w:rPr>
        <w:t xml:space="preserve">Objednatel bude prostřednictvím svých kontrolních orgánů – TDS a </w:t>
      </w:r>
      <w:r w:rsidR="00602DC5">
        <w:rPr>
          <w:rFonts w:ascii="Arial" w:hAnsi="Arial" w:cs="Arial"/>
          <w:snapToGrid w:val="0"/>
          <w:szCs w:val="20"/>
        </w:rPr>
        <w:t>DP</w:t>
      </w:r>
      <w:r w:rsidR="00602DC5" w:rsidRPr="0037143B">
        <w:rPr>
          <w:rFonts w:ascii="Arial" w:hAnsi="Arial" w:cs="Arial"/>
          <w:snapToGrid w:val="0"/>
          <w:szCs w:val="20"/>
        </w:rPr>
        <w:t xml:space="preserve"> </w:t>
      </w:r>
      <w:r w:rsidRPr="0037143B">
        <w:rPr>
          <w:rFonts w:ascii="Arial" w:hAnsi="Arial" w:cs="Arial"/>
          <w:snapToGrid w:val="0"/>
          <w:szCs w:val="20"/>
        </w:rPr>
        <w:t xml:space="preserve">provádět průběžnou kontrolu provádění díla. </w:t>
      </w:r>
    </w:p>
    <w:p w14:paraId="3122F8A0" w14:textId="77777777" w:rsidR="004A2F83" w:rsidRPr="0037143B" w:rsidRDefault="004A2F83" w:rsidP="003C396E">
      <w:pPr>
        <w:widowControl w:val="0"/>
        <w:jc w:val="both"/>
        <w:rPr>
          <w:rFonts w:ascii="Arial" w:hAnsi="Arial" w:cs="Arial"/>
          <w:snapToGrid w:val="0"/>
          <w:szCs w:val="20"/>
        </w:rPr>
      </w:pPr>
    </w:p>
    <w:p w14:paraId="25A8CEAB" w14:textId="77777777" w:rsidR="004A2F83" w:rsidRPr="0037143B" w:rsidRDefault="004A2F83" w:rsidP="003C396E">
      <w:pPr>
        <w:widowControl w:val="0"/>
        <w:jc w:val="both"/>
        <w:rPr>
          <w:rFonts w:ascii="Arial" w:hAnsi="Arial" w:cs="Arial"/>
          <w:szCs w:val="20"/>
        </w:rPr>
      </w:pPr>
      <w:r w:rsidRPr="0037143B">
        <w:rPr>
          <w:rFonts w:ascii="Arial" w:hAnsi="Arial" w:cs="Arial"/>
          <w:b/>
          <w:snapToGrid w:val="0"/>
          <w:szCs w:val="20"/>
        </w:rPr>
        <w:t xml:space="preserve">10.2.2. </w:t>
      </w:r>
      <w:r w:rsidRPr="0037143B">
        <w:rPr>
          <w:rFonts w:ascii="Arial" w:hAnsi="Arial" w:cs="Arial"/>
          <w:snapToGrid w:val="0"/>
          <w:szCs w:val="20"/>
        </w:rPr>
        <w:t xml:space="preserve">Zhotovitel vytváří svou součinností podmínky pro výkon kontrolních orgánů Objednatele. Zabezpečuje účast svých zaměstnanců při kontrolní činnosti a projednává technické a jiné otázky související s plněním Smlouvy. </w:t>
      </w:r>
      <w:r w:rsidRPr="0037143B">
        <w:rPr>
          <w:rFonts w:ascii="Arial" w:hAnsi="Arial" w:cs="Arial"/>
          <w:szCs w:val="20"/>
        </w:rPr>
        <w:t xml:space="preserve">Zhotovitel dále zabezpečuje potřebnou součinnost při provádění kontrol na stavbě orgány státního stavebního dohledu, památkové </w:t>
      </w:r>
      <w:r w:rsidR="00E021FC" w:rsidRPr="0037143B">
        <w:rPr>
          <w:rFonts w:ascii="Arial" w:hAnsi="Arial" w:cs="Arial"/>
          <w:szCs w:val="20"/>
        </w:rPr>
        <w:t xml:space="preserve">péče </w:t>
      </w:r>
      <w:r w:rsidRPr="0037143B">
        <w:rPr>
          <w:rFonts w:ascii="Arial" w:hAnsi="Arial" w:cs="Arial"/>
          <w:szCs w:val="20"/>
        </w:rPr>
        <w:t>a jiných oprávněných subjektů a činí neprodleně opatření k odstranění vytknutých závad.</w:t>
      </w:r>
    </w:p>
    <w:p w14:paraId="580D46F8" w14:textId="77777777" w:rsidR="00BD0310" w:rsidRPr="0037143B" w:rsidRDefault="00BD0310" w:rsidP="003C396E">
      <w:pPr>
        <w:widowControl w:val="0"/>
        <w:jc w:val="both"/>
        <w:rPr>
          <w:rFonts w:ascii="Arial" w:hAnsi="Arial" w:cs="Arial"/>
          <w:szCs w:val="20"/>
        </w:rPr>
      </w:pPr>
    </w:p>
    <w:p w14:paraId="10687190" w14:textId="77777777" w:rsidR="00D416B8" w:rsidRPr="0037143B" w:rsidRDefault="00BD0310" w:rsidP="003C396E">
      <w:pPr>
        <w:widowControl w:val="0"/>
        <w:jc w:val="both"/>
        <w:rPr>
          <w:rFonts w:ascii="Arial" w:hAnsi="Arial" w:cs="Arial"/>
          <w:b/>
          <w:szCs w:val="20"/>
        </w:rPr>
      </w:pPr>
      <w:r w:rsidRPr="0037143B">
        <w:rPr>
          <w:rFonts w:ascii="Arial" w:hAnsi="Arial" w:cs="Arial"/>
          <w:b/>
          <w:szCs w:val="20"/>
        </w:rPr>
        <w:t>10.2.3.</w:t>
      </w:r>
      <w:r w:rsidRPr="0037143B">
        <w:rPr>
          <w:rFonts w:ascii="Arial" w:hAnsi="Arial" w:cs="Arial"/>
          <w:szCs w:val="20"/>
        </w:rPr>
        <w:t xml:space="preserve"> Zhotovitel je povinen zajistit účast </w:t>
      </w:r>
      <w:r w:rsidR="00D84D0B" w:rsidRPr="0037143B">
        <w:rPr>
          <w:rFonts w:ascii="Arial" w:hAnsi="Arial" w:cs="Arial"/>
          <w:szCs w:val="20"/>
        </w:rPr>
        <w:t>osob</w:t>
      </w:r>
      <w:r w:rsidR="002520CC" w:rsidRPr="0037143B">
        <w:rPr>
          <w:rFonts w:ascii="Arial" w:hAnsi="Arial" w:cs="Arial"/>
          <w:szCs w:val="20"/>
        </w:rPr>
        <w:t>y, která odborně vede provádění</w:t>
      </w:r>
      <w:r w:rsidR="001A0430" w:rsidRPr="0037143B">
        <w:rPr>
          <w:rFonts w:ascii="Arial" w:hAnsi="Arial" w:cs="Arial"/>
          <w:szCs w:val="20"/>
        </w:rPr>
        <w:t xml:space="preserve"> stavby</w:t>
      </w:r>
      <w:r w:rsidRPr="0037143B">
        <w:rPr>
          <w:rFonts w:ascii="Arial" w:hAnsi="Arial" w:cs="Arial"/>
          <w:szCs w:val="20"/>
        </w:rPr>
        <w:t xml:space="preserve"> na jednání v rámci předem stanoveného kontrolního dne. P</w:t>
      </w:r>
      <w:r w:rsidR="002520CC" w:rsidRPr="0037143B">
        <w:rPr>
          <w:rFonts w:ascii="Arial" w:hAnsi="Arial" w:cs="Arial"/>
          <w:szCs w:val="20"/>
        </w:rPr>
        <w:t>okud Zhotovitel nezajistí účast</w:t>
      </w:r>
      <w:r w:rsidR="00D84D0B" w:rsidRPr="0037143B">
        <w:rPr>
          <w:rFonts w:ascii="Arial" w:hAnsi="Arial" w:cs="Arial"/>
          <w:szCs w:val="20"/>
        </w:rPr>
        <w:t xml:space="preserve"> této osoby</w:t>
      </w:r>
      <w:r w:rsidRPr="0037143B">
        <w:rPr>
          <w:rFonts w:ascii="Arial" w:hAnsi="Arial" w:cs="Arial"/>
          <w:szCs w:val="20"/>
        </w:rPr>
        <w:t xml:space="preserve"> na jednání v rámci předem stanoveného kontrolního dne, považuje Objednatel porušení této povinnosti Zhotovitele za závažné porušení smluvního vztahu s případnými právními dopady dle </w:t>
      </w:r>
      <w:r w:rsidRPr="0037143B">
        <w:rPr>
          <w:rFonts w:ascii="Arial" w:hAnsi="Arial" w:cs="Arial"/>
          <w:b/>
          <w:szCs w:val="20"/>
        </w:rPr>
        <w:t>§ 48 odst. 5 písm. d)</w:t>
      </w:r>
      <w:r w:rsidR="00127F7A" w:rsidRPr="0037143B">
        <w:rPr>
          <w:rFonts w:ascii="Arial" w:hAnsi="Arial" w:cs="Arial"/>
          <w:b/>
          <w:szCs w:val="20"/>
        </w:rPr>
        <w:t xml:space="preserve"> a f) </w:t>
      </w:r>
      <w:r w:rsidRPr="0037143B">
        <w:rPr>
          <w:rFonts w:ascii="Arial" w:hAnsi="Arial" w:cs="Arial"/>
          <w:b/>
          <w:szCs w:val="20"/>
        </w:rPr>
        <w:t>ZZVZ.</w:t>
      </w:r>
      <w:bookmarkStart w:id="34" w:name="_Toc255560891"/>
      <w:bookmarkStart w:id="35" w:name="_Toc255560744"/>
    </w:p>
    <w:p w14:paraId="11D95025" w14:textId="77777777" w:rsidR="00D416B8"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36" w:name="_Toc40775420"/>
      <w:r w:rsidRPr="0037143B">
        <w:rPr>
          <w:rFonts w:cs="Arial"/>
          <w:i w:val="0"/>
          <w:sz w:val="20"/>
          <w:szCs w:val="20"/>
          <w:u w:val="single"/>
        </w:rPr>
        <w:t>XI. Zkoušky</w:t>
      </w:r>
      <w:bookmarkEnd w:id="34"/>
      <w:bookmarkEnd w:id="35"/>
      <w:bookmarkEnd w:id="36"/>
      <w:r w:rsidRPr="0037143B">
        <w:rPr>
          <w:rFonts w:cs="Arial"/>
          <w:i w:val="0"/>
          <w:sz w:val="20"/>
          <w:szCs w:val="20"/>
          <w:u w:val="single"/>
        </w:rPr>
        <w:t xml:space="preserve"> </w:t>
      </w:r>
    </w:p>
    <w:p w14:paraId="58E46312" w14:textId="77777777" w:rsidR="00B24B8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11.1.</w:t>
      </w:r>
      <w:r w:rsidRPr="0037143B">
        <w:rPr>
          <w:rFonts w:ascii="Arial" w:hAnsi="Arial" w:cs="Arial"/>
          <w:snapToGrid w:val="0"/>
          <w:szCs w:val="20"/>
        </w:rPr>
        <w:t xml:space="preserve"> Součástí plnění Zhotovitele podle Smlouvy a průkazem řádného provedení díla nebo jeho části je </w:t>
      </w:r>
      <w:r w:rsidR="00D94E64" w:rsidRPr="0037143B">
        <w:rPr>
          <w:rFonts w:ascii="Arial" w:hAnsi="Arial" w:cs="Arial"/>
          <w:snapToGrid w:val="0"/>
          <w:szCs w:val="20"/>
        </w:rPr>
        <w:t xml:space="preserve">bezodkladné </w:t>
      </w:r>
      <w:r w:rsidRPr="0037143B">
        <w:rPr>
          <w:rFonts w:ascii="Arial" w:hAnsi="Arial" w:cs="Arial"/>
          <w:snapToGrid w:val="0"/>
          <w:szCs w:val="20"/>
        </w:rPr>
        <w:t xml:space="preserve">doložení úspěšných výsledků potřebných individuálních a komplexních zkoušek, garančních zkoušek a organizace zkušebního provozu a požadavků orgánů státního stavebního dohledu, památkové péče, příp. jiných orgánů příslušných ke kontrole staveb. </w:t>
      </w:r>
      <w:r w:rsidR="00F836C8" w:rsidRPr="0037143B">
        <w:rPr>
          <w:rFonts w:ascii="Arial" w:hAnsi="Arial" w:cs="Arial"/>
          <w:snapToGrid w:val="0"/>
          <w:szCs w:val="20"/>
        </w:rPr>
        <w:t xml:space="preserve">Zhotovitel je povinen </w:t>
      </w:r>
      <w:r w:rsidR="008D32F7" w:rsidRPr="0037143B">
        <w:rPr>
          <w:rFonts w:ascii="Arial" w:hAnsi="Arial" w:cs="Arial"/>
          <w:snapToGrid w:val="0"/>
          <w:szCs w:val="20"/>
        </w:rPr>
        <w:t xml:space="preserve">nejpozději do 7 dnů po předání a převzetí staveniště </w:t>
      </w:r>
      <w:r w:rsidR="00F836C8" w:rsidRPr="0037143B">
        <w:rPr>
          <w:rFonts w:ascii="Arial" w:hAnsi="Arial" w:cs="Arial"/>
          <w:snapToGrid w:val="0"/>
          <w:szCs w:val="20"/>
        </w:rPr>
        <w:t>pře</w:t>
      </w:r>
      <w:r w:rsidR="006C1D0B" w:rsidRPr="0037143B">
        <w:rPr>
          <w:rFonts w:ascii="Arial" w:hAnsi="Arial" w:cs="Arial"/>
          <w:snapToGrid w:val="0"/>
          <w:szCs w:val="20"/>
        </w:rPr>
        <w:t>d</w:t>
      </w:r>
      <w:r w:rsidR="00F836C8" w:rsidRPr="0037143B">
        <w:rPr>
          <w:rFonts w:ascii="Arial" w:hAnsi="Arial" w:cs="Arial"/>
          <w:snapToGrid w:val="0"/>
          <w:szCs w:val="20"/>
        </w:rPr>
        <w:t xml:space="preserve">ložit TDS a objednateli ke schválení </w:t>
      </w:r>
      <w:r w:rsidR="008D32F7" w:rsidRPr="0037143B">
        <w:rPr>
          <w:rFonts w:ascii="Arial" w:hAnsi="Arial" w:cs="Arial"/>
          <w:snapToGrid w:val="0"/>
          <w:szCs w:val="20"/>
        </w:rPr>
        <w:t>a odsouhlasen</w:t>
      </w:r>
      <w:r w:rsidR="0031115F" w:rsidRPr="0037143B">
        <w:rPr>
          <w:rFonts w:ascii="Arial" w:hAnsi="Arial" w:cs="Arial"/>
          <w:snapToGrid w:val="0"/>
          <w:szCs w:val="20"/>
        </w:rPr>
        <w:t xml:space="preserve">í návrh akreditované zkušebny a </w:t>
      </w:r>
      <w:r w:rsidR="00F836C8" w:rsidRPr="0037143B">
        <w:rPr>
          <w:rFonts w:ascii="Arial" w:hAnsi="Arial" w:cs="Arial"/>
          <w:snapToGrid w:val="0"/>
          <w:szCs w:val="20"/>
        </w:rPr>
        <w:t xml:space="preserve">Kontrolní </w:t>
      </w:r>
      <w:r w:rsidR="0031115F" w:rsidRPr="0037143B">
        <w:rPr>
          <w:rFonts w:ascii="Arial" w:hAnsi="Arial" w:cs="Arial"/>
          <w:snapToGrid w:val="0"/>
          <w:szCs w:val="20"/>
        </w:rPr>
        <w:t xml:space="preserve">a </w:t>
      </w:r>
      <w:r w:rsidR="00F836C8" w:rsidRPr="0037143B">
        <w:rPr>
          <w:rFonts w:ascii="Arial" w:hAnsi="Arial" w:cs="Arial"/>
          <w:snapToGrid w:val="0"/>
          <w:szCs w:val="20"/>
        </w:rPr>
        <w:t>zkušební plán</w:t>
      </w:r>
      <w:r w:rsidR="008D32F7" w:rsidRPr="0037143B">
        <w:rPr>
          <w:rFonts w:ascii="Arial" w:hAnsi="Arial" w:cs="Arial"/>
          <w:snapToGrid w:val="0"/>
          <w:szCs w:val="20"/>
        </w:rPr>
        <w:t xml:space="preserve">. </w:t>
      </w:r>
      <w:r w:rsidRPr="0037143B">
        <w:rPr>
          <w:rFonts w:ascii="Arial" w:hAnsi="Arial" w:cs="Arial"/>
          <w:snapToGrid w:val="0"/>
          <w:szCs w:val="20"/>
        </w:rPr>
        <w:t>Provádění</w:t>
      </w:r>
      <w:r w:rsidR="00B77736" w:rsidRPr="0037143B">
        <w:rPr>
          <w:rFonts w:ascii="Arial" w:hAnsi="Arial" w:cs="Arial"/>
          <w:snapToGrid w:val="0"/>
          <w:szCs w:val="20"/>
        </w:rPr>
        <w:t xml:space="preserve"> </w:t>
      </w:r>
      <w:r w:rsidR="0031115F" w:rsidRPr="0037143B">
        <w:rPr>
          <w:rFonts w:ascii="Arial" w:hAnsi="Arial" w:cs="Arial"/>
          <w:snapToGrid w:val="0"/>
          <w:szCs w:val="20"/>
        </w:rPr>
        <w:t>průkazních a kontrolních zkoušek</w:t>
      </w:r>
      <w:r w:rsidR="00F836C8" w:rsidRPr="0037143B">
        <w:rPr>
          <w:rFonts w:ascii="Arial" w:hAnsi="Arial" w:cs="Arial"/>
          <w:snapToGrid w:val="0"/>
          <w:szCs w:val="20"/>
        </w:rPr>
        <w:t xml:space="preserve"> </w:t>
      </w:r>
      <w:r w:rsidR="00454943" w:rsidRPr="0037143B">
        <w:rPr>
          <w:rFonts w:ascii="Arial" w:hAnsi="Arial" w:cs="Arial"/>
          <w:snapToGrid w:val="0"/>
          <w:szCs w:val="20"/>
        </w:rPr>
        <w:t xml:space="preserve">akreditovanou nezávislou zkušebnou odsouhlasenou objednatelem </w:t>
      </w:r>
      <w:r w:rsidR="00F836C8" w:rsidRPr="0037143B">
        <w:rPr>
          <w:rFonts w:ascii="Arial" w:hAnsi="Arial" w:cs="Arial"/>
          <w:snapToGrid w:val="0"/>
          <w:szCs w:val="20"/>
        </w:rPr>
        <w:t>dle schváleného Kontrolního zkušebního plánu</w:t>
      </w:r>
      <w:r w:rsidR="0031115F" w:rsidRPr="0037143B">
        <w:rPr>
          <w:rFonts w:ascii="Arial" w:hAnsi="Arial" w:cs="Arial"/>
          <w:snapToGrid w:val="0"/>
          <w:szCs w:val="20"/>
        </w:rPr>
        <w:t xml:space="preserve"> </w:t>
      </w:r>
      <w:r w:rsidRPr="0037143B">
        <w:rPr>
          <w:rFonts w:ascii="Arial" w:hAnsi="Arial" w:cs="Arial"/>
          <w:b/>
          <w:snapToGrid w:val="0"/>
          <w:szCs w:val="20"/>
        </w:rPr>
        <w:t>se řídí</w:t>
      </w:r>
      <w:r w:rsidRPr="0037143B">
        <w:rPr>
          <w:rFonts w:ascii="Arial" w:hAnsi="Arial" w:cs="Arial"/>
          <w:snapToGrid w:val="0"/>
          <w:szCs w:val="20"/>
        </w:rPr>
        <w:t xml:space="preserve"> podmínkami </w:t>
      </w:r>
      <w:r w:rsidR="004A2F83" w:rsidRPr="0037143B">
        <w:rPr>
          <w:rFonts w:ascii="Arial" w:hAnsi="Arial" w:cs="Arial"/>
          <w:snapToGrid w:val="0"/>
          <w:szCs w:val="20"/>
        </w:rPr>
        <w:t>S</w:t>
      </w:r>
      <w:r w:rsidRPr="0037143B">
        <w:rPr>
          <w:rFonts w:ascii="Arial" w:hAnsi="Arial" w:cs="Arial"/>
          <w:snapToGrid w:val="0"/>
          <w:szCs w:val="20"/>
        </w:rPr>
        <w:t>mlouvy, podmínkami stanovenými ČSN,</w:t>
      </w:r>
      <w:r w:rsidR="0031115F" w:rsidRPr="0037143B">
        <w:rPr>
          <w:rFonts w:ascii="Arial" w:hAnsi="Arial" w:cs="Arial"/>
          <w:snapToGrid w:val="0"/>
          <w:szCs w:val="20"/>
        </w:rPr>
        <w:t xml:space="preserve"> ČSN EN, </w:t>
      </w:r>
      <w:r w:rsidR="00B24B84" w:rsidRPr="0037143B">
        <w:rPr>
          <w:rFonts w:ascii="Arial" w:hAnsi="Arial" w:cs="Arial"/>
          <w:snapToGrid w:val="0"/>
          <w:szCs w:val="20"/>
        </w:rPr>
        <w:t>TP</w:t>
      </w:r>
      <w:r w:rsidR="00D44C40" w:rsidRPr="0037143B">
        <w:rPr>
          <w:rFonts w:ascii="Arial" w:hAnsi="Arial" w:cs="Arial"/>
          <w:snapToGrid w:val="0"/>
          <w:szCs w:val="20"/>
        </w:rPr>
        <w:t xml:space="preserve"> (technické podmínky staveb)</w:t>
      </w:r>
      <w:r w:rsidR="00B24B84" w:rsidRPr="0037143B">
        <w:rPr>
          <w:rFonts w:ascii="Arial" w:hAnsi="Arial" w:cs="Arial"/>
          <w:snapToGrid w:val="0"/>
          <w:szCs w:val="20"/>
        </w:rPr>
        <w:t xml:space="preserve">, </w:t>
      </w:r>
      <w:r w:rsidR="0031115F" w:rsidRPr="0037143B">
        <w:rPr>
          <w:rFonts w:ascii="Arial" w:hAnsi="Arial" w:cs="Arial"/>
          <w:snapToGrid w:val="0"/>
          <w:szCs w:val="20"/>
        </w:rPr>
        <w:t>příslušnými kapitolami TKP</w:t>
      </w:r>
      <w:r w:rsidR="00D44C40" w:rsidRPr="0037143B">
        <w:rPr>
          <w:rFonts w:ascii="Arial" w:hAnsi="Arial" w:cs="Arial"/>
          <w:snapToGrid w:val="0"/>
          <w:szCs w:val="20"/>
        </w:rPr>
        <w:t xml:space="preserve"> (technické kvalitativní podmínky staveb)</w:t>
      </w:r>
      <w:r w:rsidR="006A5604" w:rsidRPr="0037143B">
        <w:rPr>
          <w:rFonts w:ascii="Arial" w:hAnsi="Arial" w:cs="Arial"/>
          <w:snapToGrid w:val="0"/>
          <w:szCs w:val="20"/>
        </w:rPr>
        <w:t xml:space="preserve"> pozemních komunikací schválené MD</w:t>
      </w:r>
      <w:r w:rsidR="0031115F" w:rsidRPr="0037143B">
        <w:rPr>
          <w:rFonts w:ascii="Arial" w:hAnsi="Arial" w:cs="Arial"/>
          <w:szCs w:val="20"/>
        </w:rPr>
        <w:t xml:space="preserve"> </w:t>
      </w:r>
      <w:r w:rsidR="0060258B" w:rsidRPr="0037143B">
        <w:rPr>
          <w:rFonts w:ascii="Arial" w:hAnsi="Arial" w:cs="Arial"/>
          <w:szCs w:val="20"/>
        </w:rPr>
        <w:t xml:space="preserve">v aktuálním znění, </w:t>
      </w:r>
      <w:r w:rsidRPr="0037143B">
        <w:rPr>
          <w:rFonts w:ascii="Arial" w:hAnsi="Arial" w:cs="Arial"/>
          <w:snapToGrid w:val="0"/>
          <w:szCs w:val="20"/>
        </w:rPr>
        <w:t>projektem a technickými údaji vyhlášenými výrobci jednotlivých zařízení tvořících součást zhotovovaného díla. Náplň, obsah, rozsah, způsob provedení a termíny zkoušek určuje Objednatel</w:t>
      </w:r>
      <w:r w:rsidR="003D2924" w:rsidRPr="0037143B">
        <w:rPr>
          <w:rFonts w:ascii="Arial" w:hAnsi="Arial" w:cs="Arial"/>
          <w:snapToGrid w:val="0"/>
          <w:szCs w:val="20"/>
        </w:rPr>
        <w:t>.</w:t>
      </w:r>
    </w:p>
    <w:p w14:paraId="4CB99C41" w14:textId="77777777" w:rsidR="003D2924" w:rsidRPr="0037143B" w:rsidRDefault="003D2924" w:rsidP="003C396E">
      <w:pPr>
        <w:widowControl w:val="0"/>
        <w:jc w:val="both"/>
        <w:rPr>
          <w:rFonts w:ascii="Arial" w:hAnsi="Arial" w:cs="Arial"/>
          <w:snapToGrid w:val="0"/>
          <w:szCs w:val="20"/>
        </w:rPr>
      </w:pPr>
    </w:p>
    <w:p w14:paraId="07AC46FA"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11.2. </w:t>
      </w:r>
      <w:r w:rsidRPr="0037143B">
        <w:rPr>
          <w:rFonts w:ascii="Arial" w:hAnsi="Arial" w:cs="Arial"/>
          <w:snapToGrid w:val="0"/>
          <w:szCs w:val="20"/>
        </w:rPr>
        <w:t xml:space="preserve">Individuálním vyzkoušením při montáži se rozumí provedení zkoušek s kladným výsledkem každého jednotlivého stroje nebo zařízení. Komplexním vyzkoušením osvědčuje Zhotovitel kvalitu díla a jeho způsobilost uvedení do provozu. Komplexní vyzkoušení se má za řádně provedené, prokáže-li Zhotovitel, že zařízení dosahuje plynulý, ustálený, hospodárný a spolehlivý provoz dle projektu a v souladu se </w:t>
      </w:r>
      <w:r w:rsidR="004A2F83" w:rsidRPr="0037143B">
        <w:rPr>
          <w:rFonts w:ascii="Arial" w:hAnsi="Arial" w:cs="Arial"/>
          <w:snapToGrid w:val="0"/>
          <w:szCs w:val="20"/>
        </w:rPr>
        <w:t>S</w:t>
      </w:r>
      <w:r w:rsidRPr="0037143B">
        <w:rPr>
          <w:rFonts w:ascii="Arial" w:hAnsi="Arial" w:cs="Arial"/>
          <w:snapToGrid w:val="0"/>
          <w:szCs w:val="20"/>
        </w:rPr>
        <w:t>mlouvou.</w:t>
      </w:r>
    </w:p>
    <w:p w14:paraId="772BA4BB" w14:textId="77777777" w:rsidR="00444C64" w:rsidRPr="0037143B" w:rsidRDefault="00444C64" w:rsidP="003C396E">
      <w:pPr>
        <w:widowControl w:val="0"/>
        <w:jc w:val="both"/>
        <w:rPr>
          <w:rFonts w:ascii="Arial" w:hAnsi="Arial" w:cs="Arial"/>
          <w:snapToGrid w:val="0"/>
          <w:szCs w:val="20"/>
        </w:rPr>
      </w:pPr>
    </w:p>
    <w:p w14:paraId="605B97D0" w14:textId="77777777" w:rsidR="00444C64" w:rsidRPr="004932C2" w:rsidRDefault="00444C64" w:rsidP="003C396E">
      <w:pPr>
        <w:widowControl w:val="0"/>
        <w:jc w:val="both"/>
        <w:rPr>
          <w:rFonts w:ascii="Arial" w:hAnsi="Arial" w:cs="Arial"/>
          <w:snapToGrid w:val="0"/>
          <w:szCs w:val="20"/>
        </w:rPr>
      </w:pPr>
      <w:r w:rsidRPr="0037143B">
        <w:rPr>
          <w:rFonts w:ascii="Arial" w:hAnsi="Arial" w:cs="Arial"/>
          <w:b/>
          <w:snapToGrid w:val="0"/>
          <w:szCs w:val="20"/>
        </w:rPr>
        <w:t xml:space="preserve">11.3. </w:t>
      </w:r>
      <w:r w:rsidRPr="0037143B">
        <w:rPr>
          <w:rFonts w:ascii="Arial" w:hAnsi="Arial" w:cs="Arial"/>
          <w:snapToGrid w:val="0"/>
          <w:szCs w:val="20"/>
        </w:rPr>
        <w:t xml:space="preserve">O konání jednotlivých zkoušek vyrozumí Objednatele Zhotovitel a všechny další zainteresované osoby písemně a také zápisem do </w:t>
      </w:r>
      <w:r w:rsidRPr="004932C2">
        <w:rPr>
          <w:rFonts w:ascii="Arial" w:hAnsi="Arial" w:cs="Arial"/>
          <w:snapToGrid w:val="0"/>
          <w:szCs w:val="20"/>
        </w:rPr>
        <w:t>stavebního</w:t>
      </w:r>
      <w:r w:rsidR="00CB30DF" w:rsidRPr="004932C2">
        <w:rPr>
          <w:rFonts w:ascii="Arial" w:hAnsi="Arial" w:cs="Arial"/>
          <w:snapToGrid w:val="0"/>
          <w:szCs w:val="20"/>
        </w:rPr>
        <w:t xml:space="preserve"> </w:t>
      </w:r>
      <w:r w:rsidRPr="004932C2">
        <w:rPr>
          <w:rFonts w:ascii="Arial" w:hAnsi="Arial" w:cs="Arial"/>
          <w:snapToGrid w:val="0"/>
          <w:szCs w:val="20"/>
        </w:rPr>
        <w:t>deníku alespoň 5 kalendářních dnů předem. Nebude-li možné jednotlivé zkoušky provést, mohou se smluvní strany dohodnout, jakým náhradním způsobem Zhotovitel osvědčí způsobilost díla nebo jeho celku takovou zkouškou prověřovanou. Jakmile odpadne překážka, která brání provedení zkoušky, je Zhotovitel povinen dodatečně provést zkoušky v jejich příslušném rozsahu.</w:t>
      </w:r>
    </w:p>
    <w:p w14:paraId="34DBE666" w14:textId="77777777" w:rsidR="00444C64" w:rsidRPr="004932C2" w:rsidRDefault="00444C64" w:rsidP="003C396E">
      <w:pPr>
        <w:widowControl w:val="0"/>
        <w:jc w:val="both"/>
        <w:rPr>
          <w:rFonts w:ascii="Arial" w:hAnsi="Arial" w:cs="Arial"/>
          <w:snapToGrid w:val="0"/>
          <w:szCs w:val="20"/>
        </w:rPr>
      </w:pPr>
    </w:p>
    <w:p w14:paraId="732296BE" w14:textId="77777777" w:rsidR="00444C64" w:rsidRPr="0037143B" w:rsidRDefault="00444C64" w:rsidP="003C396E">
      <w:pPr>
        <w:widowControl w:val="0"/>
        <w:jc w:val="both"/>
        <w:rPr>
          <w:rFonts w:ascii="Arial" w:hAnsi="Arial" w:cs="Arial"/>
          <w:szCs w:val="20"/>
        </w:rPr>
      </w:pPr>
      <w:r w:rsidRPr="004932C2">
        <w:rPr>
          <w:rFonts w:ascii="Arial" w:hAnsi="Arial" w:cs="Arial"/>
          <w:b/>
          <w:snapToGrid w:val="0"/>
          <w:szCs w:val="20"/>
        </w:rPr>
        <w:t>11.4.</w:t>
      </w:r>
      <w:r w:rsidR="003D2924" w:rsidRPr="004932C2">
        <w:rPr>
          <w:rFonts w:ascii="Arial" w:hAnsi="Arial" w:cs="Arial"/>
          <w:b/>
          <w:snapToGrid w:val="0"/>
          <w:szCs w:val="20"/>
        </w:rPr>
        <w:t xml:space="preserve"> </w:t>
      </w:r>
      <w:r w:rsidRPr="004932C2">
        <w:rPr>
          <w:rFonts w:ascii="Arial" w:hAnsi="Arial" w:cs="Arial"/>
          <w:szCs w:val="20"/>
        </w:rPr>
        <w:t>Výsledek zkoušek se zachytí v</w:t>
      </w:r>
      <w:r w:rsidR="00CF7B10" w:rsidRPr="004932C2">
        <w:rPr>
          <w:rFonts w:ascii="Arial" w:hAnsi="Arial" w:cs="Arial"/>
          <w:szCs w:val="20"/>
        </w:rPr>
        <w:t> </w:t>
      </w:r>
      <w:r w:rsidRPr="004932C2">
        <w:rPr>
          <w:rFonts w:ascii="Arial" w:hAnsi="Arial" w:cs="Arial"/>
          <w:szCs w:val="20"/>
        </w:rPr>
        <w:t>zápisech</w:t>
      </w:r>
      <w:r w:rsidR="00CF7B10" w:rsidRPr="004932C2">
        <w:rPr>
          <w:rFonts w:ascii="Arial" w:hAnsi="Arial" w:cs="Arial"/>
          <w:szCs w:val="20"/>
        </w:rPr>
        <w:t xml:space="preserve"> ve stavebním deníku</w:t>
      </w:r>
      <w:r w:rsidRPr="004932C2">
        <w:rPr>
          <w:rFonts w:ascii="Arial" w:hAnsi="Arial" w:cs="Arial"/>
          <w:szCs w:val="20"/>
        </w:rPr>
        <w:t>, popř. předepsaných protokolech o jejich provedení a výsledku. V zápise budou uvedeny i další skutečnosti rozhodné pro stanovení a průběh záruky, event. zjištěné závady, a termíny odstranění závad. Podmínky k provedení</w:t>
      </w:r>
      <w:r w:rsidRPr="0037143B">
        <w:rPr>
          <w:rFonts w:ascii="Arial" w:hAnsi="Arial" w:cs="Arial"/>
          <w:szCs w:val="20"/>
        </w:rPr>
        <w:t xml:space="preserve"> zkoušek, zajištění potřebného množství kvalifikovaných osob Zhotovitele, provozních hmot a surovin a energií, jakož i další prostředky potřebné k vyzkoušení organizuje a zajišťuje Zhotovitel. Zhotovitel nese i další náklady v případě neúspěšného pro</w:t>
      </w:r>
      <w:r w:rsidR="00B43F3C" w:rsidRPr="0037143B">
        <w:rPr>
          <w:rFonts w:ascii="Arial" w:hAnsi="Arial" w:cs="Arial"/>
          <w:szCs w:val="20"/>
        </w:rPr>
        <w:t>vedení zkoušek. Jestliže podle S</w:t>
      </w:r>
      <w:r w:rsidRPr="0037143B">
        <w:rPr>
          <w:rFonts w:ascii="Arial" w:hAnsi="Arial" w:cs="Arial"/>
          <w:szCs w:val="20"/>
        </w:rPr>
        <w:t>mlouvy, OP a podkladů pro provedení díla má být řádné provedení díla prokázáno provedením zkoušek, považuje se provedení díla za dokončené teprve, když tyto zkoušky byly úspěšně provedeny.</w:t>
      </w:r>
      <w:r w:rsidR="00202A19" w:rsidRPr="0037143B">
        <w:rPr>
          <w:rFonts w:ascii="Arial" w:hAnsi="Arial" w:cs="Arial"/>
          <w:strike/>
          <w:szCs w:val="20"/>
        </w:rPr>
        <w:t xml:space="preserve"> </w:t>
      </w:r>
    </w:p>
    <w:p w14:paraId="10FDE000" w14:textId="77777777" w:rsidR="00DB1126" w:rsidRPr="0037143B" w:rsidRDefault="00DB1126" w:rsidP="003C396E">
      <w:pPr>
        <w:widowControl w:val="0"/>
        <w:jc w:val="both"/>
        <w:rPr>
          <w:rFonts w:ascii="Arial" w:hAnsi="Arial" w:cs="Arial"/>
          <w:strike/>
          <w:szCs w:val="20"/>
        </w:rPr>
      </w:pPr>
    </w:p>
    <w:p w14:paraId="768725E8" w14:textId="25DE5953" w:rsidR="00192C6C" w:rsidRPr="00774B3D" w:rsidRDefault="00192C6C" w:rsidP="003C396E">
      <w:pPr>
        <w:widowControl w:val="0"/>
        <w:jc w:val="both"/>
        <w:rPr>
          <w:rFonts w:ascii="Arial" w:hAnsi="Arial" w:cs="Arial"/>
          <w:color w:val="000000"/>
          <w:szCs w:val="20"/>
        </w:rPr>
      </w:pPr>
      <w:r w:rsidRPr="0037143B">
        <w:rPr>
          <w:rFonts w:ascii="Arial" w:hAnsi="Arial" w:cs="Arial"/>
          <w:b/>
          <w:color w:val="000000"/>
          <w:szCs w:val="20"/>
        </w:rPr>
        <w:t>11.5.</w:t>
      </w:r>
      <w:r w:rsidRPr="0037143B">
        <w:rPr>
          <w:rFonts w:ascii="Arial" w:hAnsi="Arial" w:cs="Arial"/>
          <w:color w:val="000000"/>
          <w:szCs w:val="20"/>
        </w:rPr>
        <w:t xml:space="preserve"> Vyhodnocení tlouštěk asfaltových vrstev bude prováděno v souladu s ČSN 736121 a TKP kapitola 7</w:t>
      </w:r>
      <w:r w:rsidR="00893435" w:rsidRPr="0037143B">
        <w:rPr>
          <w:rFonts w:ascii="Arial" w:hAnsi="Arial" w:cs="Arial"/>
          <w:color w:val="000000"/>
          <w:szCs w:val="20"/>
        </w:rPr>
        <w:t>, v aktuálním znění</w:t>
      </w:r>
      <w:r w:rsidRPr="0037143B">
        <w:rPr>
          <w:rFonts w:ascii="Arial" w:hAnsi="Arial" w:cs="Arial"/>
          <w:color w:val="000000"/>
          <w:szCs w:val="20"/>
        </w:rPr>
        <w:t>. Místa kontrolních vývrtů určuje TDS. Při provedení vývrtů zhotovitelem bez přítomnosti TDS jsou výsledky z kontrolních vývrtů neplatné. Dále je zhotovitel povinen vždy při pokládce předat TDS nebo odpovědnému zástupci objednatele vážní lístky pro kontrolu množství položené obalované směsi</w:t>
      </w:r>
      <w:r w:rsidR="00D66AA6">
        <w:rPr>
          <w:rFonts w:ascii="Arial" w:hAnsi="Arial" w:cs="Arial"/>
          <w:color w:val="000000"/>
          <w:szCs w:val="20"/>
        </w:rPr>
        <w:t>.</w:t>
      </w:r>
      <w:r w:rsidR="008E6FD9">
        <w:rPr>
          <w:rFonts w:ascii="Arial" w:hAnsi="Arial" w:cs="Arial"/>
          <w:color w:val="000000"/>
          <w:szCs w:val="20"/>
        </w:rPr>
        <w:t xml:space="preserve"> </w:t>
      </w:r>
      <w:r w:rsidR="00774B3D" w:rsidRPr="00463EE4">
        <w:rPr>
          <w:rFonts w:ascii="Arial" w:hAnsi="Arial" w:cs="Arial"/>
          <w:color w:val="000000"/>
          <w:szCs w:val="20"/>
        </w:rPr>
        <w:t>Pokud z vážních lístků objednate</w:t>
      </w:r>
      <w:r w:rsidR="00774B3D" w:rsidRPr="002A0F02">
        <w:rPr>
          <w:rFonts w:ascii="Arial" w:hAnsi="Arial" w:cs="Arial"/>
          <w:color w:val="000000"/>
          <w:szCs w:val="20"/>
        </w:rPr>
        <w:t>l zjistí dodání asfaltové směsi v množství menším než 95% požadavku dle PD</w:t>
      </w:r>
      <w:r w:rsidR="00463EE4" w:rsidRPr="008F142D">
        <w:rPr>
          <w:rFonts w:ascii="Arial" w:hAnsi="Arial" w:cs="Arial"/>
          <w:color w:val="000000"/>
          <w:szCs w:val="20"/>
        </w:rPr>
        <w:t>, uplatní</w:t>
      </w:r>
      <w:r w:rsidR="00463EE4">
        <w:rPr>
          <w:rFonts w:ascii="Arial" w:hAnsi="Arial" w:cs="Arial"/>
          <w:strike/>
          <w:color w:val="000000"/>
          <w:szCs w:val="20"/>
        </w:rPr>
        <w:t xml:space="preserve"> </w:t>
      </w:r>
      <w:r w:rsidR="00774B3D" w:rsidRPr="00463EE4">
        <w:rPr>
          <w:rFonts w:ascii="Arial" w:hAnsi="Arial" w:cs="Arial"/>
          <w:color w:val="000000"/>
          <w:szCs w:val="20"/>
        </w:rPr>
        <w:lastRenderedPageBreak/>
        <w:t>sr</w:t>
      </w:r>
      <w:r w:rsidR="00774B3D" w:rsidRPr="002A0F02">
        <w:rPr>
          <w:rFonts w:ascii="Arial" w:hAnsi="Arial" w:cs="Arial"/>
          <w:color w:val="000000"/>
          <w:szCs w:val="20"/>
        </w:rPr>
        <w:t>ážku z</w:t>
      </w:r>
      <w:r w:rsidR="002A0F02">
        <w:rPr>
          <w:rFonts w:ascii="Arial" w:hAnsi="Arial" w:cs="Arial"/>
          <w:color w:val="000000"/>
          <w:szCs w:val="20"/>
        </w:rPr>
        <w:t> </w:t>
      </w:r>
      <w:r w:rsidR="00774B3D" w:rsidRPr="002A0F02">
        <w:rPr>
          <w:rFonts w:ascii="Arial" w:hAnsi="Arial" w:cs="Arial"/>
          <w:color w:val="000000"/>
          <w:szCs w:val="20"/>
        </w:rPr>
        <w:t>ceny</w:t>
      </w:r>
      <w:r w:rsidR="002A0F02">
        <w:rPr>
          <w:rFonts w:ascii="Arial" w:hAnsi="Arial" w:cs="Arial"/>
          <w:color w:val="000000"/>
          <w:szCs w:val="20"/>
        </w:rPr>
        <w:t xml:space="preserve"> odpovídajících položek v oceněném rozpočtu</w:t>
      </w:r>
      <w:r w:rsidR="00774B3D" w:rsidRPr="002A0F02">
        <w:rPr>
          <w:rFonts w:ascii="Arial" w:hAnsi="Arial" w:cs="Arial"/>
          <w:color w:val="000000"/>
          <w:szCs w:val="20"/>
        </w:rPr>
        <w:t>.</w:t>
      </w:r>
      <w:r w:rsidR="00774B3D" w:rsidRPr="008F142D">
        <w:rPr>
          <w:rFonts w:ascii="Arial" w:hAnsi="Arial" w:cs="Arial"/>
          <w:color w:val="000000"/>
          <w:szCs w:val="20"/>
        </w:rPr>
        <w:t xml:space="preserve"> </w:t>
      </w:r>
    </w:p>
    <w:p w14:paraId="39C6212E" w14:textId="77777777" w:rsidR="00444C64" w:rsidRPr="00806330"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37" w:name="_Toc255560892"/>
      <w:bookmarkStart w:id="38" w:name="_Toc255560745"/>
      <w:bookmarkStart w:id="39" w:name="_Toc40775421"/>
      <w:r w:rsidRPr="00806330">
        <w:rPr>
          <w:rFonts w:cs="Arial"/>
          <w:i w:val="0"/>
          <w:sz w:val="20"/>
          <w:szCs w:val="20"/>
          <w:u w:val="single"/>
        </w:rPr>
        <w:t>XII. Užívání díla před jeho předáním</w:t>
      </w:r>
      <w:bookmarkEnd w:id="37"/>
      <w:bookmarkEnd w:id="38"/>
      <w:bookmarkEnd w:id="39"/>
    </w:p>
    <w:p w14:paraId="00F3AAC5" w14:textId="77777777" w:rsidR="00B53E11" w:rsidRPr="0037143B" w:rsidRDefault="00B53E11" w:rsidP="003C396E">
      <w:pPr>
        <w:widowControl w:val="0"/>
        <w:jc w:val="both"/>
        <w:rPr>
          <w:rFonts w:ascii="Arial" w:hAnsi="Arial" w:cs="Arial"/>
          <w:snapToGrid w:val="0"/>
          <w:szCs w:val="20"/>
        </w:rPr>
      </w:pPr>
      <w:r w:rsidRPr="0037143B">
        <w:rPr>
          <w:rFonts w:ascii="Arial" w:hAnsi="Arial" w:cs="Arial"/>
          <w:b/>
          <w:snapToGrid w:val="0"/>
          <w:szCs w:val="20"/>
        </w:rPr>
        <w:t xml:space="preserve">12.1. </w:t>
      </w:r>
      <w:r w:rsidRPr="0037143B">
        <w:rPr>
          <w:rFonts w:ascii="Arial" w:hAnsi="Arial" w:cs="Arial"/>
          <w:snapToGrid w:val="0"/>
          <w:szCs w:val="20"/>
        </w:rPr>
        <w:t xml:space="preserve">Pro účely těchto OP </w:t>
      </w:r>
      <w:r w:rsidR="00A545B4" w:rsidRPr="0037143B">
        <w:rPr>
          <w:rFonts w:ascii="Arial" w:hAnsi="Arial" w:cs="Arial"/>
          <w:snapToGrid w:val="0"/>
          <w:szCs w:val="20"/>
        </w:rPr>
        <w:t xml:space="preserve">se </w:t>
      </w:r>
      <w:r w:rsidR="00875C37" w:rsidRPr="0037143B">
        <w:rPr>
          <w:rFonts w:ascii="Arial" w:hAnsi="Arial" w:cs="Arial"/>
          <w:snapToGrid w:val="0"/>
          <w:szCs w:val="20"/>
        </w:rPr>
        <w:t xml:space="preserve">užíváním díla před jeho předáním rozumí </w:t>
      </w:r>
      <w:r w:rsidR="00A545B4" w:rsidRPr="0037143B">
        <w:rPr>
          <w:rFonts w:ascii="Arial" w:hAnsi="Arial" w:cs="Arial"/>
          <w:b/>
          <w:snapToGrid w:val="0"/>
          <w:szCs w:val="20"/>
        </w:rPr>
        <w:t>předčasn</w:t>
      </w:r>
      <w:r w:rsidR="00875C37" w:rsidRPr="0037143B">
        <w:rPr>
          <w:rFonts w:ascii="Arial" w:hAnsi="Arial" w:cs="Arial"/>
          <w:b/>
          <w:snapToGrid w:val="0"/>
          <w:szCs w:val="20"/>
        </w:rPr>
        <w:t>é</w:t>
      </w:r>
      <w:r w:rsidR="00A545B4" w:rsidRPr="0037143B">
        <w:rPr>
          <w:rFonts w:ascii="Arial" w:hAnsi="Arial" w:cs="Arial"/>
          <w:b/>
          <w:snapToGrid w:val="0"/>
          <w:szCs w:val="20"/>
        </w:rPr>
        <w:t xml:space="preserve"> užívání stavby </w:t>
      </w:r>
      <w:r w:rsidR="00920D54" w:rsidRPr="0037143B">
        <w:rPr>
          <w:rFonts w:ascii="Arial" w:hAnsi="Arial" w:cs="Arial"/>
          <w:snapToGrid w:val="0"/>
          <w:szCs w:val="20"/>
        </w:rPr>
        <w:t>dle § 236 zákona č. 283/2021 Sb., stavebního zákona, v</w:t>
      </w:r>
      <w:r w:rsidR="005414BA" w:rsidRPr="0037143B">
        <w:rPr>
          <w:rFonts w:ascii="Arial" w:hAnsi="Arial" w:cs="Arial"/>
          <w:snapToGrid w:val="0"/>
          <w:szCs w:val="20"/>
        </w:rPr>
        <w:t> platném znění</w:t>
      </w:r>
      <w:r w:rsidR="00F16F47" w:rsidRPr="0037143B">
        <w:rPr>
          <w:rFonts w:ascii="Arial" w:hAnsi="Arial" w:cs="Arial"/>
          <w:snapToGrid w:val="0"/>
          <w:szCs w:val="20"/>
        </w:rPr>
        <w:t xml:space="preserve"> </w:t>
      </w:r>
      <w:r w:rsidR="00875C37" w:rsidRPr="0037143B">
        <w:rPr>
          <w:rFonts w:ascii="Arial" w:hAnsi="Arial" w:cs="Arial"/>
          <w:snapToGrid w:val="0"/>
          <w:szCs w:val="20"/>
        </w:rPr>
        <w:t>nebo</w:t>
      </w:r>
      <w:r w:rsidR="00A545B4" w:rsidRPr="0037143B">
        <w:rPr>
          <w:rFonts w:ascii="Arial" w:hAnsi="Arial" w:cs="Arial"/>
          <w:snapToGrid w:val="0"/>
          <w:szCs w:val="20"/>
        </w:rPr>
        <w:t xml:space="preserve"> </w:t>
      </w:r>
      <w:r w:rsidR="00875C37" w:rsidRPr="0037143B">
        <w:rPr>
          <w:rFonts w:ascii="Arial" w:hAnsi="Arial" w:cs="Arial"/>
          <w:snapToGrid w:val="0"/>
          <w:szCs w:val="20"/>
        </w:rPr>
        <w:t>uvedení stavby do provozu u staveb nepodléhají</w:t>
      </w:r>
      <w:r w:rsidR="00266EB3" w:rsidRPr="0037143B">
        <w:rPr>
          <w:rFonts w:ascii="Arial" w:hAnsi="Arial" w:cs="Arial"/>
          <w:snapToGrid w:val="0"/>
          <w:szCs w:val="20"/>
        </w:rPr>
        <w:t>c</w:t>
      </w:r>
      <w:r w:rsidR="00F16F47" w:rsidRPr="0037143B">
        <w:rPr>
          <w:rFonts w:ascii="Arial" w:hAnsi="Arial" w:cs="Arial"/>
          <w:snapToGrid w:val="0"/>
          <w:szCs w:val="20"/>
        </w:rPr>
        <w:t>íc</w:t>
      </w:r>
      <w:r w:rsidR="00266EB3" w:rsidRPr="0037143B">
        <w:rPr>
          <w:rFonts w:ascii="Arial" w:hAnsi="Arial" w:cs="Arial"/>
          <w:snapToGrid w:val="0"/>
          <w:szCs w:val="20"/>
        </w:rPr>
        <w:t>h</w:t>
      </w:r>
      <w:r w:rsidR="00875C37" w:rsidRPr="0037143B">
        <w:rPr>
          <w:rFonts w:ascii="Arial" w:hAnsi="Arial" w:cs="Arial"/>
          <w:snapToGrid w:val="0"/>
          <w:szCs w:val="20"/>
        </w:rPr>
        <w:t xml:space="preserve"> stavebnímu povolení</w:t>
      </w:r>
      <w:r w:rsidR="008E73E6" w:rsidRPr="0037143B">
        <w:rPr>
          <w:rFonts w:ascii="Arial" w:hAnsi="Arial" w:cs="Arial"/>
        </w:rPr>
        <w:t>/povolení stavby (záměru)</w:t>
      </w:r>
      <w:r w:rsidR="00875C37" w:rsidRPr="0037143B">
        <w:rPr>
          <w:rFonts w:ascii="Arial" w:hAnsi="Arial" w:cs="Arial"/>
          <w:snapToGrid w:val="0"/>
          <w:szCs w:val="20"/>
        </w:rPr>
        <w:t xml:space="preserve"> ani stavebnímu ohlášení. </w:t>
      </w:r>
    </w:p>
    <w:p w14:paraId="1EEAFEDE" w14:textId="77777777" w:rsidR="005414BA" w:rsidRPr="0037143B" w:rsidRDefault="005414BA" w:rsidP="003C396E">
      <w:pPr>
        <w:widowControl w:val="0"/>
        <w:jc w:val="both"/>
        <w:rPr>
          <w:rFonts w:ascii="Arial" w:hAnsi="Arial" w:cs="Arial"/>
          <w:b/>
          <w:snapToGrid w:val="0"/>
          <w:szCs w:val="20"/>
        </w:rPr>
      </w:pPr>
      <w:r w:rsidRPr="0037143B">
        <w:rPr>
          <w:rFonts w:ascii="Arial" w:hAnsi="Arial" w:cs="Arial"/>
          <w:snapToGrid w:val="0"/>
          <w:szCs w:val="20"/>
        </w:rPr>
        <w:t>V souladu s § 236 odst. 3 zákona zhotovitel dodá objednateli podklady pro podání žádosti o předčasné užívání.</w:t>
      </w:r>
    </w:p>
    <w:p w14:paraId="38404013" w14:textId="77777777" w:rsidR="00444C64" w:rsidRPr="0037143B" w:rsidRDefault="00444C64" w:rsidP="001307E0">
      <w:pPr>
        <w:pStyle w:val="Nadpis2"/>
        <w:keepNext w:val="0"/>
        <w:widowControl w:val="0"/>
        <w:numPr>
          <w:ilvl w:val="0"/>
          <w:numId w:val="0"/>
        </w:numPr>
        <w:spacing w:before="360" w:after="240"/>
        <w:jc w:val="center"/>
        <w:rPr>
          <w:rFonts w:cs="Arial"/>
          <w:i w:val="0"/>
          <w:sz w:val="20"/>
          <w:szCs w:val="20"/>
          <w:u w:val="single"/>
        </w:rPr>
      </w:pPr>
      <w:bookmarkStart w:id="40" w:name="_Toc255560893"/>
      <w:bookmarkStart w:id="41" w:name="_Toc255560746"/>
      <w:bookmarkStart w:id="42" w:name="_Toc40775422"/>
      <w:r w:rsidRPr="0037143B">
        <w:rPr>
          <w:rFonts w:cs="Arial"/>
          <w:i w:val="0"/>
          <w:sz w:val="20"/>
          <w:szCs w:val="20"/>
          <w:u w:val="single"/>
        </w:rPr>
        <w:t>XIII. Převzetí díla nebo jeho části</w:t>
      </w:r>
      <w:bookmarkEnd w:id="40"/>
      <w:bookmarkEnd w:id="41"/>
      <w:bookmarkEnd w:id="42"/>
      <w:r w:rsidRPr="0037143B">
        <w:rPr>
          <w:rFonts w:cs="Arial"/>
          <w:i w:val="0"/>
          <w:sz w:val="20"/>
          <w:szCs w:val="20"/>
          <w:u w:val="single"/>
        </w:rPr>
        <w:t xml:space="preserve"> </w:t>
      </w:r>
    </w:p>
    <w:p w14:paraId="13E6EB70" w14:textId="77777777" w:rsidR="00444C64" w:rsidRPr="0037143B" w:rsidRDefault="00444C64"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 xml:space="preserve">13.1. </w:t>
      </w:r>
      <w:r w:rsidRPr="0037143B">
        <w:rPr>
          <w:rFonts w:ascii="Arial" w:hAnsi="Arial" w:cs="Arial"/>
          <w:b/>
          <w:snapToGrid w:val="0"/>
          <w:szCs w:val="20"/>
          <w:u w:val="single"/>
        </w:rPr>
        <w:tab/>
      </w:r>
      <w:r w:rsidR="00B926DD" w:rsidRPr="0037143B">
        <w:rPr>
          <w:rFonts w:ascii="Arial" w:hAnsi="Arial" w:cs="Arial"/>
          <w:b/>
          <w:snapToGrid w:val="0"/>
          <w:szCs w:val="20"/>
          <w:u w:val="single"/>
        </w:rPr>
        <w:t>Provedení</w:t>
      </w:r>
      <w:r w:rsidRPr="0037143B">
        <w:rPr>
          <w:rFonts w:ascii="Arial" w:hAnsi="Arial" w:cs="Arial"/>
          <w:b/>
          <w:snapToGrid w:val="0"/>
          <w:szCs w:val="20"/>
          <w:u w:val="single"/>
        </w:rPr>
        <w:t xml:space="preserve"> díla</w:t>
      </w:r>
    </w:p>
    <w:p w14:paraId="1CE2F145"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13.1.1.</w:t>
      </w:r>
      <w:r w:rsidRPr="0037143B">
        <w:rPr>
          <w:rFonts w:ascii="Arial" w:hAnsi="Arial" w:cs="Arial"/>
          <w:snapToGrid w:val="0"/>
          <w:szCs w:val="20"/>
        </w:rPr>
        <w:t xml:space="preserve"> Dílo je provedeno, je-li dokončeno a předáno. Tímto ujednáním není dotčeno </w:t>
      </w:r>
      <w:r w:rsidRPr="0037143B">
        <w:rPr>
          <w:rFonts w:ascii="Arial" w:hAnsi="Arial" w:cs="Arial"/>
          <w:b/>
          <w:snapToGrid w:val="0"/>
          <w:szCs w:val="20"/>
        </w:rPr>
        <w:t xml:space="preserve">ust. § 2628 OZ. </w:t>
      </w:r>
      <w:r w:rsidRPr="0037143B">
        <w:rPr>
          <w:rFonts w:ascii="Arial" w:hAnsi="Arial" w:cs="Arial"/>
          <w:szCs w:val="20"/>
        </w:rPr>
        <w:t>Nedílnou součástí řádného dokončení díla je předání všech dokladů souvisejících s řádným provedením díla Objednateli a to jsou zejména revizní zprávy, atesty o funkčnosti, výkresy skutečného provedení, záruční li</w:t>
      </w:r>
      <w:r w:rsidR="00B43F3C" w:rsidRPr="0037143B">
        <w:rPr>
          <w:rFonts w:ascii="Arial" w:hAnsi="Arial" w:cs="Arial"/>
          <w:szCs w:val="20"/>
        </w:rPr>
        <w:t>sty, atd. Dílo je dokončeno, je</w:t>
      </w:r>
      <w:r w:rsidRPr="0037143B">
        <w:rPr>
          <w:rFonts w:ascii="Arial" w:hAnsi="Arial" w:cs="Arial"/>
          <w:szCs w:val="20"/>
        </w:rPr>
        <w:t xml:space="preserve">–li předvedena jeho způsobilost sloužit svému účelu. </w:t>
      </w:r>
    </w:p>
    <w:p w14:paraId="494EA5C7" w14:textId="77777777" w:rsidR="00444C64" w:rsidRPr="0037143B" w:rsidRDefault="00444C64" w:rsidP="003C396E">
      <w:pPr>
        <w:widowControl w:val="0"/>
        <w:ind w:left="709"/>
        <w:jc w:val="both"/>
        <w:rPr>
          <w:rFonts w:ascii="Arial" w:hAnsi="Arial" w:cs="Arial"/>
          <w:snapToGrid w:val="0"/>
          <w:szCs w:val="20"/>
        </w:rPr>
      </w:pPr>
    </w:p>
    <w:p w14:paraId="693AA898"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13.1.2.</w:t>
      </w:r>
      <w:r w:rsidRPr="0037143B">
        <w:rPr>
          <w:rFonts w:ascii="Arial" w:hAnsi="Arial" w:cs="Arial"/>
          <w:snapToGrid w:val="0"/>
          <w:szCs w:val="20"/>
        </w:rPr>
        <w:t xml:space="preserve"> Termín </w:t>
      </w:r>
      <w:r w:rsidR="00771769" w:rsidRPr="0037143B">
        <w:rPr>
          <w:rFonts w:ascii="Arial" w:hAnsi="Arial" w:cs="Arial"/>
          <w:snapToGrid w:val="0"/>
          <w:szCs w:val="20"/>
        </w:rPr>
        <w:t xml:space="preserve">provedení </w:t>
      </w:r>
      <w:r w:rsidRPr="0037143B">
        <w:rPr>
          <w:rFonts w:ascii="Arial" w:hAnsi="Arial" w:cs="Arial"/>
          <w:snapToGrid w:val="0"/>
          <w:szCs w:val="20"/>
        </w:rPr>
        <w:t xml:space="preserve">se považuje za dodržený, jestliže ve stanoveném termínu bude dílo řádně dokončeno a protokolárně předáno a převzato, tj. bude sepsán závěrečný zápis (protokol) o předání a převzetí díla. </w:t>
      </w:r>
      <w:r w:rsidRPr="0037143B">
        <w:rPr>
          <w:rFonts w:ascii="Arial" w:hAnsi="Arial" w:cs="Arial"/>
          <w:szCs w:val="20"/>
        </w:rPr>
        <w:t xml:space="preserve">Řádné splnění povinnosti Zhotovitele provést dílo se osvědčuje zápisem o předání a převzetí díla podepsaným oběma smluvními stranami. Zápis má právní účinky takového osvědčení pouze v tom případě, že obsahuje prohlášení Objednatele, že dílo přejímá včetně všech potřebných dokladů a bez vad, které by bránily řádnému užívání a provozu díla. Řádné splnění jednotlivých povinností Zhotovitele uvedených </w:t>
      </w:r>
      <w:r w:rsidR="00B43F3C" w:rsidRPr="0037143B">
        <w:rPr>
          <w:rFonts w:ascii="Arial" w:hAnsi="Arial" w:cs="Arial"/>
          <w:szCs w:val="20"/>
        </w:rPr>
        <w:t>ve S</w:t>
      </w:r>
      <w:r w:rsidRPr="0037143B">
        <w:rPr>
          <w:rFonts w:ascii="Arial" w:hAnsi="Arial" w:cs="Arial"/>
          <w:szCs w:val="20"/>
        </w:rPr>
        <w:t xml:space="preserve">mlouvě může být osvědčeno i dílčími zápisy, pokud je to sjednáno ve </w:t>
      </w:r>
      <w:r w:rsidR="00B62889" w:rsidRPr="0037143B">
        <w:rPr>
          <w:rFonts w:ascii="Arial" w:hAnsi="Arial" w:cs="Arial"/>
          <w:szCs w:val="20"/>
        </w:rPr>
        <w:t>S</w:t>
      </w:r>
      <w:r w:rsidRPr="0037143B">
        <w:rPr>
          <w:rFonts w:ascii="Arial" w:hAnsi="Arial" w:cs="Arial"/>
          <w:szCs w:val="20"/>
        </w:rPr>
        <w:t>mlouvě. Nedokončené dílo</w:t>
      </w:r>
      <w:r w:rsidR="00251BCB" w:rsidRPr="0037143B">
        <w:rPr>
          <w:rFonts w:ascii="Arial" w:hAnsi="Arial" w:cs="Arial"/>
          <w:szCs w:val="20"/>
        </w:rPr>
        <w:t xml:space="preserve"> a</w:t>
      </w:r>
      <w:r w:rsidRPr="0037143B">
        <w:rPr>
          <w:rFonts w:ascii="Arial" w:hAnsi="Arial" w:cs="Arial"/>
          <w:szCs w:val="20"/>
        </w:rPr>
        <w:t xml:space="preserve"> dílo s vadami</w:t>
      </w:r>
      <w:r w:rsidR="00BC095E" w:rsidRPr="0037143B">
        <w:rPr>
          <w:rFonts w:ascii="Arial" w:hAnsi="Arial" w:cs="Arial"/>
          <w:szCs w:val="20"/>
        </w:rPr>
        <w:t xml:space="preserve"> </w:t>
      </w:r>
      <w:r w:rsidR="00771769" w:rsidRPr="0037143B">
        <w:rPr>
          <w:rFonts w:ascii="Arial" w:hAnsi="Arial" w:cs="Arial"/>
          <w:szCs w:val="20"/>
        </w:rPr>
        <w:t>bránící</w:t>
      </w:r>
      <w:r w:rsidR="00B20607" w:rsidRPr="0037143B">
        <w:rPr>
          <w:rFonts w:ascii="Arial" w:hAnsi="Arial" w:cs="Arial"/>
          <w:szCs w:val="20"/>
        </w:rPr>
        <w:t>mi</w:t>
      </w:r>
      <w:r w:rsidR="00771769" w:rsidRPr="0037143B">
        <w:rPr>
          <w:rFonts w:ascii="Arial" w:hAnsi="Arial" w:cs="Arial"/>
          <w:szCs w:val="20"/>
        </w:rPr>
        <w:t xml:space="preserve"> řádnému užívání díla</w:t>
      </w:r>
      <w:r w:rsidRPr="0037143B">
        <w:rPr>
          <w:rFonts w:ascii="Arial" w:hAnsi="Arial" w:cs="Arial"/>
          <w:szCs w:val="20"/>
        </w:rPr>
        <w:t xml:space="preserve"> či při nepředání části dokumentace, není Objednatel povinen převzít.</w:t>
      </w:r>
    </w:p>
    <w:p w14:paraId="0A62BF3D" w14:textId="77777777" w:rsidR="00B62889" w:rsidRPr="0037143B" w:rsidRDefault="00B62889" w:rsidP="003C396E">
      <w:pPr>
        <w:widowControl w:val="0"/>
        <w:ind w:left="1418" w:hanging="709"/>
        <w:jc w:val="both"/>
        <w:rPr>
          <w:rFonts w:ascii="Arial" w:hAnsi="Arial" w:cs="Arial"/>
          <w:szCs w:val="20"/>
        </w:rPr>
      </w:pPr>
    </w:p>
    <w:p w14:paraId="094F4FD8" w14:textId="77777777" w:rsidR="00B62889" w:rsidRPr="0037143B" w:rsidRDefault="00B62889" w:rsidP="003C396E">
      <w:pPr>
        <w:widowControl w:val="0"/>
        <w:jc w:val="both"/>
        <w:rPr>
          <w:rFonts w:ascii="Arial" w:hAnsi="Arial" w:cs="Arial"/>
          <w:snapToGrid w:val="0"/>
          <w:szCs w:val="20"/>
        </w:rPr>
      </w:pPr>
      <w:r w:rsidRPr="0037143B">
        <w:rPr>
          <w:rFonts w:ascii="Arial" w:hAnsi="Arial" w:cs="Arial"/>
          <w:b/>
          <w:snapToGrid w:val="0"/>
          <w:szCs w:val="20"/>
        </w:rPr>
        <w:t xml:space="preserve">13.1.3. </w:t>
      </w:r>
      <w:r w:rsidRPr="0037143B">
        <w:rPr>
          <w:rFonts w:ascii="Arial" w:hAnsi="Arial" w:cs="Arial"/>
          <w:snapToGrid w:val="0"/>
          <w:szCs w:val="20"/>
        </w:rPr>
        <w:t>Zhotovitel je povinen zajistit, ž</w:t>
      </w:r>
      <w:r w:rsidR="00B43F3C" w:rsidRPr="0037143B">
        <w:rPr>
          <w:rFonts w:ascii="Arial" w:hAnsi="Arial" w:cs="Arial"/>
          <w:snapToGrid w:val="0"/>
          <w:szCs w:val="20"/>
        </w:rPr>
        <w:t>e předmět plnění v rozsahu S</w:t>
      </w:r>
      <w:r w:rsidRPr="0037143B">
        <w:rPr>
          <w:rFonts w:ascii="Arial" w:hAnsi="Arial" w:cs="Arial"/>
          <w:snapToGrid w:val="0"/>
          <w:szCs w:val="20"/>
        </w:rPr>
        <w:t xml:space="preserve">mlouvy bude dokončený a provozuschopný, plně </w:t>
      </w:r>
      <w:r w:rsidR="002520CC" w:rsidRPr="0037143B">
        <w:rPr>
          <w:rFonts w:ascii="Arial" w:hAnsi="Arial" w:cs="Arial"/>
          <w:snapToGrid w:val="0"/>
          <w:szCs w:val="20"/>
        </w:rPr>
        <w:t xml:space="preserve">způsobilý sloužit svému účelu </w:t>
      </w:r>
      <w:r w:rsidRPr="0037143B">
        <w:rPr>
          <w:rFonts w:ascii="Arial" w:hAnsi="Arial" w:cs="Arial"/>
          <w:snapToGrid w:val="0"/>
          <w:szCs w:val="20"/>
        </w:rPr>
        <w:t>ve smyslu platných právních předpisů, v souladu s požadavky hygienickými, na požární ochranu a bezpečnost a ochranu zdraví při práci, v souladu s požadavky na přístupnost pro osoby s omezenou schopností pohybu, v souladu s požadavky předpisů o památkové péči a v souladu s požadavky územního rozhodnutí, příp. stavebního povolení</w:t>
      </w:r>
      <w:r w:rsidR="008E73E6" w:rsidRPr="0037143B">
        <w:rPr>
          <w:rFonts w:ascii="Arial" w:hAnsi="Arial" w:cs="Arial"/>
        </w:rPr>
        <w:t>/povolení stavby (záměru)</w:t>
      </w:r>
      <w:r w:rsidRPr="0037143B">
        <w:rPr>
          <w:rFonts w:ascii="Arial" w:hAnsi="Arial" w:cs="Arial"/>
          <w:snapToGrid w:val="0"/>
          <w:szCs w:val="20"/>
        </w:rPr>
        <w:t xml:space="preserve"> a závazných stanovisek, vztahujících se k předmětu díla a bez vad</w:t>
      </w:r>
      <w:r w:rsidR="00B43F3C" w:rsidRPr="0037143B">
        <w:rPr>
          <w:rFonts w:ascii="Arial" w:hAnsi="Arial" w:cs="Arial"/>
          <w:snapToGrid w:val="0"/>
          <w:szCs w:val="20"/>
        </w:rPr>
        <w:t>.</w:t>
      </w:r>
      <w:r w:rsidRPr="0037143B">
        <w:rPr>
          <w:rFonts w:ascii="Arial" w:hAnsi="Arial" w:cs="Arial"/>
          <w:snapToGrid w:val="0"/>
          <w:szCs w:val="20"/>
        </w:rPr>
        <w:t xml:space="preserve"> Uvedené vlastnosti musí být prokázány předepsanými</w:t>
      </w:r>
      <w:r w:rsidR="00B20607" w:rsidRPr="0037143B">
        <w:rPr>
          <w:rFonts w:ascii="Arial" w:hAnsi="Arial" w:cs="Arial"/>
          <w:snapToGrid w:val="0"/>
          <w:szCs w:val="20"/>
        </w:rPr>
        <w:t>,</w:t>
      </w:r>
      <w:r w:rsidRPr="0037143B">
        <w:rPr>
          <w:rFonts w:ascii="Arial" w:hAnsi="Arial" w:cs="Arial"/>
          <w:snapToGrid w:val="0"/>
          <w:szCs w:val="20"/>
        </w:rPr>
        <w:t xml:space="preserve"> a nejsou-li předepsány, obvyklými zkouškami nebo jiným dostatečným způsobem prokazujícím úspěšnost provedení díla, jinak není Objednatel povinen dílo převzít. </w:t>
      </w:r>
    </w:p>
    <w:p w14:paraId="42B6CC4A" w14:textId="77777777" w:rsidR="00B62889" w:rsidRPr="0037143B" w:rsidRDefault="00B62889" w:rsidP="003C396E">
      <w:pPr>
        <w:widowControl w:val="0"/>
        <w:ind w:left="1418" w:hanging="709"/>
        <w:jc w:val="both"/>
        <w:rPr>
          <w:rFonts w:ascii="Arial" w:hAnsi="Arial" w:cs="Arial"/>
          <w:snapToGrid w:val="0"/>
          <w:szCs w:val="20"/>
        </w:rPr>
      </w:pPr>
    </w:p>
    <w:p w14:paraId="79C7FCE9" w14:textId="77777777" w:rsidR="00B62889" w:rsidRPr="0037143B" w:rsidRDefault="00B62889" w:rsidP="003C396E">
      <w:pPr>
        <w:widowControl w:val="0"/>
        <w:jc w:val="both"/>
        <w:rPr>
          <w:rFonts w:ascii="Arial" w:hAnsi="Arial" w:cs="Arial"/>
          <w:snapToGrid w:val="0"/>
          <w:szCs w:val="20"/>
        </w:rPr>
      </w:pPr>
      <w:r w:rsidRPr="0037143B">
        <w:rPr>
          <w:rFonts w:ascii="Arial" w:hAnsi="Arial" w:cs="Arial"/>
          <w:b/>
          <w:snapToGrid w:val="0"/>
          <w:szCs w:val="20"/>
        </w:rPr>
        <w:t>13.1.4.</w:t>
      </w:r>
      <w:r w:rsidRPr="0037143B">
        <w:rPr>
          <w:rFonts w:ascii="Arial" w:hAnsi="Arial" w:cs="Arial"/>
          <w:snapToGrid w:val="0"/>
          <w:szCs w:val="20"/>
        </w:rPr>
        <w:t xml:space="preserve"> Dokumentace skutečného provedení stavby včetně jejích doplňků a změn bude vypracována v rozsahu a podrobnostech výkresové části projektu pro provedení stavby jako součást prvotní provozní dokumentace stavby. Nedílnou přílohou skutečného provedení stavby a součástí plnění v rámci tohoto bodu jsou i veškeré potřebné a orgány státní správy požadované podklady pro provozní řády budovy a technických a technologických zařízení. Dokumentace skutečného provedení díla bude vyhotovena na základě geodetického zaměření v digitální podobě a bude předána ve </w:t>
      </w:r>
      <w:r w:rsidR="009E166E" w:rsidRPr="0037143B">
        <w:rPr>
          <w:rFonts w:ascii="Arial" w:hAnsi="Arial" w:cs="Arial"/>
          <w:snapToGrid w:val="0"/>
          <w:szCs w:val="20"/>
        </w:rPr>
        <w:t xml:space="preserve">dvou </w:t>
      </w:r>
      <w:r w:rsidRPr="0037143B">
        <w:rPr>
          <w:rFonts w:ascii="Arial" w:hAnsi="Arial" w:cs="Arial"/>
          <w:snapToGrid w:val="0"/>
          <w:szCs w:val="20"/>
        </w:rPr>
        <w:t>vyhotoveních (výkresech) a jedenkrát na digitálním nosiči, ve volně dostupném formátu.</w:t>
      </w:r>
    </w:p>
    <w:p w14:paraId="083E622C" w14:textId="77777777" w:rsidR="00202986" w:rsidRPr="0037143B" w:rsidRDefault="00202986" w:rsidP="003C396E">
      <w:pPr>
        <w:widowControl w:val="0"/>
        <w:jc w:val="both"/>
        <w:rPr>
          <w:rFonts w:ascii="Arial" w:hAnsi="Arial" w:cs="Arial"/>
          <w:iCs/>
          <w:color w:val="000000"/>
          <w:szCs w:val="20"/>
        </w:rPr>
      </w:pPr>
    </w:p>
    <w:p w14:paraId="5C48D845"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b/>
          <w:iCs/>
          <w:color w:val="000000"/>
          <w:szCs w:val="20"/>
        </w:rPr>
        <w:t>13.1.5</w:t>
      </w:r>
      <w:r w:rsidRPr="0037143B">
        <w:rPr>
          <w:rFonts w:ascii="Arial" w:hAnsi="Arial" w:cs="Arial"/>
          <w:iCs/>
          <w:color w:val="000000"/>
          <w:szCs w:val="20"/>
        </w:rPr>
        <w:t xml:space="preserve"> Požadavky Objednatele na předání podklad</w:t>
      </w:r>
      <w:r w:rsidR="00C00FBB" w:rsidRPr="0037143B">
        <w:rPr>
          <w:rFonts w:ascii="Arial" w:hAnsi="Arial" w:cs="Arial"/>
          <w:iCs/>
          <w:color w:val="000000"/>
          <w:szCs w:val="20"/>
        </w:rPr>
        <w:t>ů</w:t>
      </w:r>
      <w:r w:rsidRPr="0037143B">
        <w:rPr>
          <w:rFonts w:ascii="Arial" w:hAnsi="Arial" w:cs="Arial"/>
          <w:iCs/>
          <w:color w:val="000000"/>
          <w:szCs w:val="20"/>
        </w:rPr>
        <w:t xml:space="preserve"> pro aktualizaci obsahu do digitální technické mapy Kraje Vysočina</w:t>
      </w:r>
    </w:p>
    <w:p w14:paraId="719DC84C" w14:textId="77777777" w:rsidR="00202986" w:rsidRPr="0037143B" w:rsidRDefault="00202986" w:rsidP="00202986">
      <w:pPr>
        <w:widowControl w:val="0"/>
        <w:jc w:val="both"/>
        <w:rPr>
          <w:rFonts w:ascii="Arial" w:hAnsi="Arial" w:cs="Arial"/>
          <w:iCs/>
          <w:color w:val="000000"/>
          <w:szCs w:val="20"/>
        </w:rPr>
      </w:pPr>
    </w:p>
    <w:p w14:paraId="4D1A07C4" w14:textId="77777777" w:rsidR="00202986" w:rsidRPr="0037143B" w:rsidRDefault="00202986" w:rsidP="00313AA1">
      <w:pPr>
        <w:widowControl w:val="0"/>
        <w:numPr>
          <w:ilvl w:val="0"/>
          <w:numId w:val="31"/>
        </w:numPr>
        <w:jc w:val="both"/>
        <w:rPr>
          <w:rFonts w:ascii="Arial" w:hAnsi="Arial" w:cs="Arial"/>
          <w:iCs/>
          <w:color w:val="000000"/>
          <w:szCs w:val="20"/>
        </w:rPr>
      </w:pPr>
      <w:r w:rsidRPr="0037143B">
        <w:rPr>
          <w:rFonts w:ascii="Arial" w:hAnsi="Arial" w:cs="Arial"/>
          <w:b/>
          <w:iCs/>
          <w:color w:val="000000"/>
          <w:szCs w:val="20"/>
          <w:u w:val="single"/>
        </w:rPr>
        <w:t>Při aktualizaci ZPS v souvislosti se stavbou zhotovitel</w:t>
      </w:r>
      <w:r w:rsidRPr="0037143B">
        <w:rPr>
          <w:rFonts w:ascii="Arial" w:hAnsi="Arial" w:cs="Arial"/>
          <w:iCs/>
          <w:color w:val="000000"/>
          <w:szCs w:val="20"/>
        </w:rPr>
        <w:t xml:space="preserve">: </w:t>
      </w:r>
    </w:p>
    <w:p w14:paraId="7AA8C34A"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Předá zaměření skutečného provedení stavby ověřené autorizovaným zeměměřickým inženýrem (AZI).         Součástí zaměření skutečného provedení stavby bude: </w:t>
      </w:r>
    </w:p>
    <w:p w14:paraId="3758ECF6"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výkres ve formátech DGN a PDF </w:t>
      </w:r>
    </w:p>
    <w:p w14:paraId="6987759A"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technická zpráva ve formátu DOCX </w:t>
      </w:r>
    </w:p>
    <w:p w14:paraId="0CB785CA"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seznam souřadnic ve formátu TXT </w:t>
      </w:r>
    </w:p>
    <w:p w14:paraId="77945EFC" w14:textId="77777777" w:rsidR="00202986" w:rsidRPr="0037143B" w:rsidRDefault="00202986" w:rsidP="00313AA1">
      <w:pPr>
        <w:widowControl w:val="0"/>
        <w:numPr>
          <w:ilvl w:val="0"/>
          <w:numId w:val="30"/>
        </w:numPr>
        <w:jc w:val="both"/>
        <w:rPr>
          <w:rFonts w:ascii="Arial" w:hAnsi="Arial" w:cs="Arial"/>
          <w:iCs/>
          <w:color w:val="000000"/>
          <w:szCs w:val="20"/>
        </w:rPr>
      </w:pPr>
      <w:r w:rsidRPr="0037143B">
        <w:rPr>
          <w:rFonts w:ascii="Arial" w:hAnsi="Arial" w:cs="Arial"/>
          <w:iCs/>
          <w:color w:val="000000"/>
          <w:szCs w:val="20"/>
        </w:rPr>
        <w:t xml:space="preserve">tabulka s výměrami nově vzniklých zpevněných ploch členěná dle druhu a materiálu </w:t>
      </w:r>
    </w:p>
    <w:p w14:paraId="120CEA20"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Prostřednictvím AZI (typ oprávnění C – dle § 16f, odst. 1 zákona 200/1994 Sb., o zeměměřictví) provede posouzení změn v základní prostorové situaci (ZPS) vedené v Digitální technické mapě Kraje Vysočina (DTM KV). Za změnu je považováno též doplnění objektů v DTM KV. V případě, že se změnila situace oproti ZPS vedené v DTM KV, AZI vyhotoví a předá podklad pro aktualizaci DTM (geodetickou aktualizační dokumentaci, tzv. GAD). </w:t>
      </w:r>
    </w:p>
    <w:p w14:paraId="147E9BC7" w14:textId="77777777" w:rsidR="00202986" w:rsidRPr="0037143B" w:rsidRDefault="00202986" w:rsidP="00313AA1">
      <w:pPr>
        <w:widowControl w:val="0"/>
        <w:numPr>
          <w:ilvl w:val="0"/>
          <w:numId w:val="32"/>
        </w:numPr>
        <w:jc w:val="both"/>
        <w:rPr>
          <w:rFonts w:ascii="Arial" w:hAnsi="Arial" w:cs="Arial"/>
          <w:iCs/>
          <w:color w:val="000000"/>
          <w:szCs w:val="20"/>
        </w:rPr>
      </w:pPr>
      <w:r w:rsidRPr="0037143B">
        <w:rPr>
          <w:rFonts w:ascii="Arial" w:hAnsi="Arial" w:cs="Arial"/>
          <w:iCs/>
          <w:color w:val="000000"/>
          <w:szCs w:val="20"/>
        </w:rPr>
        <w:t xml:space="preserve">Geodetická aktualizační dokumentace (GAD): </w:t>
      </w:r>
    </w:p>
    <w:p w14:paraId="582AE613"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předána ve verzi výměnného formátu aktuálně nasazené na Informačním systému Digitální </w:t>
      </w:r>
      <w:r w:rsidRPr="0037143B">
        <w:rPr>
          <w:rFonts w:ascii="Arial" w:hAnsi="Arial" w:cs="Arial"/>
          <w:iCs/>
          <w:color w:val="000000"/>
          <w:szCs w:val="20"/>
        </w:rPr>
        <w:lastRenderedPageBreak/>
        <w:t xml:space="preserve">mapy veřejné správy (IS DMVS) / Informačním systému Digitální technické mapy kraje (IS DTM), </w:t>
      </w:r>
    </w:p>
    <w:p w14:paraId="00C95D5E"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zpracována v souladu s § 5, dle obsahu přílohy č. 3 vyhlášky č. 393/2020 Sb., o digitální technické mapě (vyhláška DTM), v platném znění, </w:t>
      </w:r>
    </w:p>
    <w:p w14:paraId="480F994B"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bude obsahovat části dle přílohy č. 4 vyhlášky DTM, </w:t>
      </w:r>
    </w:p>
    <w:p w14:paraId="1978AA4A" w14:textId="77777777" w:rsidR="00202986" w:rsidRPr="0037143B" w:rsidRDefault="00202986" w:rsidP="00313AA1">
      <w:pPr>
        <w:widowControl w:val="0"/>
        <w:numPr>
          <w:ilvl w:val="0"/>
          <w:numId w:val="33"/>
        </w:numPr>
        <w:jc w:val="both"/>
        <w:rPr>
          <w:rFonts w:ascii="Arial" w:hAnsi="Arial" w:cs="Arial"/>
          <w:iCs/>
          <w:color w:val="000000"/>
          <w:szCs w:val="20"/>
        </w:rPr>
      </w:pPr>
      <w:r w:rsidRPr="0037143B">
        <w:rPr>
          <w:rFonts w:ascii="Arial" w:hAnsi="Arial" w:cs="Arial"/>
          <w:iCs/>
          <w:color w:val="000000"/>
          <w:szCs w:val="20"/>
        </w:rPr>
        <w:t xml:space="preserve">se vyhotovuje s využitím stávajících údajů digitální technické mapy formou tzv. změnových vět. </w:t>
      </w:r>
    </w:p>
    <w:p w14:paraId="4529A83B"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iCs/>
          <w:color w:val="000000"/>
          <w:szCs w:val="20"/>
        </w:rPr>
        <w:t xml:space="preserve">Předáním podkladu pro aktualizaci DTM se rozumí vložení GAD do Portálu DMVS a předání protokolu o způsobilosti podkladu k zapracování objednateli. </w:t>
      </w:r>
    </w:p>
    <w:p w14:paraId="6A27C6FB" w14:textId="77777777" w:rsidR="00202986" w:rsidRPr="0037143B" w:rsidRDefault="00202986" w:rsidP="00202986">
      <w:pPr>
        <w:widowControl w:val="0"/>
        <w:jc w:val="both"/>
        <w:rPr>
          <w:rFonts w:ascii="Arial" w:hAnsi="Arial" w:cs="Arial"/>
          <w:iCs/>
          <w:color w:val="000000"/>
          <w:szCs w:val="20"/>
        </w:rPr>
      </w:pPr>
      <w:r w:rsidRPr="0037143B">
        <w:rPr>
          <w:rFonts w:ascii="Arial" w:hAnsi="Arial" w:cs="Arial"/>
          <w:iCs/>
          <w:color w:val="000000"/>
          <w:szCs w:val="20"/>
        </w:rPr>
        <w:t xml:space="preserve">  </w:t>
      </w:r>
    </w:p>
    <w:p w14:paraId="13098C70" w14:textId="77777777" w:rsidR="00202986" w:rsidRPr="0037143B" w:rsidRDefault="00202986" w:rsidP="00313AA1">
      <w:pPr>
        <w:widowControl w:val="0"/>
        <w:numPr>
          <w:ilvl w:val="0"/>
          <w:numId w:val="31"/>
        </w:numPr>
        <w:jc w:val="both"/>
        <w:rPr>
          <w:rFonts w:ascii="Arial" w:hAnsi="Arial" w:cs="Arial"/>
          <w:iCs/>
          <w:color w:val="000000"/>
          <w:szCs w:val="20"/>
        </w:rPr>
      </w:pPr>
      <w:r w:rsidRPr="0037143B">
        <w:rPr>
          <w:rFonts w:ascii="Arial" w:hAnsi="Arial" w:cs="Arial"/>
          <w:b/>
          <w:iCs/>
          <w:color w:val="000000"/>
          <w:szCs w:val="20"/>
          <w:u w:val="single"/>
        </w:rPr>
        <w:t>Při aktualizaci dopravní a technické infrastruktury (DTI) ve vlastnictví kraje zhotovitel</w:t>
      </w:r>
      <w:r w:rsidRPr="0037143B">
        <w:rPr>
          <w:rFonts w:ascii="Arial" w:hAnsi="Arial" w:cs="Arial"/>
          <w:iCs/>
          <w:color w:val="000000"/>
          <w:szCs w:val="20"/>
        </w:rPr>
        <w:t xml:space="preserve">: </w:t>
      </w:r>
    </w:p>
    <w:p w14:paraId="705D64D3" w14:textId="77777777" w:rsidR="00202986" w:rsidRPr="0037143B" w:rsidRDefault="00202986" w:rsidP="00313AA1">
      <w:pPr>
        <w:widowControl w:val="0"/>
        <w:numPr>
          <w:ilvl w:val="0"/>
          <w:numId w:val="34"/>
        </w:numPr>
        <w:jc w:val="both"/>
        <w:rPr>
          <w:rFonts w:ascii="Arial" w:hAnsi="Arial" w:cs="Arial"/>
          <w:iCs/>
          <w:color w:val="000000"/>
          <w:szCs w:val="20"/>
        </w:rPr>
      </w:pPr>
      <w:r w:rsidRPr="0037143B">
        <w:rPr>
          <w:rFonts w:ascii="Arial" w:hAnsi="Arial" w:cs="Arial"/>
          <w:iCs/>
          <w:color w:val="000000"/>
          <w:szCs w:val="20"/>
        </w:rPr>
        <w:t xml:space="preserve">Předá samostatný soubor změnové dokumentace s vymezením odvozených prvků dopravní infrastruktury (obvod a osa komunikace, silniční uzly, ochranné pásmo, příp. obvod mostu). Soubor bude zpracován dle obsahu přílohy č. 1 vyhlášky DTM ve verzi výměnného formátu aktuálně nasazené na IS DMVS/IS DTM. Změnová dokumentace bude zpracována nad daty z primární databáze, která si zhotovitel sám převezme pouze prostřednictvím výdejního modulu krajské DTM na https://vys.krajdtm.cz. V předávaných datech bude vyplněno evidenční číslo objektu, sdělené pro tyto účely na vyžádání objednatelem.  </w:t>
      </w:r>
    </w:p>
    <w:p w14:paraId="49F1DF13" w14:textId="77777777" w:rsidR="00202986" w:rsidRPr="0037143B" w:rsidRDefault="00202986" w:rsidP="00313AA1">
      <w:pPr>
        <w:widowControl w:val="0"/>
        <w:numPr>
          <w:ilvl w:val="0"/>
          <w:numId w:val="34"/>
        </w:numPr>
        <w:jc w:val="both"/>
        <w:rPr>
          <w:rFonts w:ascii="Arial" w:hAnsi="Arial" w:cs="Arial"/>
          <w:snapToGrid w:val="0"/>
          <w:color w:val="000000"/>
          <w:szCs w:val="20"/>
        </w:rPr>
      </w:pPr>
      <w:r w:rsidRPr="0037143B">
        <w:rPr>
          <w:rFonts w:ascii="Arial" w:hAnsi="Arial" w:cs="Arial"/>
          <w:iCs/>
          <w:color w:val="000000"/>
          <w:szCs w:val="20"/>
        </w:rPr>
        <w:t xml:space="preserve">Předá samostatné soubory změnové dokumentace se zpracovanými prvky technické infrastruktury. Soubory budou členěny jednotlivě dle příslušných skupin prvků dle přílohy č. 1 vyhlášky DTM (rDTI v portálu IS DMVS), a to v členění dle dotčených subjektů (SUBJ). Soubor bude zpracován dle obsahu přílohy č. 1 vyhlášky DTM ve verzi výměnného formátu aktuálně nasazené na IS DMVS/IS DTM. Změnová dokumentace bude zpracována nad daty z primární databáze, která si zhotovitel sám převezme pouze prostřednictvím výdejního modulu krajské DTM na https://vys.krajdtm.cz. V předávaných datech bude vyplněno evidenční číslo objektu, sdělené pro tyto účely na vyžádání objednatelem.  </w:t>
      </w:r>
    </w:p>
    <w:p w14:paraId="5F07AF72" w14:textId="77777777" w:rsidR="00B62889" w:rsidRPr="0037143B" w:rsidRDefault="00B62889" w:rsidP="003C396E">
      <w:pPr>
        <w:widowControl w:val="0"/>
        <w:ind w:left="709"/>
        <w:jc w:val="both"/>
        <w:rPr>
          <w:rFonts w:ascii="Arial" w:hAnsi="Arial" w:cs="Arial"/>
          <w:snapToGrid w:val="0"/>
          <w:szCs w:val="20"/>
        </w:rPr>
      </w:pPr>
    </w:p>
    <w:p w14:paraId="44E2968F"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13.1.</w:t>
      </w:r>
      <w:r w:rsidR="00313AA1" w:rsidRPr="0037143B">
        <w:rPr>
          <w:rFonts w:ascii="Arial" w:hAnsi="Arial" w:cs="Arial"/>
          <w:b/>
          <w:snapToGrid w:val="0"/>
          <w:szCs w:val="20"/>
        </w:rPr>
        <w:t>6</w:t>
      </w:r>
      <w:r w:rsidRPr="0037143B">
        <w:rPr>
          <w:rFonts w:ascii="Arial" w:hAnsi="Arial" w:cs="Arial"/>
          <w:b/>
          <w:snapToGrid w:val="0"/>
          <w:szCs w:val="20"/>
        </w:rPr>
        <w:t>.</w:t>
      </w:r>
      <w:r w:rsidR="006D7BF8" w:rsidRPr="0037143B">
        <w:rPr>
          <w:rFonts w:ascii="Arial" w:hAnsi="Arial" w:cs="Arial"/>
          <w:snapToGrid w:val="0"/>
          <w:szCs w:val="20"/>
        </w:rPr>
        <w:t xml:space="preserve"> </w:t>
      </w:r>
      <w:r w:rsidRPr="0037143B">
        <w:rPr>
          <w:rFonts w:ascii="Arial" w:hAnsi="Arial" w:cs="Arial"/>
          <w:snapToGrid w:val="0"/>
          <w:szCs w:val="20"/>
        </w:rPr>
        <w:t>Předání a převzetí díla nemá vliv na odpovědnost za škodu podle obecně závazných předpisů, jakož i za škodu způsobenou vadným provedením díla nebo jiným porušením závazku Zhotovitele.</w:t>
      </w:r>
    </w:p>
    <w:p w14:paraId="43B6C63D" w14:textId="77777777" w:rsidR="00444C64" w:rsidRPr="0037143B" w:rsidRDefault="00444C64" w:rsidP="003C396E">
      <w:pPr>
        <w:widowControl w:val="0"/>
        <w:jc w:val="both"/>
        <w:rPr>
          <w:rFonts w:ascii="Arial" w:hAnsi="Arial" w:cs="Arial"/>
          <w:snapToGrid w:val="0"/>
          <w:szCs w:val="20"/>
        </w:rPr>
      </w:pPr>
    </w:p>
    <w:p w14:paraId="55DFE747" w14:textId="77777777" w:rsidR="00444C64" w:rsidRPr="0037143B" w:rsidRDefault="006D7BF8"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13.2.</w:t>
      </w:r>
      <w:r w:rsidR="00444C64" w:rsidRPr="0037143B">
        <w:rPr>
          <w:rFonts w:ascii="Arial" w:hAnsi="Arial" w:cs="Arial"/>
          <w:b/>
          <w:snapToGrid w:val="0"/>
          <w:szCs w:val="20"/>
          <w:u w:val="single"/>
        </w:rPr>
        <w:tab/>
        <w:t>Předání a převzetí díla nebo jeho části a Příprava k předání díla nebo jeho části</w:t>
      </w:r>
    </w:p>
    <w:p w14:paraId="09B875D3"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t>13.2.1.</w:t>
      </w:r>
      <w:r w:rsidRPr="0037143B">
        <w:rPr>
          <w:rFonts w:ascii="Arial" w:hAnsi="Arial" w:cs="Arial"/>
          <w:snapToGrid w:val="0"/>
          <w:szCs w:val="20"/>
        </w:rPr>
        <w:t xml:space="preserve"> </w:t>
      </w:r>
      <w:r w:rsidRPr="0037143B">
        <w:rPr>
          <w:rFonts w:ascii="Arial" w:hAnsi="Arial" w:cs="Arial"/>
          <w:szCs w:val="20"/>
        </w:rPr>
        <w:t xml:space="preserve">Zhotovitel vytvoří věcné a organizační podmínky k předání a převzetí díla v místě jeho provádění. </w:t>
      </w:r>
      <w:r w:rsidRPr="0037143B">
        <w:rPr>
          <w:rFonts w:ascii="Arial" w:hAnsi="Arial" w:cs="Arial"/>
          <w:snapToGrid w:val="0"/>
          <w:szCs w:val="20"/>
        </w:rPr>
        <w:t>Pro přejímací řízení díla Zhotovitel připraví veškeré doklady, a to zejména doklady potřebné pro řádný průběh předání a převzetí a řádného užívání díla.</w:t>
      </w:r>
      <w:r w:rsidRPr="0037143B">
        <w:rPr>
          <w:rFonts w:ascii="Arial" w:hAnsi="Arial" w:cs="Arial"/>
          <w:szCs w:val="20"/>
        </w:rPr>
        <w:t xml:space="preserve"> Dodávky budou</w:t>
      </w:r>
      <w:r w:rsidRPr="0037143B">
        <w:rPr>
          <w:rFonts w:ascii="Arial" w:hAnsi="Arial" w:cs="Arial"/>
          <w:b/>
          <w:szCs w:val="20"/>
        </w:rPr>
        <w:t xml:space="preserve"> </w:t>
      </w:r>
      <w:r w:rsidRPr="0037143B">
        <w:rPr>
          <w:rFonts w:ascii="Arial" w:hAnsi="Arial" w:cs="Arial"/>
          <w:szCs w:val="20"/>
        </w:rPr>
        <w:t>dokladovány k přejímacímu řízení potřebnými platnými certifikáty.</w:t>
      </w:r>
      <w:r w:rsidRPr="0037143B">
        <w:rPr>
          <w:rFonts w:ascii="Arial" w:hAnsi="Arial" w:cs="Arial"/>
          <w:snapToGrid w:val="0"/>
          <w:szCs w:val="20"/>
        </w:rPr>
        <w:t xml:space="preserve"> Objednatel přev</w:t>
      </w:r>
      <w:r w:rsidR="00F23903" w:rsidRPr="0037143B">
        <w:rPr>
          <w:rFonts w:ascii="Arial" w:hAnsi="Arial" w:cs="Arial"/>
          <w:snapToGrid w:val="0"/>
          <w:szCs w:val="20"/>
        </w:rPr>
        <w:t xml:space="preserve">ezme </w:t>
      </w:r>
      <w:r w:rsidR="00B20607" w:rsidRPr="0037143B">
        <w:rPr>
          <w:rFonts w:ascii="Arial" w:hAnsi="Arial" w:cs="Arial"/>
          <w:snapToGrid w:val="0"/>
          <w:szCs w:val="20"/>
        </w:rPr>
        <w:t>stavbu</w:t>
      </w:r>
      <w:r w:rsidRPr="0037143B">
        <w:rPr>
          <w:rFonts w:ascii="Arial" w:hAnsi="Arial" w:cs="Arial"/>
          <w:snapToGrid w:val="0"/>
          <w:szCs w:val="20"/>
        </w:rPr>
        <w:t xml:space="preserve">, bude-li </w:t>
      </w:r>
      <w:r w:rsidR="00B20607" w:rsidRPr="0037143B">
        <w:rPr>
          <w:rFonts w:ascii="Arial" w:hAnsi="Arial" w:cs="Arial"/>
          <w:snapToGrid w:val="0"/>
          <w:szCs w:val="20"/>
        </w:rPr>
        <w:t xml:space="preserve">tato </w:t>
      </w:r>
      <w:r w:rsidRPr="0037143B">
        <w:rPr>
          <w:rFonts w:ascii="Arial" w:hAnsi="Arial" w:cs="Arial"/>
          <w:snapToGrid w:val="0"/>
          <w:szCs w:val="20"/>
        </w:rPr>
        <w:t xml:space="preserve">vykazovat pouze ojedinělé drobné vady, které samy o sobě ani ve spojení s jinými nebrání užívání </w:t>
      </w:r>
      <w:r w:rsidR="00F23903" w:rsidRPr="0037143B">
        <w:rPr>
          <w:rFonts w:ascii="Arial" w:hAnsi="Arial" w:cs="Arial"/>
          <w:snapToGrid w:val="0"/>
          <w:szCs w:val="20"/>
        </w:rPr>
        <w:t xml:space="preserve">stavby </w:t>
      </w:r>
      <w:r w:rsidRPr="0037143B">
        <w:rPr>
          <w:rFonts w:ascii="Arial" w:hAnsi="Arial" w:cs="Arial"/>
          <w:snapToGrid w:val="0"/>
          <w:szCs w:val="20"/>
        </w:rPr>
        <w:t>funkčně nebo esteticky, ani je</w:t>
      </w:r>
      <w:r w:rsidR="00F23903" w:rsidRPr="0037143B">
        <w:rPr>
          <w:rFonts w:ascii="Arial" w:hAnsi="Arial" w:cs="Arial"/>
          <w:snapToGrid w:val="0"/>
          <w:szCs w:val="20"/>
        </w:rPr>
        <w:t>jí</w:t>
      </w:r>
      <w:r w:rsidRPr="0037143B">
        <w:rPr>
          <w:rFonts w:ascii="Arial" w:hAnsi="Arial" w:cs="Arial"/>
          <w:snapToGrid w:val="0"/>
          <w:szCs w:val="20"/>
        </w:rPr>
        <w:t xml:space="preserve"> užívání podstatným způsobem neomezují. V tom případě však nebezpečí škody na díle nese Zhotovitel až do doby řádného </w:t>
      </w:r>
      <w:r w:rsidR="00B62889" w:rsidRPr="0037143B">
        <w:rPr>
          <w:rFonts w:ascii="Arial" w:hAnsi="Arial" w:cs="Arial"/>
          <w:snapToGrid w:val="0"/>
          <w:szCs w:val="20"/>
        </w:rPr>
        <w:t xml:space="preserve">provedení </w:t>
      </w:r>
      <w:r w:rsidRPr="0037143B">
        <w:rPr>
          <w:rFonts w:ascii="Arial" w:hAnsi="Arial" w:cs="Arial"/>
          <w:snapToGrid w:val="0"/>
          <w:szCs w:val="20"/>
        </w:rPr>
        <w:t>díla.</w:t>
      </w:r>
    </w:p>
    <w:p w14:paraId="048CC9C4" w14:textId="77777777" w:rsidR="00444C64" w:rsidRPr="0037143B" w:rsidRDefault="00444C64" w:rsidP="003C396E">
      <w:pPr>
        <w:widowControl w:val="0"/>
        <w:tabs>
          <w:tab w:val="left" w:pos="567"/>
        </w:tabs>
        <w:autoSpaceDE w:val="0"/>
        <w:autoSpaceDN w:val="0"/>
        <w:adjustRightInd w:val="0"/>
        <w:ind w:left="540" w:hanging="540"/>
        <w:jc w:val="both"/>
        <w:rPr>
          <w:rFonts w:ascii="Arial" w:hAnsi="Arial" w:cs="Arial"/>
          <w:b/>
          <w:szCs w:val="20"/>
        </w:rPr>
      </w:pPr>
    </w:p>
    <w:p w14:paraId="28251AD4" w14:textId="77777777" w:rsidR="00444C64" w:rsidRPr="0037143B" w:rsidRDefault="00444C64" w:rsidP="003C396E">
      <w:pPr>
        <w:widowControl w:val="0"/>
        <w:numPr>
          <w:ilvl w:val="0"/>
          <w:numId w:val="20"/>
        </w:numPr>
        <w:autoSpaceDE w:val="0"/>
        <w:autoSpaceDN w:val="0"/>
        <w:adjustRightInd w:val="0"/>
        <w:rPr>
          <w:rFonts w:ascii="Arial" w:hAnsi="Arial" w:cs="Arial"/>
          <w:szCs w:val="20"/>
        </w:rPr>
      </w:pPr>
      <w:r w:rsidRPr="0037143B">
        <w:rPr>
          <w:rFonts w:ascii="Arial" w:hAnsi="Arial" w:cs="Arial"/>
          <w:szCs w:val="20"/>
        </w:rPr>
        <w:t>Umožňuje-li to povaha díla, lze dílo předávat i po částech, které samy o sobě jsou schopné užívání a jejich užívání nebrání dokončení zbývajících částí díla.</w:t>
      </w:r>
    </w:p>
    <w:p w14:paraId="3282FA74" w14:textId="77777777" w:rsidR="00444C64" w:rsidRPr="0037143B" w:rsidRDefault="00444C64" w:rsidP="003C396E">
      <w:pPr>
        <w:widowControl w:val="0"/>
        <w:numPr>
          <w:ilvl w:val="0"/>
          <w:numId w:val="20"/>
        </w:numPr>
        <w:autoSpaceDE w:val="0"/>
        <w:autoSpaceDN w:val="0"/>
        <w:adjustRightInd w:val="0"/>
        <w:rPr>
          <w:rFonts w:ascii="Arial" w:hAnsi="Arial" w:cs="Arial"/>
          <w:szCs w:val="20"/>
        </w:rPr>
      </w:pPr>
      <w:r w:rsidRPr="0037143B">
        <w:rPr>
          <w:rFonts w:ascii="Arial" w:hAnsi="Arial" w:cs="Arial"/>
          <w:szCs w:val="20"/>
        </w:rPr>
        <w:t>Pro předávání díla po částech platí pro každou samostatně předávanou a přejímanou část díla všechna ustanovení těchto OP obdobně.</w:t>
      </w:r>
    </w:p>
    <w:p w14:paraId="65CEF9E6" w14:textId="77777777" w:rsidR="00444C64" w:rsidRPr="0037143B" w:rsidRDefault="00444C64" w:rsidP="003C396E">
      <w:pPr>
        <w:widowControl w:val="0"/>
        <w:tabs>
          <w:tab w:val="left" w:pos="567"/>
        </w:tabs>
        <w:autoSpaceDE w:val="0"/>
        <w:autoSpaceDN w:val="0"/>
        <w:adjustRightInd w:val="0"/>
        <w:ind w:left="540" w:hanging="540"/>
        <w:jc w:val="both"/>
        <w:rPr>
          <w:rFonts w:ascii="Arial" w:hAnsi="Arial" w:cs="Arial"/>
          <w:bCs/>
          <w:szCs w:val="20"/>
        </w:rPr>
      </w:pPr>
    </w:p>
    <w:p w14:paraId="5055CA84" w14:textId="77777777" w:rsidR="00444C64" w:rsidRPr="0037143B" w:rsidRDefault="00444C64" w:rsidP="003C396E">
      <w:pPr>
        <w:widowControl w:val="0"/>
        <w:tabs>
          <w:tab w:val="left" w:pos="567"/>
        </w:tabs>
        <w:autoSpaceDE w:val="0"/>
        <w:autoSpaceDN w:val="0"/>
        <w:adjustRightInd w:val="0"/>
        <w:spacing w:after="120"/>
        <w:ind w:left="539" w:hanging="539"/>
        <w:jc w:val="both"/>
        <w:rPr>
          <w:rFonts w:ascii="Arial" w:hAnsi="Arial" w:cs="Arial"/>
          <w:b/>
          <w:szCs w:val="20"/>
        </w:rPr>
      </w:pPr>
      <w:r w:rsidRPr="0037143B">
        <w:rPr>
          <w:rFonts w:ascii="Arial" w:hAnsi="Arial" w:cs="Arial"/>
          <w:b/>
          <w:bCs/>
          <w:szCs w:val="20"/>
          <w:u w:val="single"/>
        </w:rPr>
        <w:t xml:space="preserve">13.2.2. </w:t>
      </w:r>
      <w:r w:rsidRPr="0037143B">
        <w:rPr>
          <w:rFonts w:ascii="Arial" w:hAnsi="Arial" w:cs="Arial"/>
          <w:b/>
          <w:szCs w:val="20"/>
          <w:u w:val="single"/>
        </w:rPr>
        <w:t xml:space="preserve">Organizace a </w:t>
      </w:r>
      <w:bookmarkStart w:id="43" w:name="_Hlk217382966"/>
      <w:r w:rsidRPr="0037143B">
        <w:rPr>
          <w:rFonts w:ascii="Arial" w:hAnsi="Arial" w:cs="Arial"/>
          <w:b/>
          <w:szCs w:val="20"/>
          <w:u w:val="single"/>
        </w:rPr>
        <w:t>doklady nezbytné k předání a převzetí díla</w:t>
      </w:r>
      <w:bookmarkEnd w:id="43"/>
    </w:p>
    <w:p w14:paraId="0646FB41" w14:textId="77777777" w:rsidR="00444C64" w:rsidRPr="0037143B" w:rsidRDefault="00444C64" w:rsidP="003C396E">
      <w:pPr>
        <w:widowControl w:val="0"/>
        <w:numPr>
          <w:ilvl w:val="0"/>
          <w:numId w:val="12"/>
        </w:numPr>
        <w:ind w:left="426" w:hanging="426"/>
        <w:jc w:val="both"/>
        <w:rPr>
          <w:rFonts w:ascii="Arial" w:hAnsi="Arial" w:cs="Arial"/>
          <w:szCs w:val="20"/>
        </w:rPr>
      </w:pPr>
      <w:r w:rsidRPr="0037143B">
        <w:rPr>
          <w:rFonts w:ascii="Arial" w:hAnsi="Arial" w:cs="Arial"/>
          <w:snapToGrid w:val="0"/>
          <w:szCs w:val="20"/>
        </w:rPr>
        <w:t xml:space="preserve">Zhotovitel je povinen Objednatele na termín k převzetí díla písemně vyzvat ve lhůtě nejméně 15 kalendářních dní předem. </w:t>
      </w:r>
      <w:r w:rsidRPr="0037143B">
        <w:rPr>
          <w:rFonts w:ascii="Arial" w:hAnsi="Arial" w:cs="Arial"/>
          <w:szCs w:val="20"/>
        </w:rPr>
        <w:t>Jestliže Zhotovitel přes konkrétní, zdůvodněné a včasné upozornění Objednatele, že dílo není řádně připraveno k odevzdání a převzetí, trvá na zahájení přejímacího řízení a při tom se zjistí, že dílo nebylo připraveno k předání a převzetí, uhradí Zhotovitel náklady a škody Objednateli.</w:t>
      </w:r>
    </w:p>
    <w:p w14:paraId="6C21A329" w14:textId="77777777" w:rsidR="00444C64" w:rsidRPr="0037143B" w:rsidRDefault="00444C64" w:rsidP="003C396E">
      <w:pPr>
        <w:widowControl w:val="0"/>
        <w:numPr>
          <w:ilvl w:val="0"/>
          <w:numId w:val="12"/>
        </w:numPr>
        <w:autoSpaceDE w:val="0"/>
        <w:autoSpaceDN w:val="0"/>
        <w:adjustRightInd w:val="0"/>
        <w:ind w:left="426" w:hanging="426"/>
        <w:rPr>
          <w:rFonts w:ascii="Arial" w:hAnsi="Arial" w:cs="Arial"/>
          <w:szCs w:val="20"/>
        </w:rPr>
      </w:pPr>
      <w:r w:rsidRPr="0037143B">
        <w:rPr>
          <w:rFonts w:ascii="Arial" w:hAnsi="Arial" w:cs="Arial"/>
          <w:szCs w:val="20"/>
        </w:rPr>
        <w:t>Místem předání a převzetí díla je místo, kde se dílo provádělo.</w:t>
      </w:r>
    </w:p>
    <w:p w14:paraId="617D3EB9" w14:textId="77777777" w:rsidR="00444C64" w:rsidRPr="0037143B" w:rsidRDefault="00444C64" w:rsidP="003C396E">
      <w:pPr>
        <w:widowControl w:val="0"/>
        <w:numPr>
          <w:ilvl w:val="0"/>
          <w:numId w:val="12"/>
        </w:numPr>
        <w:autoSpaceDE w:val="0"/>
        <w:autoSpaceDN w:val="0"/>
        <w:adjustRightInd w:val="0"/>
        <w:ind w:left="426" w:hanging="426"/>
        <w:jc w:val="both"/>
        <w:rPr>
          <w:rFonts w:ascii="Arial" w:hAnsi="Arial" w:cs="Arial"/>
          <w:b/>
          <w:szCs w:val="20"/>
        </w:rPr>
      </w:pPr>
      <w:r w:rsidRPr="0037143B">
        <w:rPr>
          <w:rFonts w:ascii="Arial" w:hAnsi="Arial" w:cs="Arial"/>
          <w:szCs w:val="20"/>
        </w:rPr>
        <w:t xml:space="preserve">Objednatel je povinen k předání a převzetí díla přizvat osoby vykonávající funkci </w:t>
      </w:r>
      <w:r w:rsidR="00905AA6" w:rsidRPr="0037143B">
        <w:rPr>
          <w:rFonts w:ascii="Arial" w:hAnsi="Arial" w:cs="Arial"/>
          <w:snapToGrid w:val="0"/>
          <w:szCs w:val="20"/>
        </w:rPr>
        <w:t>TDS</w:t>
      </w:r>
      <w:r w:rsidR="007141CA" w:rsidRPr="0037143B">
        <w:rPr>
          <w:rFonts w:ascii="Arial" w:hAnsi="Arial" w:cs="Arial"/>
          <w:szCs w:val="20"/>
        </w:rPr>
        <w:t>,</w:t>
      </w:r>
      <w:r w:rsidRPr="0037143B">
        <w:rPr>
          <w:rFonts w:ascii="Arial" w:hAnsi="Arial" w:cs="Arial"/>
          <w:szCs w:val="20"/>
        </w:rPr>
        <w:t xml:space="preserve"> </w:t>
      </w:r>
      <w:r w:rsidR="00044F8A" w:rsidRPr="0037143B">
        <w:rPr>
          <w:rFonts w:ascii="Arial" w:hAnsi="Arial" w:cs="Arial"/>
          <w:szCs w:val="20"/>
        </w:rPr>
        <w:t>AD</w:t>
      </w:r>
      <w:r w:rsidR="007141CA" w:rsidRPr="0037143B">
        <w:rPr>
          <w:rFonts w:ascii="Arial" w:hAnsi="Arial" w:cs="Arial"/>
          <w:szCs w:val="20"/>
        </w:rPr>
        <w:t xml:space="preserve"> a Koordinátora BOZP</w:t>
      </w:r>
      <w:r w:rsidRPr="0037143B">
        <w:rPr>
          <w:rFonts w:ascii="Arial" w:hAnsi="Arial" w:cs="Arial"/>
          <w:szCs w:val="20"/>
        </w:rPr>
        <w:t>.</w:t>
      </w:r>
    </w:p>
    <w:p w14:paraId="1CDC2F87" w14:textId="77777777" w:rsidR="00444C64" w:rsidRPr="0037143B" w:rsidRDefault="00444C64" w:rsidP="003C396E">
      <w:pPr>
        <w:widowControl w:val="0"/>
        <w:numPr>
          <w:ilvl w:val="0"/>
          <w:numId w:val="12"/>
        </w:numPr>
        <w:autoSpaceDE w:val="0"/>
        <w:autoSpaceDN w:val="0"/>
        <w:adjustRightInd w:val="0"/>
        <w:ind w:left="426" w:hanging="426"/>
        <w:jc w:val="both"/>
        <w:rPr>
          <w:rFonts w:ascii="Arial" w:hAnsi="Arial" w:cs="Arial"/>
          <w:szCs w:val="20"/>
        </w:rPr>
      </w:pPr>
      <w:r w:rsidRPr="0037143B">
        <w:rPr>
          <w:rFonts w:ascii="Arial" w:hAnsi="Arial" w:cs="Arial"/>
          <w:szCs w:val="20"/>
        </w:rPr>
        <w:t xml:space="preserve">Objednatel je oprávněn přizvat k předání a převzetí díla i jiné osoby, jejichž účast pokládá za nezbytnou (např. </w:t>
      </w:r>
      <w:r w:rsidR="00C67F08" w:rsidRPr="0037143B">
        <w:rPr>
          <w:rFonts w:ascii="Arial" w:hAnsi="Arial" w:cs="Arial"/>
          <w:szCs w:val="20"/>
        </w:rPr>
        <w:t xml:space="preserve">zástupce zřizovatele, </w:t>
      </w:r>
      <w:r w:rsidRPr="0037143B">
        <w:rPr>
          <w:rFonts w:ascii="Arial" w:hAnsi="Arial" w:cs="Arial"/>
          <w:szCs w:val="20"/>
        </w:rPr>
        <w:t>budoucího uživatele díla).</w:t>
      </w:r>
    </w:p>
    <w:p w14:paraId="46180C3C" w14:textId="77777777" w:rsidR="00B07AA5" w:rsidRPr="0037143B" w:rsidRDefault="00B07AA5" w:rsidP="003C396E">
      <w:pPr>
        <w:widowControl w:val="0"/>
        <w:autoSpaceDE w:val="0"/>
        <w:autoSpaceDN w:val="0"/>
        <w:adjustRightInd w:val="0"/>
        <w:ind w:left="426"/>
        <w:jc w:val="both"/>
        <w:rPr>
          <w:rFonts w:ascii="Arial" w:hAnsi="Arial" w:cs="Arial"/>
          <w:szCs w:val="20"/>
        </w:rPr>
      </w:pPr>
    </w:p>
    <w:p w14:paraId="239A2A7F" w14:textId="77777777" w:rsidR="00B62889" w:rsidRPr="0037143B" w:rsidRDefault="00444C64" w:rsidP="003C396E">
      <w:pPr>
        <w:widowControl w:val="0"/>
        <w:numPr>
          <w:ilvl w:val="0"/>
          <w:numId w:val="12"/>
        </w:numPr>
        <w:autoSpaceDE w:val="0"/>
        <w:autoSpaceDN w:val="0"/>
        <w:adjustRightInd w:val="0"/>
        <w:ind w:left="426" w:hanging="426"/>
        <w:jc w:val="both"/>
        <w:rPr>
          <w:rFonts w:ascii="Arial" w:hAnsi="Arial" w:cs="Arial"/>
          <w:szCs w:val="20"/>
        </w:rPr>
      </w:pPr>
      <w:r w:rsidRPr="0037143B">
        <w:rPr>
          <w:rFonts w:ascii="Arial" w:hAnsi="Arial" w:cs="Arial"/>
          <w:szCs w:val="20"/>
        </w:rPr>
        <w:t xml:space="preserve">Zhotovitel je povinen </w:t>
      </w:r>
      <w:r w:rsidR="00765146" w:rsidRPr="0037143B">
        <w:rPr>
          <w:rFonts w:ascii="Arial" w:hAnsi="Arial" w:cs="Arial"/>
          <w:szCs w:val="20"/>
        </w:rPr>
        <w:t xml:space="preserve">objednateli </w:t>
      </w:r>
      <w:r w:rsidRPr="0037143B">
        <w:rPr>
          <w:rFonts w:ascii="Arial" w:hAnsi="Arial" w:cs="Arial"/>
          <w:szCs w:val="20"/>
        </w:rPr>
        <w:t xml:space="preserve">připravit a doložit u předávacího a přejímacího řízení zejména </w:t>
      </w:r>
      <w:r w:rsidRPr="0037143B">
        <w:rPr>
          <w:rFonts w:ascii="Arial" w:hAnsi="Arial" w:cs="Arial"/>
          <w:b/>
          <w:szCs w:val="20"/>
        </w:rPr>
        <w:t>tyto doklady:</w:t>
      </w:r>
    </w:p>
    <w:p w14:paraId="6C5D15A9" w14:textId="3CB93893" w:rsidR="00D61994"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ea) </w:t>
      </w:r>
      <w:r w:rsidR="00B10B76" w:rsidRPr="0037143B">
        <w:rPr>
          <w:rFonts w:ascii="Arial" w:hAnsi="Arial" w:cs="Arial"/>
          <w:iCs/>
          <w:szCs w:val="20"/>
        </w:rPr>
        <w:t xml:space="preserve">Dvě </w:t>
      </w:r>
      <w:r w:rsidRPr="0037143B">
        <w:rPr>
          <w:rFonts w:ascii="Arial" w:hAnsi="Arial" w:cs="Arial"/>
          <w:iCs/>
          <w:szCs w:val="20"/>
        </w:rPr>
        <w:t xml:space="preserve">vyhotovení PD skutečného provedení </w:t>
      </w:r>
      <w:r w:rsidR="00E64A7E" w:rsidRPr="0037143B">
        <w:rPr>
          <w:rFonts w:ascii="Arial" w:hAnsi="Arial" w:cs="Arial"/>
          <w:iCs/>
          <w:szCs w:val="20"/>
        </w:rPr>
        <w:t>stavby</w:t>
      </w:r>
      <w:r w:rsidR="00C32031">
        <w:rPr>
          <w:rFonts w:ascii="Arial" w:hAnsi="Arial" w:cs="Arial"/>
          <w:iCs/>
          <w:szCs w:val="20"/>
        </w:rPr>
        <w:t>.</w:t>
      </w:r>
      <w:r w:rsidR="00E64A7E" w:rsidRPr="0037143B">
        <w:rPr>
          <w:rFonts w:ascii="Arial" w:hAnsi="Arial" w:cs="Arial"/>
          <w:iCs/>
          <w:szCs w:val="20"/>
        </w:rPr>
        <w:t xml:space="preserve"> </w:t>
      </w:r>
      <w:r w:rsidR="00C32031">
        <w:rPr>
          <w:rFonts w:ascii="Arial" w:hAnsi="Arial" w:cs="Arial"/>
          <w:iCs/>
          <w:szCs w:val="20"/>
        </w:rPr>
        <w:t xml:space="preserve">Jelikož </w:t>
      </w:r>
      <w:r w:rsidR="002B7B2E">
        <w:rPr>
          <w:rFonts w:ascii="Arial" w:hAnsi="Arial" w:cs="Arial"/>
          <w:iCs/>
          <w:szCs w:val="20"/>
        </w:rPr>
        <w:t>d</w:t>
      </w:r>
      <w:r w:rsidR="00C32031">
        <w:rPr>
          <w:rFonts w:ascii="Arial" w:hAnsi="Arial" w:cs="Arial"/>
          <w:iCs/>
          <w:szCs w:val="20"/>
        </w:rPr>
        <w:t xml:space="preserve">okumentace pro skutečné provedení stavby není v rámci </w:t>
      </w:r>
      <w:r w:rsidR="002B7B2E">
        <w:rPr>
          <w:rFonts w:ascii="Arial" w:hAnsi="Arial" w:cs="Arial"/>
          <w:iCs/>
          <w:szCs w:val="20"/>
        </w:rPr>
        <w:t>zákona č. 283/2021 Sb., stavební zákon (nový),</w:t>
      </w:r>
      <w:r w:rsidR="00C32031">
        <w:rPr>
          <w:rFonts w:ascii="Arial" w:hAnsi="Arial" w:cs="Arial"/>
          <w:iCs/>
          <w:szCs w:val="20"/>
        </w:rPr>
        <w:t xml:space="preserve"> aktualizována, požaduje Objednatel doložení dokumentace </w:t>
      </w:r>
      <w:r w:rsidRPr="0037143B">
        <w:rPr>
          <w:rFonts w:ascii="Arial" w:hAnsi="Arial" w:cs="Arial"/>
          <w:iCs/>
          <w:szCs w:val="20"/>
        </w:rPr>
        <w:t>v</w:t>
      </w:r>
      <w:r w:rsidR="00B1711F">
        <w:rPr>
          <w:rFonts w:ascii="Arial" w:hAnsi="Arial" w:cs="Arial"/>
          <w:iCs/>
          <w:szCs w:val="20"/>
        </w:rPr>
        <w:t> </w:t>
      </w:r>
      <w:r w:rsidRPr="0037143B">
        <w:rPr>
          <w:rFonts w:ascii="Arial" w:hAnsi="Arial" w:cs="Arial"/>
          <w:iCs/>
          <w:szCs w:val="20"/>
        </w:rPr>
        <w:t>rozsahu</w:t>
      </w:r>
      <w:r w:rsidR="00B1711F">
        <w:rPr>
          <w:rFonts w:ascii="Arial" w:hAnsi="Arial" w:cs="Arial"/>
          <w:iCs/>
          <w:szCs w:val="20"/>
        </w:rPr>
        <w:t xml:space="preserve"> Přílohy č. 14</w:t>
      </w:r>
      <w:r w:rsidRPr="0037143B">
        <w:rPr>
          <w:rFonts w:ascii="Arial" w:hAnsi="Arial" w:cs="Arial"/>
          <w:iCs/>
          <w:szCs w:val="20"/>
        </w:rPr>
        <w:t xml:space="preserve"> </w:t>
      </w:r>
      <w:r w:rsidR="00B1711F">
        <w:rPr>
          <w:rFonts w:ascii="Arial" w:hAnsi="Arial" w:cs="Arial"/>
          <w:iCs/>
          <w:szCs w:val="20"/>
        </w:rPr>
        <w:t>k</w:t>
      </w:r>
      <w:r w:rsidR="00C32031">
        <w:rPr>
          <w:rFonts w:ascii="Arial" w:hAnsi="Arial" w:cs="Arial"/>
          <w:iCs/>
          <w:szCs w:val="20"/>
        </w:rPr>
        <w:t> již neplatné</w:t>
      </w:r>
      <w:r w:rsidR="00E64A7E" w:rsidRPr="0037143B">
        <w:rPr>
          <w:rFonts w:ascii="Arial" w:hAnsi="Arial" w:cs="Arial"/>
          <w:iCs/>
          <w:szCs w:val="20"/>
        </w:rPr>
        <w:t xml:space="preserve"> vyhláš</w:t>
      </w:r>
      <w:r w:rsidR="00C32031">
        <w:rPr>
          <w:rFonts w:ascii="Arial" w:hAnsi="Arial" w:cs="Arial"/>
          <w:iCs/>
          <w:szCs w:val="20"/>
        </w:rPr>
        <w:t>ce</w:t>
      </w:r>
      <w:r w:rsidR="00E64A7E" w:rsidRPr="0037143B">
        <w:rPr>
          <w:rFonts w:ascii="Arial" w:hAnsi="Arial" w:cs="Arial"/>
          <w:iCs/>
          <w:szCs w:val="20"/>
        </w:rPr>
        <w:t xml:space="preserve"> č. 499/ 2006 Sb</w:t>
      </w:r>
      <w:r w:rsidR="00EB1D7E" w:rsidRPr="0037143B">
        <w:rPr>
          <w:rFonts w:ascii="Arial" w:hAnsi="Arial" w:cs="Arial"/>
          <w:iCs/>
          <w:szCs w:val="20"/>
        </w:rPr>
        <w:t>.</w:t>
      </w:r>
      <w:r w:rsidRPr="0037143B">
        <w:rPr>
          <w:rFonts w:ascii="Arial" w:hAnsi="Arial" w:cs="Arial"/>
          <w:iCs/>
          <w:szCs w:val="20"/>
        </w:rPr>
        <w:t>,</w:t>
      </w:r>
    </w:p>
    <w:p w14:paraId="4A14F831"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eb) </w:t>
      </w:r>
      <w:r w:rsidRPr="0037143B">
        <w:rPr>
          <w:rFonts w:ascii="Arial" w:hAnsi="Arial" w:cs="Arial"/>
          <w:iCs/>
          <w:szCs w:val="20"/>
        </w:rPr>
        <w:t>Zápisy a osvědčení o provedených zkouškách,</w:t>
      </w:r>
    </w:p>
    <w:p w14:paraId="21825D20"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ec) </w:t>
      </w:r>
      <w:r w:rsidRPr="0037143B">
        <w:rPr>
          <w:rFonts w:ascii="Arial" w:hAnsi="Arial" w:cs="Arial"/>
          <w:iCs/>
          <w:szCs w:val="20"/>
        </w:rPr>
        <w:t>Zápisy a výsledky předepsaných měření</w:t>
      </w:r>
      <w:r w:rsidR="008769C4" w:rsidRPr="0037143B">
        <w:rPr>
          <w:rFonts w:ascii="Arial" w:hAnsi="Arial" w:cs="Arial"/>
          <w:iCs/>
          <w:szCs w:val="20"/>
        </w:rPr>
        <w:t>,</w:t>
      </w:r>
    </w:p>
    <w:p w14:paraId="213B48A1"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ed) </w:t>
      </w:r>
      <w:r w:rsidRPr="0037143B">
        <w:rPr>
          <w:rFonts w:ascii="Arial" w:hAnsi="Arial" w:cs="Arial"/>
          <w:iCs/>
          <w:szCs w:val="20"/>
        </w:rPr>
        <w:t>Zápisy a výsledky o prověření prací a konstrukcí zakrytých v průběhu prací,</w:t>
      </w:r>
    </w:p>
    <w:p w14:paraId="7A5DFE35" w14:textId="7EB86FEF"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504535">
        <w:rPr>
          <w:rFonts w:ascii="Arial" w:hAnsi="Arial" w:cs="Arial"/>
          <w:b/>
          <w:iCs/>
          <w:szCs w:val="20"/>
        </w:rPr>
        <w:t xml:space="preserve">ee) </w:t>
      </w:r>
      <w:r w:rsidR="00657A9A" w:rsidRPr="00504535">
        <w:rPr>
          <w:rFonts w:ascii="Arial" w:hAnsi="Arial" w:cs="Arial"/>
          <w:iCs/>
          <w:szCs w:val="20"/>
        </w:rPr>
        <w:t>Výstupy z ukončeného elektronického s</w:t>
      </w:r>
      <w:r w:rsidRPr="00504535">
        <w:rPr>
          <w:rFonts w:ascii="Arial" w:hAnsi="Arial" w:cs="Arial"/>
          <w:iCs/>
          <w:szCs w:val="20"/>
        </w:rPr>
        <w:t xml:space="preserve">tavebního deníku  </w:t>
      </w:r>
    </w:p>
    <w:p w14:paraId="02EE4087" w14:textId="77777777" w:rsidR="00B62889" w:rsidRPr="0037143B" w:rsidRDefault="00B62889"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t xml:space="preserve">ef) </w:t>
      </w:r>
      <w:r w:rsidRPr="0037143B">
        <w:rPr>
          <w:rFonts w:ascii="Arial" w:hAnsi="Arial" w:cs="Arial"/>
          <w:iCs/>
          <w:szCs w:val="20"/>
        </w:rPr>
        <w:t xml:space="preserve">Závazná stanoviska dotčených orgánů </w:t>
      </w:r>
      <w:r w:rsidR="00F33484" w:rsidRPr="0037143B">
        <w:rPr>
          <w:rFonts w:ascii="Arial" w:hAnsi="Arial" w:cs="Arial"/>
          <w:iCs/>
          <w:szCs w:val="20"/>
        </w:rPr>
        <w:t xml:space="preserve">státní správy a účastníků řízení </w:t>
      </w:r>
      <w:r w:rsidRPr="0037143B">
        <w:rPr>
          <w:rFonts w:ascii="Arial" w:hAnsi="Arial" w:cs="Arial"/>
          <w:iCs/>
          <w:szCs w:val="20"/>
        </w:rPr>
        <w:t>vyžadovaná zvl. předpisy,</w:t>
      </w:r>
    </w:p>
    <w:p w14:paraId="092E2588" w14:textId="77777777" w:rsidR="00623BA6" w:rsidRPr="0037143B" w:rsidRDefault="00623BA6" w:rsidP="003C396E">
      <w:pPr>
        <w:widowControl w:val="0"/>
        <w:tabs>
          <w:tab w:val="left" w:pos="864"/>
        </w:tabs>
        <w:autoSpaceDE w:val="0"/>
        <w:autoSpaceDN w:val="0"/>
        <w:adjustRightInd w:val="0"/>
        <w:jc w:val="both"/>
        <w:rPr>
          <w:rFonts w:ascii="Arial" w:hAnsi="Arial" w:cs="Arial"/>
          <w:iCs/>
          <w:szCs w:val="20"/>
        </w:rPr>
      </w:pPr>
      <w:r w:rsidRPr="0037143B">
        <w:rPr>
          <w:rFonts w:ascii="Arial" w:hAnsi="Arial" w:cs="Arial"/>
          <w:b/>
          <w:iCs/>
          <w:szCs w:val="20"/>
        </w:rPr>
        <w:lastRenderedPageBreak/>
        <w:t>eg)</w:t>
      </w:r>
      <w:r w:rsidRPr="0037143B">
        <w:rPr>
          <w:rFonts w:ascii="Arial" w:hAnsi="Arial" w:cs="Arial"/>
          <w:iCs/>
          <w:szCs w:val="20"/>
        </w:rPr>
        <w:t>Návrh geometrického plánu k odsouhlasení (zaměření skutečného provedení stavby nad KN s návrhem dělení parcel)</w:t>
      </w:r>
      <w:r w:rsidR="00020CE3" w:rsidRPr="0037143B">
        <w:rPr>
          <w:rFonts w:ascii="Arial" w:hAnsi="Arial" w:cs="Arial"/>
          <w:iCs/>
          <w:szCs w:val="20"/>
        </w:rPr>
        <w:t xml:space="preserve"> u staveb, kde je předmětem plnění</w:t>
      </w:r>
    </w:p>
    <w:p w14:paraId="4A628582" w14:textId="77777777" w:rsidR="00B62889" w:rsidRPr="0037143B" w:rsidRDefault="00B62889" w:rsidP="003C396E">
      <w:pPr>
        <w:widowControl w:val="0"/>
        <w:autoSpaceDE w:val="0"/>
        <w:autoSpaceDN w:val="0"/>
        <w:adjustRightInd w:val="0"/>
        <w:jc w:val="both"/>
        <w:rPr>
          <w:rFonts w:ascii="Arial" w:hAnsi="Arial" w:cs="Arial"/>
          <w:szCs w:val="20"/>
        </w:rPr>
      </w:pPr>
      <w:r w:rsidRPr="0037143B">
        <w:rPr>
          <w:rFonts w:ascii="Arial" w:hAnsi="Arial" w:cs="Arial"/>
          <w:b/>
          <w:szCs w:val="20"/>
        </w:rPr>
        <w:t>e</w:t>
      </w:r>
      <w:r w:rsidR="00623BA6" w:rsidRPr="0037143B">
        <w:rPr>
          <w:rFonts w:ascii="Arial" w:hAnsi="Arial" w:cs="Arial"/>
          <w:b/>
          <w:szCs w:val="20"/>
        </w:rPr>
        <w:t>h</w:t>
      </w:r>
      <w:r w:rsidRPr="0037143B">
        <w:rPr>
          <w:rFonts w:ascii="Arial" w:hAnsi="Arial" w:cs="Arial"/>
          <w:b/>
          <w:szCs w:val="20"/>
        </w:rPr>
        <w:t xml:space="preserve">) </w:t>
      </w:r>
      <w:r w:rsidRPr="0037143B">
        <w:rPr>
          <w:rFonts w:ascii="Arial" w:hAnsi="Arial" w:cs="Arial"/>
          <w:szCs w:val="20"/>
        </w:rPr>
        <w:t>Nedoloží-li Zhotovitel požadované doklady, nepovažuje se dílo za dokončené a schopné předání,</w:t>
      </w:r>
    </w:p>
    <w:p w14:paraId="40A8B86A" w14:textId="77777777" w:rsidR="00B62889" w:rsidRPr="0037143B" w:rsidRDefault="00B62889" w:rsidP="003C396E">
      <w:pPr>
        <w:widowControl w:val="0"/>
        <w:autoSpaceDE w:val="0"/>
        <w:autoSpaceDN w:val="0"/>
        <w:adjustRightInd w:val="0"/>
        <w:jc w:val="both"/>
        <w:rPr>
          <w:rFonts w:ascii="Arial" w:hAnsi="Arial" w:cs="Arial"/>
          <w:szCs w:val="20"/>
        </w:rPr>
      </w:pPr>
      <w:r w:rsidRPr="0037143B">
        <w:rPr>
          <w:rFonts w:ascii="Arial" w:hAnsi="Arial" w:cs="Arial"/>
          <w:b/>
          <w:szCs w:val="20"/>
        </w:rPr>
        <w:t>e</w:t>
      </w:r>
      <w:r w:rsidR="00623BA6" w:rsidRPr="0037143B">
        <w:rPr>
          <w:rFonts w:ascii="Arial" w:hAnsi="Arial" w:cs="Arial"/>
          <w:b/>
          <w:szCs w:val="20"/>
        </w:rPr>
        <w:t>ch</w:t>
      </w:r>
      <w:r w:rsidRPr="0037143B">
        <w:rPr>
          <w:rFonts w:ascii="Arial" w:hAnsi="Arial" w:cs="Arial"/>
          <w:b/>
          <w:szCs w:val="20"/>
        </w:rPr>
        <w:t>)</w:t>
      </w:r>
      <w:r w:rsidR="008769C4" w:rsidRPr="0037143B">
        <w:rPr>
          <w:rFonts w:ascii="Arial" w:hAnsi="Arial" w:cs="Arial"/>
          <w:b/>
          <w:szCs w:val="20"/>
        </w:rPr>
        <w:t xml:space="preserve"> </w:t>
      </w:r>
      <w:r w:rsidRPr="0037143B">
        <w:rPr>
          <w:rFonts w:ascii="Arial" w:hAnsi="Arial" w:cs="Arial"/>
          <w:szCs w:val="20"/>
        </w:rPr>
        <w:t xml:space="preserve">Objednatel je oprávněn při přejímacím a předávacím řízení požadovat provedení dalších dodatečných </w:t>
      </w:r>
      <w:r w:rsidRPr="0037143B">
        <w:rPr>
          <w:rFonts w:ascii="Arial" w:hAnsi="Arial" w:cs="Arial"/>
          <w:iCs/>
          <w:szCs w:val="20"/>
        </w:rPr>
        <w:t>zkoušek včetně zdůvodnění proč je požaduje a s uvedením termínu do kdy je požaduje provést. Tento požadavek však není důvodem k odmítnutí převzetí díla.</w:t>
      </w:r>
    </w:p>
    <w:p w14:paraId="23B79027" w14:textId="77777777" w:rsidR="00B62889" w:rsidRPr="0037143B" w:rsidRDefault="00B62889" w:rsidP="003C396E">
      <w:pPr>
        <w:widowControl w:val="0"/>
        <w:jc w:val="both"/>
        <w:rPr>
          <w:rFonts w:ascii="Arial" w:hAnsi="Arial" w:cs="Arial"/>
          <w:szCs w:val="20"/>
        </w:rPr>
      </w:pPr>
      <w:r w:rsidRPr="0037143B">
        <w:rPr>
          <w:rFonts w:ascii="Arial" w:hAnsi="Arial" w:cs="Arial"/>
          <w:b/>
          <w:iCs/>
          <w:szCs w:val="20"/>
        </w:rPr>
        <w:t xml:space="preserve">ei) </w:t>
      </w:r>
      <w:r w:rsidRPr="0037143B">
        <w:rPr>
          <w:rFonts w:ascii="Arial" w:hAnsi="Arial" w:cs="Arial"/>
          <w:szCs w:val="20"/>
        </w:rPr>
        <w:t>Návody k</w:t>
      </w:r>
      <w:r w:rsidR="008769C4" w:rsidRPr="0037143B">
        <w:rPr>
          <w:rFonts w:ascii="Arial" w:hAnsi="Arial" w:cs="Arial"/>
          <w:szCs w:val="20"/>
        </w:rPr>
        <w:t> </w:t>
      </w:r>
      <w:r w:rsidRPr="0037143B">
        <w:rPr>
          <w:rFonts w:ascii="Arial" w:hAnsi="Arial" w:cs="Arial"/>
          <w:szCs w:val="20"/>
        </w:rPr>
        <w:t>obsluze</w:t>
      </w:r>
      <w:r w:rsidR="008769C4" w:rsidRPr="0037143B">
        <w:rPr>
          <w:rFonts w:ascii="Arial" w:hAnsi="Arial" w:cs="Arial"/>
          <w:szCs w:val="20"/>
        </w:rPr>
        <w:t xml:space="preserve"> dodaných </w:t>
      </w:r>
      <w:r w:rsidRPr="0037143B">
        <w:rPr>
          <w:rFonts w:ascii="Arial" w:hAnsi="Arial" w:cs="Arial"/>
          <w:szCs w:val="20"/>
        </w:rPr>
        <w:t>zařízení</w:t>
      </w:r>
      <w:r w:rsidR="008769C4" w:rsidRPr="0037143B">
        <w:rPr>
          <w:rFonts w:ascii="Arial" w:hAnsi="Arial" w:cs="Arial"/>
          <w:szCs w:val="20"/>
        </w:rPr>
        <w:t>.</w:t>
      </w:r>
    </w:p>
    <w:p w14:paraId="5421F33F" w14:textId="77777777" w:rsidR="005E1586" w:rsidRPr="0037143B" w:rsidRDefault="005E1586" w:rsidP="003C396E">
      <w:pPr>
        <w:widowControl w:val="0"/>
        <w:autoSpaceDE w:val="0"/>
        <w:autoSpaceDN w:val="0"/>
        <w:adjustRightInd w:val="0"/>
        <w:jc w:val="both"/>
        <w:rPr>
          <w:rFonts w:ascii="Arial" w:hAnsi="Arial" w:cs="Arial"/>
          <w:szCs w:val="20"/>
        </w:rPr>
      </w:pPr>
    </w:p>
    <w:p w14:paraId="357D91E0" w14:textId="77777777" w:rsidR="00F23660" w:rsidRPr="0037143B" w:rsidRDefault="00F23660"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13.3.</w:t>
      </w:r>
      <w:r w:rsidRPr="0037143B">
        <w:rPr>
          <w:rFonts w:ascii="Arial" w:hAnsi="Arial" w:cs="Arial"/>
          <w:snapToGrid w:val="0"/>
          <w:szCs w:val="20"/>
          <w:u w:val="single"/>
        </w:rPr>
        <w:t xml:space="preserve"> </w:t>
      </w:r>
      <w:r w:rsidRPr="0037143B">
        <w:rPr>
          <w:rFonts w:ascii="Arial" w:hAnsi="Arial" w:cs="Arial"/>
          <w:snapToGrid w:val="0"/>
          <w:szCs w:val="20"/>
          <w:u w:val="single"/>
        </w:rPr>
        <w:tab/>
      </w:r>
      <w:r w:rsidRPr="0037143B">
        <w:rPr>
          <w:rFonts w:ascii="Arial" w:hAnsi="Arial" w:cs="Arial"/>
          <w:b/>
          <w:snapToGrid w:val="0"/>
          <w:szCs w:val="20"/>
          <w:u w:val="single"/>
        </w:rPr>
        <w:t>Zápis o předání a převzetí díla</w:t>
      </w:r>
    </w:p>
    <w:p w14:paraId="2D521DFC" w14:textId="77777777" w:rsidR="00F23660" w:rsidRPr="0037143B" w:rsidRDefault="00F23660" w:rsidP="003C396E">
      <w:pPr>
        <w:widowControl w:val="0"/>
        <w:jc w:val="both"/>
        <w:rPr>
          <w:rFonts w:ascii="Arial" w:hAnsi="Arial" w:cs="Arial"/>
          <w:snapToGrid w:val="0"/>
          <w:szCs w:val="20"/>
        </w:rPr>
      </w:pPr>
      <w:r w:rsidRPr="0037143B">
        <w:rPr>
          <w:rFonts w:ascii="Arial" w:hAnsi="Arial" w:cs="Arial"/>
          <w:b/>
          <w:snapToGrid w:val="0"/>
          <w:szCs w:val="20"/>
        </w:rPr>
        <w:t xml:space="preserve">13.3.1. </w:t>
      </w:r>
      <w:r w:rsidRPr="0037143B">
        <w:rPr>
          <w:rFonts w:ascii="Arial" w:hAnsi="Arial" w:cs="Arial"/>
          <w:snapToGrid w:val="0"/>
          <w:szCs w:val="20"/>
        </w:rPr>
        <w:t>V případě, že dílo bude předáváno postupně, dohodnou si smluvní strany harmonogram jeho přejímek.</w:t>
      </w:r>
    </w:p>
    <w:p w14:paraId="42551DB2" w14:textId="77777777" w:rsidR="00F23660" w:rsidRPr="0037143B" w:rsidRDefault="00F23660" w:rsidP="003C396E">
      <w:pPr>
        <w:widowControl w:val="0"/>
        <w:jc w:val="both"/>
        <w:rPr>
          <w:rFonts w:ascii="Arial" w:hAnsi="Arial" w:cs="Arial"/>
          <w:b/>
          <w:snapToGrid w:val="0"/>
          <w:szCs w:val="20"/>
        </w:rPr>
      </w:pPr>
    </w:p>
    <w:p w14:paraId="566104A3" w14:textId="77777777" w:rsidR="00F23660" w:rsidRPr="0037143B" w:rsidRDefault="00F23660" w:rsidP="003C396E">
      <w:pPr>
        <w:widowControl w:val="0"/>
        <w:tabs>
          <w:tab w:val="left" w:pos="1418"/>
        </w:tabs>
        <w:jc w:val="both"/>
        <w:rPr>
          <w:rFonts w:ascii="Arial" w:hAnsi="Arial" w:cs="Arial"/>
          <w:snapToGrid w:val="0"/>
          <w:szCs w:val="20"/>
        </w:rPr>
      </w:pPr>
      <w:r w:rsidRPr="0037143B">
        <w:rPr>
          <w:rFonts w:ascii="Arial" w:hAnsi="Arial" w:cs="Arial"/>
          <w:b/>
          <w:snapToGrid w:val="0"/>
          <w:szCs w:val="20"/>
        </w:rPr>
        <w:t xml:space="preserve">13.3.2. </w:t>
      </w:r>
      <w:r w:rsidRPr="0037143B">
        <w:rPr>
          <w:rFonts w:ascii="Arial" w:hAnsi="Arial" w:cs="Arial"/>
          <w:snapToGrid w:val="0"/>
          <w:szCs w:val="20"/>
        </w:rPr>
        <w:t>V případě, že při předání díla budou zjištěny ojedinělé drobné vady, které samy o sobě ani ve spojení s jinými nebrání užívání díla funkčně nebo esteticky, ani jeho užívání podstatným způsobem neomezují, a Objednatel dílo převezme, sepíší smluvní strany v zápise o předání a převzetí díla přesně tyto vady a zároveň dohodnou lhůty pro jejich odstranění</w:t>
      </w:r>
      <w:r w:rsidR="00B07AA5" w:rsidRPr="0037143B">
        <w:rPr>
          <w:rFonts w:ascii="Arial" w:hAnsi="Arial" w:cs="Arial"/>
          <w:snapToGrid w:val="0"/>
          <w:szCs w:val="20"/>
        </w:rPr>
        <w:t xml:space="preserve"> </w:t>
      </w:r>
      <w:r w:rsidRPr="0037143B">
        <w:rPr>
          <w:rFonts w:ascii="Arial" w:hAnsi="Arial" w:cs="Arial"/>
          <w:snapToGrid w:val="0"/>
          <w:szCs w:val="20"/>
        </w:rPr>
        <w:t>či splnění. Nedohodnou-li si smluvní strany ve Smlouvě lhůty pro odstranění uvedených vad kratší anebo vyšší smluvní pokutu, než je uvedena v těchto OP zajišťující plnění Zhotovitele, platí pro odstranění vad lhůty dle uzavřené Smlouvy a totéž platí i pro smluvní pokuty dle těchto OP.</w:t>
      </w:r>
    </w:p>
    <w:p w14:paraId="62FBCC49" w14:textId="77777777" w:rsidR="00F23660" w:rsidRPr="0037143B" w:rsidRDefault="00F23660" w:rsidP="003C396E">
      <w:pPr>
        <w:widowControl w:val="0"/>
        <w:jc w:val="both"/>
        <w:rPr>
          <w:rFonts w:ascii="Arial" w:hAnsi="Arial" w:cs="Arial"/>
          <w:b/>
          <w:snapToGrid w:val="0"/>
          <w:szCs w:val="20"/>
        </w:rPr>
      </w:pPr>
    </w:p>
    <w:p w14:paraId="70D8FC03" w14:textId="77777777" w:rsidR="00F23660" w:rsidRPr="0037143B" w:rsidRDefault="00F23660" w:rsidP="003C396E">
      <w:pPr>
        <w:widowControl w:val="0"/>
        <w:tabs>
          <w:tab w:val="left" w:pos="0"/>
        </w:tabs>
        <w:autoSpaceDE w:val="0"/>
        <w:autoSpaceDN w:val="0"/>
        <w:adjustRightInd w:val="0"/>
        <w:jc w:val="both"/>
        <w:rPr>
          <w:rFonts w:ascii="Arial" w:hAnsi="Arial" w:cs="Arial"/>
          <w:szCs w:val="20"/>
        </w:rPr>
      </w:pPr>
      <w:r w:rsidRPr="0037143B">
        <w:rPr>
          <w:rFonts w:ascii="Arial" w:hAnsi="Arial" w:cs="Arial"/>
          <w:b/>
          <w:snapToGrid w:val="0"/>
          <w:szCs w:val="20"/>
        </w:rPr>
        <w:t xml:space="preserve">13.3.3. </w:t>
      </w:r>
      <w:r w:rsidRPr="0037143B">
        <w:rPr>
          <w:rFonts w:ascii="Arial" w:hAnsi="Arial" w:cs="Arial"/>
          <w:szCs w:val="20"/>
        </w:rPr>
        <w:t xml:space="preserve">O průběhu předávacího a přejímacího řízení pořídí </w:t>
      </w:r>
      <w:r w:rsidR="00905AA6" w:rsidRPr="0037143B">
        <w:rPr>
          <w:rFonts w:ascii="Arial" w:hAnsi="Arial" w:cs="Arial"/>
          <w:snapToGrid w:val="0"/>
          <w:szCs w:val="20"/>
        </w:rPr>
        <w:t>TDS</w:t>
      </w:r>
      <w:r w:rsidR="00905AA6" w:rsidRPr="0037143B">
        <w:rPr>
          <w:rFonts w:ascii="Arial" w:hAnsi="Arial" w:cs="Arial"/>
          <w:szCs w:val="20"/>
        </w:rPr>
        <w:t xml:space="preserve"> </w:t>
      </w:r>
      <w:r w:rsidRPr="0037143B">
        <w:rPr>
          <w:rFonts w:ascii="Arial" w:hAnsi="Arial" w:cs="Arial"/>
          <w:szCs w:val="20"/>
        </w:rPr>
        <w:t xml:space="preserve">zápis. </w:t>
      </w:r>
      <w:r w:rsidRPr="0037143B">
        <w:rPr>
          <w:rFonts w:ascii="Arial" w:hAnsi="Arial" w:cs="Arial"/>
          <w:snapToGrid w:val="0"/>
          <w:szCs w:val="20"/>
        </w:rPr>
        <w:t xml:space="preserve">Zápis </w:t>
      </w:r>
      <w:r w:rsidRPr="0037143B">
        <w:rPr>
          <w:rFonts w:ascii="Arial" w:hAnsi="Arial" w:cs="Arial"/>
          <w:szCs w:val="20"/>
        </w:rPr>
        <w:t xml:space="preserve">o předání a převzetí díla </w:t>
      </w:r>
      <w:r w:rsidRPr="0037143B">
        <w:rPr>
          <w:rFonts w:ascii="Arial" w:hAnsi="Arial" w:cs="Arial"/>
          <w:snapToGrid w:val="0"/>
          <w:szCs w:val="20"/>
        </w:rPr>
        <w:t xml:space="preserve">bude obsahovat zejména zhodnocení jakosti díla, soupis zjištěných vad, dohodu o opatřeních a lhůtách pro jejich odstranění, případnou dohodu o slevě z ceny nebo jiných právech z odpovědnosti za vady. </w:t>
      </w:r>
      <w:r w:rsidR="00CE55A5" w:rsidRPr="0037143B">
        <w:rPr>
          <w:rFonts w:ascii="Arial" w:hAnsi="Arial" w:cs="Arial"/>
          <w:snapToGrid w:val="0"/>
          <w:szCs w:val="20"/>
        </w:rPr>
        <w:t xml:space="preserve">Objednatel je oprávněn odmítnout převzetí díla pro </w:t>
      </w:r>
      <w:r w:rsidR="00251BCB" w:rsidRPr="0037143B">
        <w:rPr>
          <w:rFonts w:ascii="Arial" w:hAnsi="Arial" w:cs="Arial"/>
          <w:snapToGrid w:val="0"/>
          <w:szCs w:val="20"/>
        </w:rPr>
        <w:t>vady</w:t>
      </w:r>
      <w:r w:rsidR="00CE55A5" w:rsidRPr="0037143B">
        <w:rPr>
          <w:rFonts w:ascii="Arial" w:hAnsi="Arial" w:cs="Arial"/>
          <w:snapToGrid w:val="0"/>
          <w:szCs w:val="20"/>
        </w:rPr>
        <w:t xml:space="preserve">. </w:t>
      </w:r>
      <w:r w:rsidRPr="0037143B">
        <w:rPr>
          <w:rFonts w:ascii="Arial" w:hAnsi="Arial" w:cs="Arial"/>
          <w:snapToGrid w:val="0"/>
          <w:szCs w:val="20"/>
        </w:rPr>
        <w:t>V</w:t>
      </w:r>
      <w:r w:rsidRPr="0037143B">
        <w:rPr>
          <w:rFonts w:ascii="Arial" w:hAnsi="Arial" w:cs="Arial"/>
          <w:szCs w:val="20"/>
        </w:rPr>
        <w:t> případě, že Objednatel odmítá dílo převzít, uvede v </w:t>
      </w:r>
      <w:r w:rsidR="007E3BE1" w:rsidRPr="0037143B">
        <w:rPr>
          <w:rFonts w:ascii="Arial" w:hAnsi="Arial" w:cs="Arial"/>
          <w:szCs w:val="20"/>
        </w:rPr>
        <w:t>zápisu</w:t>
      </w:r>
      <w:r w:rsidRPr="0037143B">
        <w:rPr>
          <w:rFonts w:ascii="Arial" w:hAnsi="Arial" w:cs="Arial"/>
          <w:szCs w:val="20"/>
        </w:rPr>
        <w:t xml:space="preserve"> o předání a převzetí díla i důvody</w:t>
      </w:r>
      <w:r w:rsidR="00CE55A5" w:rsidRPr="0037143B">
        <w:rPr>
          <w:rFonts w:ascii="Arial" w:hAnsi="Arial" w:cs="Arial"/>
          <w:szCs w:val="20"/>
        </w:rPr>
        <w:t xml:space="preserve"> tohoto odmítnutí</w:t>
      </w:r>
      <w:r w:rsidRPr="0037143B">
        <w:rPr>
          <w:rFonts w:ascii="Arial" w:hAnsi="Arial" w:cs="Arial"/>
          <w:szCs w:val="20"/>
        </w:rPr>
        <w:t>.</w:t>
      </w:r>
    </w:p>
    <w:p w14:paraId="4F48E3B8" w14:textId="77777777" w:rsidR="00F23660" w:rsidRPr="0037143B" w:rsidRDefault="00F23660" w:rsidP="003C396E">
      <w:pPr>
        <w:widowControl w:val="0"/>
        <w:jc w:val="both"/>
        <w:rPr>
          <w:rFonts w:ascii="Arial" w:hAnsi="Arial" w:cs="Arial"/>
          <w:b/>
          <w:snapToGrid w:val="0"/>
          <w:szCs w:val="20"/>
        </w:rPr>
      </w:pPr>
    </w:p>
    <w:p w14:paraId="3A54E196" w14:textId="77777777" w:rsidR="00F23660" w:rsidRPr="0037143B" w:rsidRDefault="00F23660" w:rsidP="003C396E">
      <w:pPr>
        <w:widowControl w:val="0"/>
        <w:jc w:val="both"/>
        <w:rPr>
          <w:rFonts w:ascii="Arial" w:hAnsi="Arial" w:cs="Arial"/>
          <w:szCs w:val="20"/>
        </w:rPr>
      </w:pPr>
      <w:r w:rsidRPr="0037143B">
        <w:rPr>
          <w:rFonts w:ascii="Arial" w:hAnsi="Arial" w:cs="Arial"/>
          <w:b/>
          <w:snapToGrid w:val="0"/>
          <w:szCs w:val="20"/>
        </w:rPr>
        <w:t>13.3.4.</w:t>
      </w:r>
      <w:r w:rsidRPr="0037143B">
        <w:rPr>
          <w:rFonts w:ascii="Arial" w:hAnsi="Arial" w:cs="Arial"/>
          <w:snapToGrid w:val="0"/>
          <w:szCs w:val="20"/>
        </w:rPr>
        <w:t xml:space="preserve"> </w:t>
      </w:r>
      <w:r w:rsidRPr="0037143B">
        <w:rPr>
          <w:rFonts w:ascii="Arial" w:hAnsi="Arial" w:cs="Arial"/>
          <w:szCs w:val="20"/>
        </w:rPr>
        <w:t>Po odstranění vad</w:t>
      </w:r>
      <w:r w:rsidR="00CE55A5" w:rsidRPr="0037143B">
        <w:rPr>
          <w:rFonts w:ascii="Arial" w:hAnsi="Arial" w:cs="Arial"/>
          <w:szCs w:val="20"/>
        </w:rPr>
        <w:t>,</w:t>
      </w:r>
      <w:r w:rsidRPr="0037143B">
        <w:rPr>
          <w:rFonts w:ascii="Arial" w:hAnsi="Arial" w:cs="Arial"/>
          <w:szCs w:val="20"/>
        </w:rPr>
        <w:t xml:space="preserve"> pro které Objednatel odmítl dílo převzít, opakuje 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655F05DD"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p>
    <w:p w14:paraId="0970EF57" w14:textId="77777777" w:rsidR="00F23660" w:rsidRPr="0037143B" w:rsidRDefault="00F23660" w:rsidP="003C396E">
      <w:pPr>
        <w:widowControl w:val="0"/>
        <w:tabs>
          <w:tab w:val="left" w:pos="0"/>
        </w:tabs>
        <w:autoSpaceDE w:val="0"/>
        <w:autoSpaceDN w:val="0"/>
        <w:adjustRightInd w:val="0"/>
        <w:jc w:val="both"/>
        <w:rPr>
          <w:rFonts w:ascii="Arial" w:hAnsi="Arial" w:cs="Arial"/>
          <w:b/>
          <w:szCs w:val="20"/>
        </w:rPr>
      </w:pPr>
      <w:r w:rsidRPr="0037143B">
        <w:rPr>
          <w:rFonts w:ascii="Arial" w:hAnsi="Arial" w:cs="Arial"/>
          <w:b/>
          <w:szCs w:val="20"/>
        </w:rPr>
        <w:t>13.3.5.</w:t>
      </w:r>
      <w:r w:rsidRPr="0037143B">
        <w:rPr>
          <w:rFonts w:ascii="Arial" w:hAnsi="Arial" w:cs="Arial"/>
          <w:b/>
          <w:szCs w:val="20"/>
        </w:rPr>
        <w:tab/>
      </w:r>
      <w:r w:rsidRPr="0037143B">
        <w:rPr>
          <w:rFonts w:ascii="Arial" w:hAnsi="Arial" w:cs="Arial"/>
          <w:szCs w:val="20"/>
        </w:rPr>
        <w:t xml:space="preserve">Rozsah vad, které nebrání užívání </w:t>
      </w:r>
      <w:r w:rsidR="00F23903" w:rsidRPr="0037143B">
        <w:rPr>
          <w:rFonts w:ascii="Arial" w:hAnsi="Arial" w:cs="Arial"/>
          <w:szCs w:val="20"/>
        </w:rPr>
        <w:t>stavby</w:t>
      </w:r>
      <w:r w:rsidR="00BC095E" w:rsidRPr="0037143B">
        <w:rPr>
          <w:rFonts w:ascii="Arial" w:hAnsi="Arial" w:cs="Arial"/>
          <w:szCs w:val="20"/>
        </w:rPr>
        <w:t xml:space="preserve"> ve smyslu </w:t>
      </w:r>
      <w:r w:rsidR="00BC095E" w:rsidRPr="0037143B">
        <w:rPr>
          <w:rFonts w:ascii="Arial" w:hAnsi="Arial" w:cs="Arial"/>
          <w:snapToGrid w:val="0"/>
          <w:szCs w:val="20"/>
        </w:rPr>
        <w:t>§</w:t>
      </w:r>
      <w:r w:rsidR="00BC095E" w:rsidRPr="0037143B">
        <w:rPr>
          <w:rFonts w:ascii="Arial" w:hAnsi="Arial" w:cs="Arial"/>
          <w:szCs w:val="20"/>
        </w:rPr>
        <w:t xml:space="preserve"> 2628 OZ</w:t>
      </w:r>
      <w:r w:rsidRPr="0037143B">
        <w:rPr>
          <w:rFonts w:ascii="Arial" w:hAnsi="Arial" w:cs="Arial"/>
          <w:szCs w:val="20"/>
        </w:rPr>
        <w:t>, stanovuje Objednatel.</w:t>
      </w:r>
    </w:p>
    <w:p w14:paraId="4C9AA057"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p>
    <w:p w14:paraId="63060B3C" w14:textId="77777777" w:rsidR="00F23660" w:rsidRPr="0037143B" w:rsidRDefault="00F23660" w:rsidP="003C396E">
      <w:pPr>
        <w:widowControl w:val="0"/>
        <w:tabs>
          <w:tab w:val="left" w:pos="567"/>
        </w:tabs>
        <w:autoSpaceDE w:val="0"/>
        <w:autoSpaceDN w:val="0"/>
        <w:adjustRightInd w:val="0"/>
        <w:ind w:left="540" w:hanging="540"/>
        <w:jc w:val="both"/>
        <w:rPr>
          <w:rFonts w:ascii="Arial" w:hAnsi="Arial" w:cs="Arial"/>
          <w:szCs w:val="20"/>
        </w:rPr>
      </w:pPr>
      <w:r w:rsidRPr="0037143B">
        <w:rPr>
          <w:rFonts w:ascii="Arial" w:hAnsi="Arial" w:cs="Arial"/>
          <w:b/>
          <w:szCs w:val="20"/>
        </w:rPr>
        <w:t>13.3.6.</w:t>
      </w:r>
      <w:r w:rsidRPr="0037143B">
        <w:rPr>
          <w:rFonts w:ascii="Arial" w:hAnsi="Arial" w:cs="Arial"/>
          <w:b/>
          <w:szCs w:val="20"/>
        </w:rPr>
        <w:tab/>
        <w:t xml:space="preserve"> Neúspěšné předání a převzetí díla</w:t>
      </w:r>
    </w:p>
    <w:p w14:paraId="79E9F0A2" w14:textId="77777777" w:rsidR="00F23660" w:rsidRPr="0037143B" w:rsidRDefault="00F23660" w:rsidP="003C396E">
      <w:pPr>
        <w:widowControl w:val="0"/>
        <w:tabs>
          <w:tab w:val="left" w:pos="0"/>
        </w:tabs>
        <w:autoSpaceDE w:val="0"/>
        <w:autoSpaceDN w:val="0"/>
        <w:adjustRightInd w:val="0"/>
        <w:jc w:val="both"/>
        <w:rPr>
          <w:rFonts w:ascii="Arial" w:hAnsi="Arial" w:cs="Arial"/>
          <w:szCs w:val="20"/>
        </w:rPr>
      </w:pPr>
      <w:r w:rsidRPr="0037143B">
        <w:rPr>
          <w:rFonts w:ascii="Arial" w:hAnsi="Arial" w:cs="Arial"/>
          <w:szCs w:val="20"/>
        </w:rPr>
        <w:t xml:space="preserve">V případě, že Zhotovitel oznámí Objednateli, že dílo je připraveno k předání a převzetí a při předávacím a přejímacím řízení se prokáže, že dílo není dokončeno nebo že není ve stavu nezbytném pro předání a převzetí díla, pak se dle těchto OP jedná o </w:t>
      </w:r>
      <w:r w:rsidRPr="0037143B">
        <w:rPr>
          <w:rFonts w:ascii="Arial" w:hAnsi="Arial" w:cs="Arial"/>
          <w:b/>
          <w:szCs w:val="20"/>
        </w:rPr>
        <w:t xml:space="preserve">Neúspěšné předání a převzetí díla </w:t>
      </w:r>
      <w:r w:rsidRPr="0037143B">
        <w:rPr>
          <w:rFonts w:ascii="Arial" w:hAnsi="Arial" w:cs="Arial"/>
          <w:szCs w:val="20"/>
        </w:rPr>
        <w:t>a</w:t>
      </w:r>
      <w:r w:rsidRPr="0037143B">
        <w:rPr>
          <w:rFonts w:ascii="Arial" w:hAnsi="Arial" w:cs="Arial"/>
          <w:b/>
          <w:szCs w:val="20"/>
        </w:rPr>
        <w:t xml:space="preserve"> </w:t>
      </w:r>
      <w:r w:rsidRPr="0037143B">
        <w:rPr>
          <w:rFonts w:ascii="Arial" w:hAnsi="Arial" w:cs="Arial"/>
          <w:szCs w:val="20"/>
        </w:rPr>
        <w:t xml:space="preserve">Zhotovitel je povinen uhradit Objednateli vedle smluvní pokuty dle </w:t>
      </w:r>
      <w:r w:rsidRPr="0037143B">
        <w:rPr>
          <w:rFonts w:ascii="Arial" w:hAnsi="Arial" w:cs="Arial"/>
          <w:b/>
          <w:szCs w:val="20"/>
        </w:rPr>
        <w:t xml:space="preserve">čl. XIV. těchto OP </w:t>
      </w:r>
      <w:r w:rsidRPr="0037143B">
        <w:rPr>
          <w:rFonts w:ascii="Arial" w:hAnsi="Arial" w:cs="Arial"/>
          <w:szCs w:val="20"/>
        </w:rPr>
        <w:t>také veškeré náklady jemu vzniklé při neúspěšném předávacím a přejímacím řízení. Zhotovitel nese i náklady na organizaci opakovaného řízení.</w:t>
      </w:r>
    </w:p>
    <w:p w14:paraId="1EC17003" w14:textId="77777777" w:rsidR="00F23660" w:rsidRPr="0037143B" w:rsidRDefault="00F23660" w:rsidP="003C396E">
      <w:pPr>
        <w:widowControl w:val="0"/>
        <w:autoSpaceDE w:val="0"/>
        <w:autoSpaceDN w:val="0"/>
        <w:adjustRightInd w:val="0"/>
        <w:jc w:val="both"/>
        <w:rPr>
          <w:rFonts w:ascii="Arial" w:hAnsi="Arial" w:cs="Arial"/>
          <w:szCs w:val="20"/>
        </w:rPr>
      </w:pPr>
    </w:p>
    <w:p w14:paraId="7DF2F1FC" w14:textId="716D046D"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13.</w:t>
      </w:r>
      <w:r w:rsidR="00F23660" w:rsidRPr="0037143B">
        <w:rPr>
          <w:rFonts w:ascii="Arial" w:hAnsi="Arial" w:cs="Arial"/>
          <w:b/>
          <w:snapToGrid w:val="0"/>
          <w:szCs w:val="20"/>
          <w:u w:val="single"/>
        </w:rPr>
        <w:t>4</w:t>
      </w:r>
      <w:r w:rsidRPr="0037143B">
        <w:rPr>
          <w:rFonts w:ascii="Arial" w:hAnsi="Arial" w:cs="Arial"/>
          <w:b/>
          <w:snapToGrid w:val="0"/>
          <w:szCs w:val="20"/>
          <w:u w:val="single"/>
        </w:rPr>
        <w:t xml:space="preserve">. </w:t>
      </w:r>
      <w:r w:rsidR="00BC17F1">
        <w:rPr>
          <w:rFonts w:ascii="Arial" w:hAnsi="Arial" w:cs="Arial"/>
          <w:b/>
          <w:snapToGrid w:val="0"/>
          <w:szCs w:val="20"/>
          <w:u w:val="single"/>
        </w:rPr>
        <w:t xml:space="preserve"> </w:t>
      </w:r>
      <w:r w:rsidRPr="0037143B">
        <w:rPr>
          <w:rFonts w:ascii="Arial" w:hAnsi="Arial" w:cs="Arial"/>
          <w:b/>
          <w:snapToGrid w:val="0"/>
          <w:szCs w:val="20"/>
          <w:u w:val="single"/>
        </w:rPr>
        <w:t>Prohlídka díla</w:t>
      </w:r>
    </w:p>
    <w:p w14:paraId="6C3A5B03" w14:textId="77777777" w:rsidR="008769C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Objednatel prohlédne dílo za účelem zjištění vad, se kterými dílo převzal následujícím postupem:</w:t>
      </w:r>
    </w:p>
    <w:p w14:paraId="15C275B5"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a) </w:t>
      </w:r>
      <w:r w:rsidRPr="0037143B">
        <w:rPr>
          <w:rFonts w:ascii="Arial" w:hAnsi="Arial" w:cs="Arial"/>
          <w:szCs w:val="20"/>
        </w:rPr>
        <w:t>Prohlídku za účelem zjištění těchto vad, které nebyly zjevné v průběhu přejímacího řízení stavby, Objednatel zahájí ihned po protokolárním převzetí díla.</w:t>
      </w:r>
    </w:p>
    <w:p w14:paraId="602A5EB8"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Jestliže bude soupis zjevných vad, se kterými Objednatel předmět díla převezme</w:t>
      </w:r>
      <w:r w:rsidR="00F23660" w:rsidRPr="0037143B">
        <w:rPr>
          <w:rFonts w:ascii="Arial" w:hAnsi="Arial" w:cs="Arial"/>
          <w:szCs w:val="20"/>
        </w:rPr>
        <w:t>,</w:t>
      </w:r>
      <w:r w:rsidRPr="0037143B">
        <w:rPr>
          <w:rFonts w:ascii="Arial" w:hAnsi="Arial" w:cs="Arial"/>
          <w:szCs w:val="20"/>
        </w:rPr>
        <w:t xml:space="preserve"> obsažen v zápise o odevzdání a převzetí spolu s uvedením termínu jejich odstranění, není tím dotčeno právo Objednatele na provedení prohlídky předmětu díla ve výše uvedené lhůtě.</w:t>
      </w:r>
    </w:p>
    <w:p w14:paraId="54809B00"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c) </w:t>
      </w:r>
      <w:r w:rsidRPr="0037143B">
        <w:rPr>
          <w:rFonts w:ascii="Arial" w:hAnsi="Arial" w:cs="Arial"/>
          <w:szCs w:val="20"/>
        </w:rPr>
        <w:t>Prohlídku díla ukončí Objednatel do 15 pracovních dnů ode dne doručení oznámení o užívání, případně do 5 pracovních dnů ode dne skončení závěrečné kontrolní prohlídky stavby dle stavebního zákona, při které nebudou zjištěny žádné nedostatky na předmětu díla - do této lhůty je Objednatel povinen oznámit Zhotoviteli i zjištěné vady, spolu s návrhem lhůt, ve které Zhotovitel zjištěné vady odstraní.</w:t>
      </w:r>
    </w:p>
    <w:p w14:paraId="64C726E4" w14:textId="77777777" w:rsidR="008769C4" w:rsidRPr="0037143B" w:rsidRDefault="008769C4"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d) </w:t>
      </w:r>
      <w:r w:rsidRPr="0037143B">
        <w:rPr>
          <w:rFonts w:ascii="Arial" w:hAnsi="Arial" w:cs="Arial"/>
          <w:szCs w:val="20"/>
        </w:rPr>
        <w:t>Veškeré takto zjištěné a oprávněné vady se automaticky stávají součástí soupisu vad, se kterými bylo dílo převzato, lhůta jejich odstranění však podléhá dohodě smluvních stran.</w:t>
      </w:r>
    </w:p>
    <w:p w14:paraId="472BD524" w14:textId="77777777" w:rsidR="008769C4" w:rsidRPr="0037143B" w:rsidRDefault="008769C4" w:rsidP="003C396E">
      <w:pPr>
        <w:widowControl w:val="0"/>
        <w:rPr>
          <w:rFonts w:ascii="Arial" w:hAnsi="Arial" w:cs="Arial"/>
          <w:szCs w:val="20"/>
        </w:rPr>
      </w:pPr>
    </w:p>
    <w:p w14:paraId="779C9786" w14:textId="77777777" w:rsidR="00F10585" w:rsidRPr="0037143B" w:rsidRDefault="008769C4" w:rsidP="003C396E">
      <w:pPr>
        <w:widowControl w:val="0"/>
        <w:tabs>
          <w:tab w:val="left" w:pos="567"/>
        </w:tabs>
        <w:autoSpaceDE w:val="0"/>
        <w:autoSpaceDN w:val="0"/>
        <w:adjustRightInd w:val="0"/>
        <w:spacing w:after="120"/>
        <w:ind w:left="539" w:hanging="539"/>
        <w:jc w:val="both"/>
        <w:rPr>
          <w:rFonts w:ascii="Arial" w:hAnsi="Arial" w:cs="Arial"/>
          <w:szCs w:val="20"/>
          <w:u w:val="single"/>
        </w:rPr>
      </w:pPr>
      <w:r w:rsidRPr="0037143B">
        <w:rPr>
          <w:rFonts w:ascii="Arial" w:hAnsi="Arial" w:cs="Arial"/>
          <w:b/>
          <w:szCs w:val="20"/>
          <w:u w:val="single"/>
        </w:rPr>
        <w:t>13.</w:t>
      </w:r>
      <w:r w:rsidR="00F23660" w:rsidRPr="0037143B">
        <w:rPr>
          <w:rFonts w:ascii="Arial" w:hAnsi="Arial" w:cs="Arial"/>
          <w:b/>
          <w:szCs w:val="20"/>
          <w:u w:val="single"/>
        </w:rPr>
        <w:t>5</w:t>
      </w:r>
      <w:r w:rsidRPr="0037143B">
        <w:rPr>
          <w:rFonts w:ascii="Arial" w:hAnsi="Arial" w:cs="Arial"/>
          <w:b/>
          <w:szCs w:val="20"/>
          <w:u w:val="single"/>
        </w:rPr>
        <w:t>.</w:t>
      </w:r>
      <w:r w:rsidRPr="0037143B">
        <w:rPr>
          <w:rFonts w:ascii="Arial" w:hAnsi="Arial" w:cs="Arial"/>
          <w:b/>
          <w:szCs w:val="20"/>
          <w:u w:val="single"/>
        </w:rPr>
        <w:tab/>
        <w:t xml:space="preserve"> Kolaudace</w:t>
      </w:r>
    </w:p>
    <w:p w14:paraId="4D6DDA87" w14:textId="77777777" w:rsidR="006B18EF" w:rsidRPr="0037143B" w:rsidRDefault="008769C4" w:rsidP="003C396E">
      <w:pPr>
        <w:widowControl w:val="0"/>
        <w:numPr>
          <w:ilvl w:val="0"/>
          <w:numId w:val="21"/>
        </w:numPr>
        <w:tabs>
          <w:tab w:val="left" w:pos="426"/>
        </w:tabs>
        <w:overflowPunct w:val="0"/>
        <w:autoSpaceDE w:val="0"/>
        <w:ind w:left="426"/>
        <w:jc w:val="both"/>
        <w:textAlignment w:val="baseline"/>
        <w:rPr>
          <w:rFonts w:ascii="Arial" w:hAnsi="Arial" w:cs="Arial"/>
          <w:snapToGrid w:val="0"/>
          <w:szCs w:val="20"/>
        </w:rPr>
      </w:pPr>
      <w:r w:rsidRPr="0037143B">
        <w:rPr>
          <w:rFonts w:ascii="Arial" w:hAnsi="Arial" w:cs="Arial"/>
          <w:szCs w:val="20"/>
        </w:rPr>
        <w:t xml:space="preserve">Zhotovitel má povinnost spolupůsobit při přípravě a v průběhu </w:t>
      </w:r>
      <w:r w:rsidR="00CC4B7C" w:rsidRPr="0037143B">
        <w:rPr>
          <w:rFonts w:ascii="Arial" w:hAnsi="Arial" w:cs="Arial"/>
          <w:szCs w:val="20"/>
        </w:rPr>
        <w:t xml:space="preserve">závěrečné </w:t>
      </w:r>
      <w:r w:rsidRPr="0037143B">
        <w:rPr>
          <w:rFonts w:ascii="Arial" w:hAnsi="Arial" w:cs="Arial"/>
          <w:szCs w:val="20"/>
        </w:rPr>
        <w:t xml:space="preserve">kontrolní prohlídky stavby. Na výzvu Objednatele má povinnost se dostavit na </w:t>
      </w:r>
      <w:r w:rsidR="00CC4B7C" w:rsidRPr="0037143B">
        <w:rPr>
          <w:rFonts w:ascii="Arial" w:hAnsi="Arial" w:cs="Arial"/>
          <w:szCs w:val="20"/>
        </w:rPr>
        <w:t xml:space="preserve">závěrečnou </w:t>
      </w:r>
      <w:r w:rsidRPr="0037143B">
        <w:rPr>
          <w:rFonts w:ascii="Arial" w:hAnsi="Arial" w:cs="Arial"/>
          <w:szCs w:val="20"/>
        </w:rPr>
        <w:t xml:space="preserve">kontrolní prohlídku stavby a na vyzvání příslušného stavebního úřadu předložit požadované doklady, </w:t>
      </w:r>
      <w:r w:rsidR="007D70D6" w:rsidRPr="0037143B">
        <w:rPr>
          <w:rFonts w:ascii="Arial" w:hAnsi="Arial" w:cs="Arial"/>
          <w:szCs w:val="20"/>
        </w:rPr>
        <w:t xml:space="preserve">ověřenou </w:t>
      </w:r>
      <w:r w:rsidRPr="0037143B">
        <w:rPr>
          <w:rFonts w:ascii="Arial" w:hAnsi="Arial" w:cs="Arial"/>
          <w:szCs w:val="20"/>
        </w:rPr>
        <w:t>dokumentaci</w:t>
      </w:r>
      <w:r w:rsidR="007D70D6" w:rsidRPr="0037143B">
        <w:rPr>
          <w:rFonts w:ascii="Arial" w:hAnsi="Arial" w:cs="Arial"/>
          <w:szCs w:val="20"/>
        </w:rPr>
        <w:t xml:space="preserve"> o skutečném provedení stavby</w:t>
      </w:r>
      <w:r w:rsidRPr="0037143B">
        <w:rPr>
          <w:rFonts w:ascii="Arial" w:hAnsi="Arial" w:cs="Arial"/>
          <w:szCs w:val="20"/>
        </w:rPr>
        <w:t xml:space="preserve">, </w:t>
      </w:r>
      <w:r w:rsidR="007D70D6" w:rsidRPr="0037143B">
        <w:rPr>
          <w:rFonts w:ascii="Arial" w:hAnsi="Arial" w:cs="Arial"/>
          <w:szCs w:val="20"/>
        </w:rPr>
        <w:t xml:space="preserve">závazná </w:t>
      </w:r>
      <w:r w:rsidRPr="0037143B">
        <w:rPr>
          <w:rFonts w:ascii="Arial" w:hAnsi="Arial" w:cs="Arial"/>
          <w:szCs w:val="20"/>
        </w:rPr>
        <w:t xml:space="preserve">stanoviska, případně podat vysvětlení ke stavebním pracím, </w:t>
      </w:r>
      <w:r w:rsidR="00CC4B7C" w:rsidRPr="0037143B">
        <w:rPr>
          <w:rFonts w:ascii="Arial" w:hAnsi="Arial" w:cs="Arial"/>
          <w:szCs w:val="20"/>
        </w:rPr>
        <w:t xml:space="preserve">které </w:t>
      </w:r>
      <w:r w:rsidRPr="0037143B">
        <w:rPr>
          <w:rFonts w:ascii="Arial" w:hAnsi="Arial" w:cs="Arial"/>
          <w:szCs w:val="20"/>
        </w:rPr>
        <w:t xml:space="preserve">mají souvislost s předmětem plnění </w:t>
      </w:r>
      <w:r w:rsidR="00CC4B7C" w:rsidRPr="0037143B">
        <w:rPr>
          <w:rFonts w:ascii="Arial" w:hAnsi="Arial" w:cs="Arial"/>
          <w:szCs w:val="20"/>
        </w:rPr>
        <w:t>díla</w:t>
      </w:r>
      <w:r w:rsidRPr="0037143B">
        <w:rPr>
          <w:rFonts w:ascii="Arial" w:hAnsi="Arial" w:cs="Arial"/>
          <w:szCs w:val="20"/>
        </w:rPr>
        <w:t xml:space="preserve">. Zhotovitel je dále povinen se zúčastnit kolaudačního řízení. </w:t>
      </w:r>
      <w:r w:rsidR="007D70D6" w:rsidRPr="0037143B">
        <w:rPr>
          <w:rFonts w:ascii="Arial" w:hAnsi="Arial" w:cs="Arial"/>
          <w:szCs w:val="20"/>
        </w:rPr>
        <w:t xml:space="preserve">Zhotovitel je dále povinen účastnit se kolaudačního řízení. </w:t>
      </w:r>
    </w:p>
    <w:p w14:paraId="0A6547C9" w14:textId="77777777" w:rsidR="00F10585" w:rsidRPr="0037143B" w:rsidRDefault="00F10585" w:rsidP="003C396E">
      <w:pPr>
        <w:widowControl w:val="0"/>
        <w:numPr>
          <w:ilvl w:val="0"/>
          <w:numId w:val="21"/>
        </w:numPr>
        <w:tabs>
          <w:tab w:val="left" w:pos="426"/>
        </w:tabs>
        <w:overflowPunct w:val="0"/>
        <w:autoSpaceDE w:val="0"/>
        <w:ind w:left="426"/>
        <w:jc w:val="both"/>
        <w:textAlignment w:val="baseline"/>
        <w:rPr>
          <w:rFonts w:ascii="Arial" w:hAnsi="Arial" w:cs="Arial"/>
          <w:snapToGrid w:val="0"/>
          <w:szCs w:val="20"/>
        </w:rPr>
      </w:pPr>
      <w:r w:rsidRPr="0037143B">
        <w:rPr>
          <w:rFonts w:ascii="Arial" w:hAnsi="Arial" w:cs="Arial"/>
          <w:szCs w:val="20"/>
        </w:rPr>
        <w:t>Zhotovitel je povinen splnit své povinnosti vyplývající z kolaudačního souhlasu</w:t>
      </w:r>
      <w:r w:rsidR="008E4EBB" w:rsidRPr="0037143B">
        <w:rPr>
          <w:rFonts w:ascii="Arial" w:hAnsi="Arial" w:cs="Arial"/>
          <w:szCs w:val="20"/>
        </w:rPr>
        <w:t xml:space="preserve"> či rozhodnutí</w:t>
      </w:r>
      <w:r w:rsidRPr="0037143B">
        <w:rPr>
          <w:rFonts w:ascii="Arial" w:hAnsi="Arial" w:cs="Arial"/>
          <w:szCs w:val="20"/>
        </w:rPr>
        <w:t xml:space="preserve"> ve lhůtě tam stanovené a nebyla-li lhůta stanovena</w:t>
      </w:r>
      <w:r w:rsidR="006B18EF" w:rsidRPr="0037143B">
        <w:rPr>
          <w:rFonts w:ascii="Arial" w:hAnsi="Arial" w:cs="Arial"/>
          <w:szCs w:val="20"/>
        </w:rPr>
        <w:t>,</w:t>
      </w:r>
      <w:r w:rsidRPr="0037143B">
        <w:rPr>
          <w:rFonts w:ascii="Arial" w:hAnsi="Arial" w:cs="Arial"/>
          <w:szCs w:val="20"/>
        </w:rPr>
        <w:t xml:space="preserve"> tak nejpozději do třiceti dnů ode dne doručení kopie kolaudačního </w:t>
      </w:r>
      <w:r w:rsidRPr="0037143B">
        <w:rPr>
          <w:rFonts w:ascii="Arial" w:hAnsi="Arial" w:cs="Arial"/>
          <w:szCs w:val="20"/>
        </w:rPr>
        <w:lastRenderedPageBreak/>
        <w:t>souhlasu</w:t>
      </w:r>
      <w:r w:rsidR="008E4EBB" w:rsidRPr="0037143B">
        <w:rPr>
          <w:rFonts w:ascii="Arial" w:hAnsi="Arial" w:cs="Arial"/>
          <w:szCs w:val="20"/>
        </w:rPr>
        <w:t xml:space="preserve"> či rozhodnutí</w:t>
      </w:r>
      <w:r w:rsidRPr="0037143B">
        <w:rPr>
          <w:rFonts w:ascii="Arial" w:hAnsi="Arial" w:cs="Arial"/>
          <w:szCs w:val="20"/>
        </w:rPr>
        <w:t>.</w:t>
      </w:r>
      <w:r w:rsidRPr="0037143B">
        <w:rPr>
          <w:rFonts w:ascii="Arial" w:hAnsi="Arial" w:cs="Arial"/>
          <w:snapToGrid w:val="0"/>
          <w:szCs w:val="20"/>
        </w:rPr>
        <w:t xml:space="preserve"> </w:t>
      </w:r>
    </w:p>
    <w:p w14:paraId="6A7F9C38" w14:textId="77777777" w:rsidR="008769C4" w:rsidRPr="0037143B" w:rsidRDefault="008769C4" w:rsidP="003C396E">
      <w:pPr>
        <w:widowControl w:val="0"/>
        <w:jc w:val="both"/>
        <w:rPr>
          <w:rFonts w:ascii="Arial" w:hAnsi="Arial" w:cs="Arial"/>
          <w:b/>
          <w:snapToGrid w:val="0"/>
          <w:szCs w:val="20"/>
        </w:rPr>
      </w:pPr>
    </w:p>
    <w:p w14:paraId="3C990502" w14:textId="77777777" w:rsidR="008769C4" w:rsidRPr="0037143B" w:rsidRDefault="008769C4" w:rsidP="003C396E">
      <w:pPr>
        <w:widowControl w:val="0"/>
        <w:jc w:val="both"/>
        <w:rPr>
          <w:rFonts w:ascii="Arial" w:hAnsi="Arial" w:cs="Arial"/>
          <w:szCs w:val="20"/>
        </w:rPr>
      </w:pPr>
      <w:r w:rsidRPr="0037143B">
        <w:rPr>
          <w:rFonts w:ascii="Arial" w:hAnsi="Arial" w:cs="Arial"/>
          <w:b/>
          <w:snapToGrid w:val="0"/>
          <w:szCs w:val="20"/>
        </w:rPr>
        <w:t>13.</w:t>
      </w:r>
      <w:r w:rsidR="00B43F3C" w:rsidRPr="0037143B">
        <w:rPr>
          <w:rFonts w:ascii="Arial" w:hAnsi="Arial" w:cs="Arial"/>
          <w:b/>
          <w:snapToGrid w:val="0"/>
          <w:szCs w:val="20"/>
        </w:rPr>
        <w:t>6</w:t>
      </w:r>
      <w:r w:rsidRPr="0037143B">
        <w:rPr>
          <w:rFonts w:ascii="Arial" w:hAnsi="Arial" w:cs="Arial"/>
          <w:b/>
          <w:snapToGrid w:val="0"/>
          <w:szCs w:val="20"/>
        </w:rPr>
        <w:t xml:space="preserve">. </w:t>
      </w:r>
      <w:r w:rsidRPr="0037143B">
        <w:rPr>
          <w:rFonts w:ascii="Arial" w:hAnsi="Arial" w:cs="Arial"/>
          <w:szCs w:val="20"/>
        </w:rPr>
        <w:t>Vlastnické právo k</w:t>
      </w:r>
      <w:r w:rsidR="0011144F" w:rsidRPr="0037143B">
        <w:rPr>
          <w:rFonts w:ascii="Arial" w:hAnsi="Arial" w:cs="Arial"/>
          <w:szCs w:val="20"/>
        </w:rPr>
        <w:t>e</w:t>
      </w:r>
      <w:r w:rsidRPr="0037143B">
        <w:rPr>
          <w:rFonts w:ascii="Arial" w:hAnsi="Arial" w:cs="Arial"/>
          <w:szCs w:val="20"/>
        </w:rPr>
        <w:t xml:space="preserve"> zhotovovanému dílu náleží od zahájení provádění díla Objednateli.</w:t>
      </w:r>
    </w:p>
    <w:p w14:paraId="5561F072" w14:textId="77777777" w:rsidR="008769C4" w:rsidRPr="0037143B" w:rsidRDefault="008769C4" w:rsidP="003C396E">
      <w:pPr>
        <w:widowControl w:val="0"/>
        <w:jc w:val="both"/>
        <w:rPr>
          <w:rFonts w:ascii="Arial" w:hAnsi="Arial" w:cs="Arial"/>
          <w:szCs w:val="20"/>
        </w:rPr>
      </w:pPr>
    </w:p>
    <w:p w14:paraId="295233A3" w14:textId="77777777" w:rsidR="00D348FB" w:rsidRPr="0037143B" w:rsidRDefault="00B43F3C" w:rsidP="003C396E">
      <w:pPr>
        <w:widowControl w:val="0"/>
        <w:jc w:val="both"/>
        <w:rPr>
          <w:rFonts w:ascii="Arial" w:hAnsi="Arial" w:cs="Arial"/>
          <w:snapToGrid w:val="0"/>
          <w:szCs w:val="20"/>
        </w:rPr>
      </w:pPr>
      <w:r w:rsidRPr="0037143B">
        <w:rPr>
          <w:rFonts w:ascii="Arial" w:hAnsi="Arial" w:cs="Arial"/>
          <w:b/>
          <w:snapToGrid w:val="0"/>
          <w:szCs w:val="20"/>
        </w:rPr>
        <w:t>13.7</w:t>
      </w:r>
      <w:r w:rsidR="008769C4" w:rsidRPr="0037143B">
        <w:rPr>
          <w:rFonts w:ascii="Arial" w:hAnsi="Arial" w:cs="Arial"/>
          <w:b/>
          <w:snapToGrid w:val="0"/>
          <w:szCs w:val="20"/>
        </w:rPr>
        <w:t>.</w:t>
      </w:r>
      <w:r w:rsidR="008769C4" w:rsidRPr="0037143B">
        <w:rPr>
          <w:rFonts w:ascii="Arial" w:hAnsi="Arial" w:cs="Arial"/>
          <w:snapToGrid w:val="0"/>
          <w:szCs w:val="20"/>
        </w:rPr>
        <w:t xml:space="preserve"> </w:t>
      </w:r>
      <w:r w:rsidR="008769C4" w:rsidRPr="0037143B">
        <w:rPr>
          <w:rFonts w:ascii="Arial" w:hAnsi="Arial" w:cs="Arial"/>
          <w:snapToGrid w:val="0"/>
          <w:szCs w:val="20"/>
        </w:rPr>
        <w:tab/>
      </w:r>
      <w:r w:rsidR="008769C4" w:rsidRPr="0037143B">
        <w:rPr>
          <w:rFonts w:ascii="Arial" w:hAnsi="Arial" w:cs="Arial"/>
          <w:szCs w:val="20"/>
        </w:rPr>
        <w:t>Zhotovitel vykonává do dne předání a převzetí díla nad vlastnictvím Objednatele správu. Výkon správy končí okamžikem řádného předání a převzetí díla v souladu s </w:t>
      </w:r>
      <w:r w:rsidR="008769C4" w:rsidRPr="0037143B">
        <w:rPr>
          <w:rFonts w:ascii="Arial" w:hAnsi="Arial" w:cs="Arial"/>
          <w:snapToGrid w:val="0"/>
          <w:szCs w:val="20"/>
        </w:rPr>
        <w:t>těmito OP.</w:t>
      </w:r>
    </w:p>
    <w:p w14:paraId="5193AF1C" w14:textId="77777777" w:rsidR="00D348FB"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4" w:name="_Toc40775423"/>
      <w:r w:rsidRPr="0037143B">
        <w:rPr>
          <w:rFonts w:cs="Arial"/>
          <w:i w:val="0"/>
          <w:sz w:val="20"/>
          <w:szCs w:val="20"/>
          <w:u w:val="single"/>
        </w:rPr>
        <w:t>XIV. Smluvní pokut</w:t>
      </w:r>
      <w:r w:rsidR="006D7BF8" w:rsidRPr="0037143B">
        <w:rPr>
          <w:rFonts w:cs="Arial"/>
          <w:i w:val="0"/>
          <w:sz w:val="20"/>
          <w:szCs w:val="20"/>
          <w:u w:val="single"/>
        </w:rPr>
        <w:t>y</w:t>
      </w:r>
      <w:bookmarkEnd w:id="44"/>
    </w:p>
    <w:p w14:paraId="29B1962C" w14:textId="77777777" w:rsidR="00EF70BF" w:rsidRPr="0037143B" w:rsidRDefault="00EF70BF" w:rsidP="003C396E">
      <w:pPr>
        <w:pStyle w:val="ANadpis2"/>
        <w:widowControl w:val="0"/>
        <w:tabs>
          <w:tab w:val="left" w:pos="0"/>
        </w:tabs>
        <w:spacing w:before="0"/>
        <w:ind w:left="0" w:firstLine="0"/>
        <w:rPr>
          <w:rFonts w:ascii="Arial" w:hAnsi="Arial" w:cs="Arial"/>
          <w:b w:val="0"/>
        </w:rPr>
      </w:pPr>
      <w:r w:rsidRPr="0037143B">
        <w:rPr>
          <w:rFonts w:ascii="Arial" w:hAnsi="Arial" w:cs="Arial"/>
        </w:rPr>
        <w:t>14.1.</w:t>
      </w:r>
      <w:r w:rsidRPr="0037143B">
        <w:rPr>
          <w:rFonts w:ascii="Arial" w:hAnsi="Arial" w:cs="Arial"/>
        </w:rPr>
        <w:tab/>
      </w:r>
      <w:r w:rsidRPr="0037143B">
        <w:rPr>
          <w:rFonts w:ascii="Arial" w:hAnsi="Arial" w:cs="Arial"/>
          <w:b w:val="0"/>
        </w:rPr>
        <w:t xml:space="preserve">Pro případ porušení níže uvedených smluvních povinností jsou mezi smluvními stranami sjednány dle </w:t>
      </w:r>
      <w:r w:rsidRPr="0037143B">
        <w:rPr>
          <w:rFonts w:ascii="Arial" w:hAnsi="Arial" w:cs="Arial"/>
        </w:rPr>
        <w:t>§ 2048 a násl. OZ</w:t>
      </w:r>
      <w:r w:rsidRPr="0037143B">
        <w:rPr>
          <w:rFonts w:ascii="Arial" w:hAnsi="Arial" w:cs="Arial"/>
          <w:b w:val="0"/>
        </w:rPr>
        <w:t xml:space="preserve"> níže uvedené </w:t>
      </w:r>
      <w:r w:rsidRPr="0037143B">
        <w:rPr>
          <w:rFonts w:ascii="Arial" w:hAnsi="Arial" w:cs="Arial"/>
        </w:rPr>
        <w:t>smluvní pokuty</w:t>
      </w:r>
      <w:r w:rsidR="00C64667" w:rsidRPr="0037143B">
        <w:rPr>
          <w:rFonts w:ascii="Arial" w:hAnsi="Arial" w:cs="Arial"/>
        </w:rPr>
        <w:t>.</w:t>
      </w:r>
      <w:r w:rsidRPr="0037143B">
        <w:rPr>
          <w:rFonts w:ascii="Arial" w:hAnsi="Arial" w:cs="Arial"/>
          <w:b w:val="0"/>
        </w:rPr>
        <w:t xml:space="preserve"> </w:t>
      </w:r>
      <w:r w:rsidR="00C64667" w:rsidRPr="0037143B">
        <w:rPr>
          <w:rFonts w:ascii="Arial" w:hAnsi="Arial" w:cs="Arial"/>
          <w:b w:val="0"/>
        </w:rPr>
        <w:t xml:space="preserve">Vedle těchto smluvních pokut se však vždy lze domáhat i náhrady škody způsobené porušením té které konkrétní povinnosti </w:t>
      </w:r>
      <w:r w:rsidR="00FE01B5" w:rsidRPr="0037143B">
        <w:rPr>
          <w:rFonts w:ascii="Arial" w:hAnsi="Arial" w:cs="Arial"/>
          <w:b w:val="0"/>
        </w:rPr>
        <w:t xml:space="preserve">utvrzené </w:t>
      </w:r>
      <w:r w:rsidR="00C64667" w:rsidRPr="0037143B">
        <w:rPr>
          <w:rFonts w:ascii="Arial" w:hAnsi="Arial" w:cs="Arial"/>
          <w:b w:val="0"/>
        </w:rPr>
        <w:t xml:space="preserve">smluvní pokutou, a to v celém jejím rozsahu; použití § 2050 OZ </w:t>
      </w:r>
      <w:r w:rsidR="00866D87" w:rsidRPr="0037143B">
        <w:rPr>
          <w:rFonts w:ascii="Arial" w:hAnsi="Arial" w:cs="Arial"/>
          <w:b w:val="0"/>
        </w:rPr>
        <w:t xml:space="preserve">se </w:t>
      </w:r>
      <w:r w:rsidR="00C64667" w:rsidRPr="0037143B">
        <w:rPr>
          <w:rFonts w:ascii="Arial" w:hAnsi="Arial" w:cs="Arial"/>
          <w:b w:val="0"/>
        </w:rPr>
        <w:t>vyluč</w:t>
      </w:r>
      <w:r w:rsidR="00866D87" w:rsidRPr="0037143B">
        <w:rPr>
          <w:rFonts w:ascii="Arial" w:hAnsi="Arial" w:cs="Arial"/>
          <w:b w:val="0"/>
        </w:rPr>
        <w:t>uje</w:t>
      </w:r>
      <w:r w:rsidR="00C64667" w:rsidRPr="0037143B">
        <w:rPr>
          <w:rFonts w:ascii="Arial" w:hAnsi="Arial" w:cs="Arial"/>
          <w:b w:val="0"/>
        </w:rPr>
        <w:t>.</w:t>
      </w:r>
      <w:r w:rsidRPr="0037143B">
        <w:rPr>
          <w:rFonts w:ascii="Arial" w:hAnsi="Arial" w:cs="Arial"/>
          <w:b w:val="0"/>
        </w:rPr>
        <w:t xml:space="preserve"> Pohledávka Objednatele na zaplacení smluvní pokuty může být započítána s pohledávkou Zhotovitele na zaplacení ceny. Jsou-li v těchto OP na jiném místě uvedeny ještě jiné smluvní pokuty, než které jsou uvedeny v této části OP, pak takové smluvní pokuty platí vedle níže uvedených smluvních pokut, jak z hlediska jejich věcného vymezení, tak i výše bez omezení jen v takovém případě, pokud nejsou v rozporu s textem v této části OP. </w:t>
      </w:r>
      <w:r w:rsidR="00D03673" w:rsidRPr="0037143B">
        <w:rPr>
          <w:rFonts w:ascii="Arial" w:hAnsi="Arial" w:cs="Arial"/>
          <w:b w:val="0"/>
        </w:rPr>
        <w:t xml:space="preserve">Pokud se </w:t>
      </w:r>
      <w:r w:rsidR="00D03673" w:rsidRPr="0037143B">
        <w:rPr>
          <w:rFonts w:ascii="Arial" w:hAnsi="Arial" w:cs="Arial"/>
        </w:rPr>
        <w:t>Smluvní pokuty počítají z celkové ceny díla uvedené v</w:t>
      </w:r>
      <w:r w:rsidR="00B43F3C" w:rsidRPr="0037143B">
        <w:rPr>
          <w:rFonts w:ascii="Arial" w:hAnsi="Arial" w:cs="Arial"/>
        </w:rPr>
        <w:t>e S</w:t>
      </w:r>
      <w:r w:rsidR="0073723E" w:rsidRPr="0037143B">
        <w:rPr>
          <w:rFonts w:ascii="Arial" w:hAnsi="Arial" w:cs="Arial"/>
        </w:rPr>
        <w:t>mlouvě</w:t>
      </w:r>
      <w:r w:rsidR="00D03673" w:rsidRPr="0037143B">
        <w:rPr>
          <w:rFonts w:ascii="Arial" w:hAnsi="Arial" w:cs="Arial"/>
        </w:rPr>
        <w:t xml:space="preserve">, </w:t>
      </w:r>
      <w:r w:rsidR="00D03673" w:rsidRPr="0037143B">
        <w:rPr>
          <w:rFonts w:ascii="Arial" w:hAnsi="Arial" w:cs="Arial"/>
          <w:b w:val="0"/>
        </w:rPr>
        <w:t>tak se počítají z ceny díla</w:t>
      </w:r>
      <w:r w:rsidR="00D03673" w:rsidRPr="0037143B">
        <w:rPr>
          <w:rFonts w:ascii="Arial" w:hAnsi="Arial" w:cs="Arial"/>
        </w:rPr>
        <w:t xml:space="preserve"> bez DPH. </w:t>
      </w:r>
    </w:p>
    <w:p w14:paraId="1CDAD706" w14:textId="77777777" w:rsidR="00EF70BF" w:rsidRPr="0037143B" w:rsidRDefault="00EF70BF" w:rsidP="003C396E">
      <w:pPr>
        <w:pStyle w:val="ANadpis2"/>
        <w:widowControl w:val="0"/>
        <w:spacing w:before="0"/>
        <w:rPr>
          <w:rFonts w:ascii="Arial" w:hAnsi="Arial" w:cs="Arial"/>
          <w:b w:val="0"/>
        </w:rPr>
      </w:pPr>
    </w:p>
    <w:p w14:paraId="1277CE22" w14:textId="77777777" w:rsidR="00EF70BF" w:rsidRPr="0037143B" w:rsidRDefault="00EF70BF" w:rsidP="003C396E">
      <w:pPr>
        <w:pStyle w:val="ANadpis2"/>
        <w:widowControl w:val="0"/>
        <w:tabs>
          <w:tab w:val="left" w:pos="0"/>
        </w:tabs>
        <w:spacing w:before="0"/>
        <w:ind w:left="0" w:firstLine="0"/>
        <w:rPr>
          <w:rFonts w:ascii="Arial" w:hAnsi="Arial" w:cs="Arial"/>
          <w:b w:val="0"/>
        </w:rPr>
      </w:pPr>
      <w:r w:rsidRPr="0037143B">
        <w:rPr>
          <w:rFonts w:ascii="Arial" w:hAnsi="Arial" w:cs="Arial"/>
        </w:rPr>
        <w:t>14.2.</w:t>
      </w:r>
      <w:r w:rsidRPr="0037143B">
        <w:rPr>
          <w:rFonts w:ascii="Arial" w:hAnsi="Arial" w:cs="Arial"/>
        </w:rPr>
        <w:tab/>
      </w:r>
      <w:r w:rsidRPr="0037143B">
        <w:rPr>
          <w:rFonts w:ascii="Arial" w:hAnsi="Arial" w:cs="Arial"/>
          <w:b w:val="0"/>
        </w:rPr>
        <w:t>Pokud není ve Smlouvě stanovena smluvní pokuta v jiné výši, je Zhotovitel za prodlení se splněním povinnosti řádně předat Objednateli dílo v termínu sjednaném Smlouvou</w:t>
      </w:r>
      <w:r w:rsidRPr="0037143B">
        <w:rPr>
          <w:rFonts w:ascii="Arial" w:hAnsi="Arial" w:cs="Arial"/>
        </w:rPr>
        <w:t xml:space="preserve"> </w:t>
      </w:r>
      <w:r w:rsidRPr="0037143B">
        <w:rPr>
          <w:rFonts w:ascii="Arial" w:hAnsi="Arial" w:cs="Arial"/>
          <w:b w:val="0"/>
        </w:rPr>
        <w:t xml:space="preserve">povinen zaplatit </w:t>
      </w:r>
      <w:r w:rsidR="002E7C77" w:rsidRPr="0037143B">
        <w:rPr>
          <w:rFonts w:ascii="Arial" w:hAnsi="Arial" w:cs="Arial"/>
          <w:b w:val="0"/>
        </w:rPr>
        <w:t>O</w:t>
      </w:r>
      <w:r w:rsidRPr="0037143B">
        <w:rPr>
          <w:rFonts w:ascii="Arial" w:hAnsi="Arial" w:cs="Arial"/>
          <w:b w:val="0"/>
        </w:rPr>
        <w:t xml:space="preserve">bjednateli smluvní pokutu ve výši </w:t>
      </w:r>
      <w:r w:rsidRPr="0037143B">
        <w:rPr>
          <w:rFonts w:ascii="Arial" w:hAnsi="Arial" w:cs="Arial"/>
        </w:rPr>
        <w:t>0,</w:t>
      </w:r>
      <w:r w:rsidR="000E1D7E" w:rsidRPr="0037143B">
        <w:rPr>
          <w:rFonts w:ascii="Arial" w:hAnsi="Arial" w:cs="Arial"/>
        </w:rPr>
        <w:t>2</w:t>
      </w:r>
      <w:r w:rsidRPr="0037143B">
        <w:rPr>
          <w:rFonts w:ascii="Arial" w:hAnsi="Arial" w:cs="Arial"/>
        </w:rPr>
        <w:t xml:space="preserve"> %</w:t>
      </w:r>
      <w:r w:rsidRPr="0037143B">
        <w:rPr>
          <w:rFonts w:ascii="Arial" w:hAnsi="Arial" w:cs="Arial"/>
          <w:b w:val="0"/>
        </w:rPr>
        <w:t xml:space="preserve"> z celkové ceny díla bez DPH, a to za každý započatý den prodlení. </w:t>
      </w:r>
    </w:p>
    <w:p w14:paraId="192BB6BC" w14:textId="77777777" w:rsidR="00B77736" w:rsidRPr="0037143B" w:rsidRDefault="00B77736" w:rsidP="003C396E">
      <w:pPr>
        <w:pStyle w:val="ANadpis2"/>
        <w:widowControl w:val="0"/>
        <w:tabs>
          <w:tab w:val="left" w:pos="0"/>
        </w:tabs>
        <w:spacing w:before="0"/>
        <w:ind w:left="0" w:firstLine="0"/>
        <w:rPr>
          <w:rFonts w:ascii="Arial" w:hAnsi="Arial" w:cs="Arial"/>
          <w:b w:val="0"/>
        </w:rPr>
      </w:pPr>
    </w:p>
    <w:p w14:paraId="3D0E0F9B" w14:textId="77777777" w:rsidR="00EF70BF" w:rsidRPr="0037143B" w:rsidRDefault="00EF70BF" w:rsidP="003C396E">
      <w:pPr>
        <w:widowControl w:val="0"/>
        <w:autoSpaceDE w:val="0"/>
        <w:autoSpaceDN w:val="0"/>
        <w:adjustRightInd w:val="0"/>
        <w:jc w:val="both"/>
        <w:rPr>
          <w:rFonts w:ascii="Arial" w:hAnsi="Arial" w:cs="Arial"/>
          <w:b/>
          <w:szCs w:val="20"/>
        </w:rPr>
      </w:pPr>
      <w:r w:rsidRPr="0037143B">
        <w:rPr>
          <w:rFonts w:ascii="Arial" w:hAnsi="Arial" w:cs="Arial"/>
          <w:b/>
          <w:szCs w:val="20"/>
        </w:rPr>
        <w:t xml:space="preserve">14.3. </w:t>
      </w:r>
      <w:r w:rsidRPr="0037143B">
        <w:rPr>
          <w:rFonts w:ascii="Arial" w:hAnsi="Arial" w:cs="Arial"/>
          <w:szCs w:val="20"/>
        </w:rPr>
        <w:t xml:space="preserve">V případě, že Zhotovitel oznámí Objednateli, že dílo je připraveno k předání a převzetí a při předávacím a přejímacím řízení se prokáže, že dílo není dokončeno nebo, že není ve stavu nezbytném pro předání a převzetí díla, je Zhotovitel povinen uhradit Objednateli smluvní pokutu ve výši </w:t>
      </w:r>
      <w:r w:rsidRPr="0037143B">
        <w:rPr>
          <w:rFonts w:ascii="Arial" w:hAnsi="Arial" w:cs="Arial"/>
          <w:b/>
          <w:szCs w:val="20"/>
        </w:rPr>
        <w:t>10.000,</w:t>
      </w:r>
      <w:r w:rsidR="006D7BF8" w:rsidRPr="0037143B">
        <w:rPr>
          <w:rFonts w:ascii="Arial" w:hAnsi="Arial" w:cs="Arial"/>
          <w:b/>
          <w:szCs w:val="20"/>
        </w:rPr>
        <w:t xml:space="preserve">– </w:t>
      </w:r>
      <w:r w:rsidRPr="0037143B">
        <w:rPr>
          <w:rFonts w:ascii="Arial" w:hAnsi="Arial" w:cs="Arial"/>
          <w:b/>
          <w:szCs w:val="20"/>
        </w:rPr>
        <w:t>Kč.</w:t>
      </w:r>
    </w:p>
    <w:p w14:paraId="5F7987D2" w14:textId="77777777" w:rsidR="00EF70BF" w:rsidRPr="0037143B" w:rsidRDefault="00EF70BF" w:rsidP="003C396E">
      <w:pPr>
        <w:widowControl w:val="0"/>
        <w:autoSpaceDE w:val="0"/>
        <w:autoSpaceDN w:val="0"/>
        <w:adjustRightInd w:val="0"/>
        <w:jc w:val="both"/>
        <w:rPr>
          <w:rFonts w:ascii="Arial" w:hAnsi="Arial" w:cs="Arial"/>
          <w:szCs w:val="20"/>
        </w:rPr>
      </w:pPr>
    </w:p>
    <w:p w14:paraId="545C6D50" w14:textId="77777777" w:rsidR="00EF70BF" w:rsidRPr="0037143B" w:rsidRDefault="00EF70BF"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14.4. </w:t>
      </w:r>
      <w:r w:rsidRPr="0037143B">
        <w:rPr>
          <w:rFonts w:ascii="Arial" w:hAnsi="Arial" w:cs="Arial"/>
          <w:szCs w:val="20"/>
        </w:rPr>
        <w:t xml:space="preserve">Pokud Zhotovitel nenastoupí ve sjednaném termínu k odstraňování reklamované vady (případně vad), je povinen zaplatit Objednateli smluvní pokutu ve výši </w:t>
      </w:r>
      <w:r w:rsidR="006D7BF8" w:rsidRPr="0037143B">
        <w:rPr>
          <w:rFonts w:ascii="Arial" w:hAnsi="Arial" w:cs="Arial"/>
          <w:b/>
          <w:bCs/>
          <w:szCs w:val="20"/>
        </w:rPr>
        <w:t>1.000,</w:t>
      </w:r>
      <w:r w:rsidR="006D7BF8" w:rsidRPr="0037143B">
        <w:rPr>
          <w:rFonts w:ascii="Arial" w:hAnsi="Arial" w:cs="Arial"/>
          <w:b/>
          <w:bCs/>
          <w:szCs w:val="20"/>
          <w:lang w:val="cs-CZ"/>
        </w:rPr>
        <w:t xml:space="preserve">– </w:t>
      </w:r>
      <w:r w:rsidRPr="0037143B">
        <w:rPr>
          <w:rFonts w:ascii="Arial" w:hAnsi="Arial" w:cs="Arial"/>
          <w:b/>
          <w:bCs/>
          <w:szCs w:val="20"/>
        </w:rPr>
        <w:t>Kč</w:t>
      </w:r>
      <w:r w:rsidRPr="0037143B">
        <w:rPr>
          <w:rFonts w:ascii="Arial" w:hAnsi="Arial" w:cs="Arial"/>
          <w:b/>
          <w:szCs w:val="20"/>
        </w:rPr>
        <w:t xml:space="preserve"> za každou reklamovanou vadu,</w:t>
      </w:r>
      <w:r w:rsidRPr="0037143B">
        <w:rPr>
          <w:rFonts w:ascii="Arial" w:hAnsi="Arial" w:cs="Arial"/>
          <w:szCs w:val="20"/>
        </w:rPr>
        <w:t xml:space="preserve"> na jejíž odstraňování nenastoupil ve sjednaném termínu a za každý den prodlení. V případě, že Zhotovitel poruší svou povinnost vyplývající ze součinnosti při přípravě a v průběhu řízení před příslušným stavebním úřadem a nesplní ji ani po výzvě Objednatele, je povinen zaplatit Objednateli smluvní pokutu ve výši </w:t>
      </w:r>
      <w:r w:rsidR="006D7BF8" w:rsidRPr="0037143B">
        <w:rPr>
          <w:rFonts w:ascii="Arial" w:hAnsi="Arial" w:cs="Arial"/>
          <w:b/>
          <w:szCs w:val="20"/>
        </w:rPr>
        <w:t xml:space="preserve">1.000,– </w:t>
      </w:r>
      <w:r w:rsidRPr="0037143B">
        <w:rPr>
          <w:rFonts w:ascii="Arial" w:hAnsi="Arial" w:cs="Arial"/>
          <w:b/>
          <w:szCs w:val="20"/>
        </w:rPr>
        <w:t>Kč</w:t>
      </w:r>
      <w:r w:rsidRPr="0037143B">
        <w:rPr>
          <w:rFonts w:ascii="Arial" w:hAnsi="Arial" w:cs="Arial"/>
          <w:szCs w:val="20"/>
        </w:rPr>
        <w:t xml:space="preserve"> za každý započatý den prodlení až do splnění této povinnosti.</w:t>
      </w:r>
    </w:p>
    <w:p w14:paraId="78DA70B9" w14:textId="77777777" w:rsidR="00EF70BF" w:rsidRPr="0037143B" w:rsidRDefault="00EF70BF" w:rsidP="003C396E">
      <w:pPr>
        <w:widowControl w:val="0"/>
        <w:autoSpaceDE w:val="0"/>
        <w:autoSpaceDN w:val="0"/>
        <w:adjustRightInd w:val="0"/>
        <w:jc w:val="both"/>
        <w:rPr>
          <w:rFonts w:ascii="Arial" w:hAnsi="Arial" w:cs="Arial"/>
          <w:szCs w:val="20"/>
        </w:rPr>
      </w:pPr>
    </w:p>
    <w:p w14:paraId="6F23612A" w14:textId="77777777" w:rsidR="00EF70BF" w:rsidRPr="0037143B" w:rsidRDefault="00EF70B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14.5. </w:t>
      </w:r>
      <w:r w:rsidRPr="0037143B">
        <w:rPr>
          <w:rFonts w:ascii="Arial" w:hAnsi="Arial" w:cs="Arial"/>
          <w:szCs w:val="20"/>
        </w:rPr>
        <w:t xml:space="preserve">Pokud Zhotovitel neodstraní reklamovanou vadu ve sjednaném termínu, je povinen zaplatit Objednateli smluvní pokutu ve výši </w:t>
      </w:r>
      <w:r w:rsidR="006D7BF8" w:rsidRPr="0037143B">
        <w:rPr>
          <w:rFonts w:ascii="Arial" w:hAnsi="Arial" w:cs="Arial"/>
          <w:b/>
          <w:bCs/>
          <w:szCs w:val="20"/>
        </w:rPr>
        <w:t>1.000,–</w:t>
      </w:r>
      <w:r w:rsidR="00426618" w:rsidRPr="0037143B">
        <w:rPr>
          <w:rFonts w:ascii="Arial" w:hAnsi="Arial" w:cs="Arial"/>
          <w:b/>
          <w:bCs/>
          <w:szCs w:val="20"/>
        </w:rPr>
        <w:t xml:space="preserve"> </w:t>
      </w:r>
      <w:r w:rsidRPr="0037143B">
        <w:rPr>
          <w:rFonts w:ascii="Arial" w:hAnsi="Arial" w:cs="Arial"/>
          <w:b/>
          <w:bCs/>
          <w:szCs w:val="20"/>
        </w:rPr>
        <w:t>Kč</w:t>
      </w:r>
      <w:r w:rsidRPr="0037143B">
        <w:rPr>
          <w:rFonts w:ascii="Arial" w:hAnsi="Arial" w:cs="Arial"/>
          <w:szCs w:val="20"/>
        </w:rPr>
        <w:t xml:space="preserve"> za každou reklamovanou vadu, kterou neodstraní řádně a včas, a to za každý den prodlení. Označil-li Objednatel v reklamaci, že se jedná o vadu, která brání řádnému užívání díla, případně hrozí nebezpečí škody velkého rozsahu (havárie), sjednávají obě smluvní strany smluvní pokuty v dvojnásobné výši.</w:t>
      </w:r>
    </w:p>
    <w:p w14:paraId="3B53811E" w14:textId="77777777" w:rsidR="00D348FB" w:rsidRPr="0037143B" w:rsidRDefault="00D348FB" w:rsidP="003C396E">
      <w:pPr>
        <w:widowControl w:val="0"/>
        <w:autoSpaceDE w:val="0"/>
        <w:autoSpaceDN w:val="0"/>
        <w:adjustRightInd w:val="0"/>
        <w:jc w:val="both"/>
        <w:rPr>
          <w:rFonts w:ascii="Arial" w:hAnsi="Arial" w:cs="Arial"/>
          <w:szCs w:val="20"/>
        </w:rPr>
      </w:pPr>
    </w:p>
    <w:p w14:paraId="0D8D354B" w14:textId="77777777" w:rsidR="00EF70BF" w:rsidRPr="0037143B" w:rsidRDefault="00EF70BF" w:rsidP="003C396E">
      <w:pPr>
        <w:pStyle w:val="Zkladntextodsazen"/>
        <w:widowControl w:val="0"/>
        <w:spacing w:after="0"/>
        <w:ind w:left="0"/>
        <w:jc w:val="both"/>
        <w:rPr>
          <w:rFonts w:ascii="Arial" w:hAnsi="Arial" w:cs="Arial"/>
          <w:szCs w:val="20"/>
        </w:rPr>
      </w:pPr>
      <w:r w:rsidRPr="0037143B">
        <w:rPr>
          <w:rFonts w:ascii="Arial" w:hAnsi="Arial" w:cs="Arial"/>
          <w:b/>
          <w:szCs w:val="20"/>
        </w:rPr>
        <w:t xml:space="preserve">14.6. </w:t>
      </w:r>
      <w:r w:rsidRPr="0037143B">
        <w:rPr>
          <w:rFonts w:ascii="Arial" w:hAnsi="Arial" w:cs="Arial"/>
          <w:szCs w:val="20"/>
        </w:rPr>
        <w:t xml:space="preserve">V případě, že Zhotovitel bude v prodlení s předáním </w:t>
      </w:r>
      <w:r w:rsidRPr="0037143B">
        <w:rPr>
          <w:rFonts w:ascii="Arial" w:hAnsi="Arial" w:cs="Arial"/>
          <w:b/>
          <w:szCs w:val="20"/>
        </w:rPr>
        <w:t xml:space="preserve">dokladů </w:t>
      </w:r>
      <w:r w:rsidRPr="0037143B">
        <w:rPr>
          <w:rFonts w:ascii="Arial" w:hAnsi="Arial" w:cs="Arial"/>
          <w:szCs w:val="20"/>
        </w:rPr>
        <w:t xml:space="preserve">dle </w:t>
      </w:r>
      <w:r w:rsidRPr="0037143B">
        <w:rPr>
          <w:rFonts w:ascii="Arial" w:hAnsi="Arial" w:cs="Arial"/>
          <w:b/>
          <w:szCs w:val="20"/>
        </w:rPr>
        <w:t>čl. VIII., bod 8.3 a čl. XIX., bod 19.1</w:t>
      </w:r>
      <w:r w:rsidR="00B43F3C" w:rsidRPr="0037143B">
        <w:rPr>
          <w:rFonts w:ascii="Arial" w:hAnsi="Arial" w:cs="Arial"/>
          <w:b/>
          <w:szCs w:val="20"/>
          <w:lang w:val="cs-CZ"/>
        </w:rPr>
        <w:t>.</w:t>
      </w:r>
      <w:r w:rsidRPr="0037143B">
        <w:rPr>
          <w:rFonts w:ascii="Arial" w:hAnsi="Arial" w:cs="Arial"/>
          <w:b/>
          <w:szCs w:val="20"/>
        </w:rPr>
        <w:t>, 19.2</w:t>
      </w:r>
      <w:r w:rsidR="000E1D7E" w:rsidRPr="0037143B">
        <w:rPr>
          <w:rFonts w:ascii="Arial" w:hAnsi="Arial" w:cs="Arial"/>
          <w:b/>
          <w:szCs w:val="20"/>
          <w:lang w:val="cs-CZ"/>
        </w:rPr>
        <w:t>.</w:t>
      </w:r>
      <w:r w:rsidRPr="0037143B">
        <w:rPr>
          <w:rFonts w:ascii="Arial" w:hAnsi="Arial" w:cs="Arial"/>
          <w:b/>
          <w:szCs w:val="20"/>
        </w:rPr>
        <w:t>, 19.3</w:t>
      </w:r>
      <w:r w:rsidR="000E1D7E" w:rsidRPr="0037143B">
        <w:rPr>
          <w:rFonts w:ascii="Arial" w:hAnsi="Arial" w:cs="Arial"/>
          <w:b/>
          <w:szCs w:val="20"/>
          <w:lang w:val="cs-CZ"/>
        </w:rPr>
        <w:t xml:space="preserve">., </w:t>
      </w:r>
      <w:r w:rsidRPr="0037143B">
        <w:rPr>
          <w:rFonts w:ascii="Arial" w:hAnsi="Arial" w:cs="Arial"/>
          <w:b/>
          <w:szCs w:val="20"/>
        </w:rPr>
        <w:t>19.5.</w:t>
      </w:r>
      <w:r w:rsidR="00D348FB" w:rsidRPr="0037143B">
        <w:rPr>
          <w:rFonts w:ascii="Arial" w:hAnsi="Arial" w:cs="Arial"/>
          <w:b/>
          <w:szCs w:val="20"/>
          <w:lang w:val="cs-CZ"/>
        </w:rPr>
        <w:t xml:space="preserve"> a 19.6.</w:t>
      </w:r>
      <w:r w:rsidRPr="0037143B">
        <w:rPr>
          <w:rFonts w:ascii="Arial" w:hAnsi="Arial" w:cs="Arial"/>
          <w:b/>
          <w:szCs w:val="20"/>
        </w:rPr>
        <w:t xml:space="preserve"> </w:t>
      </w:r>
      <w:r w:rsidRPr="0037143B">
        <w:rPr>
          <w:rFonts w:ascii="Arial" w:hAnsi="Arial" w:cs="Arial"/>
          <w:szCs w:val="20"/>
        </w:rPr>
        <w:t>těchto OP, tj.</w:t>
      </w:r>
      <w:r w:rsidRPr="0037143B">
        <w:rPr>
          <w:rFonts w:ascii="Arial" w:hAnsi="Arial" w:cs="Arial"/>
          <w:b/>
          <w:szCs w:val="20"/>
        </w:rPr>
        <w:t xml:space="preserve"> nepředloží nebo nepředá Objednateli příslušné doklady </w:t>
      </w:r>
      <w:r w:rsidRPr="0037143B">
        <w:rPr>
          <w:rFonts w:ascii="Arial" w:hAnsi="Arial" w:cs="Arial"/>
          <w:szCs w:val="20"/>
        </w:rPr>
        <w:t xml:space="preserve">dokladující splnění povinnosti Zhotovitele v těchto výše uvedených ustanoveních těchto OP, je povinen zaplatit Objednateli smluvní pokutu ve výši </w:t>
      </w:r>
      <w:r w:rsidR="006D7BF8" w:rsidRPr="0037143B">
        <w:rPr>
          <w:rFonts w:ascii="Arial" w:hAnsi="Arial" w:cs="Arial"/>
          <w:b/>
          <w:szCs w:val="20"/>
        </w:rPr>
        <w:t>1.000,</w:t>
      </w:r>
      <w:r w:rsidR="006D7BF8" w:rsidRPr="0037143B">
        <w:rPr>
          <w:rFonts w:ascii="Arial" w:hAnsi="Arial" w:cs="Arial"/>
          <w:b/>
          <w:szCs w:val="20"/>
          <w:lang w:val="cs-CZ"/>
        </w:rPr>
        <w:t xml:space="preserve">– </w:t>
      </w:r>
      <w:r w:rsidRPr="0037143B">
        <w:rPr>
          <w:rFonts w:ascii="Arial" w:hAnsi="Arial" w:cs="Arial"/>
          <w:b/>
          <w:szCs w:val="20"/>
        </w:rPr>
        <w:t>Kč</w:t>
      </w:r>
      <w:r w:rsidRPr="0037143B">
        <w:rPr>
          <w:rFonts w:ascii="Arial" w:hAnsi="Arial" w:cs="Arial"/>
          <w:szCs w:val="20"/>
        </w:rPr>
        <w:t xml:space="preserve"> za každé jednotlivé porušení povinnosti dle těchto výše uvedených bodů za každý započatý den prodlení až do splnění této povinnosti.</w:t>
      </w:r>
    </w:p>
    <w:p w14:paraId="7D42261B" w14:textId="77777777" w:rsidR="00EF70BF" w:rsidRPr="0037143B" w:rsidRDefault="00EF70BF" w:rsidP="003C396E">
      <w:pPr>
        <w:pStyle w:val="Seznam2"/>
        <w:widowControl w:val="0"/>
        <w:tabs>
          <w:tab w:val="num" w:pos="0"/>
        </w:tabs>
        <w:ind w:left="0" w:firstLine="0"/>
        <w:jc w:val="both"/>
        <w:rPr>
          <w:rFonts w:ascii="Arial" w:hAnsi="Arial" w:cs="Arial"/>
          <w:b/>
        </w:rPr>
      </w:pPr>
    </w:p>
    <w:p w14:paraId="6DBCCBEC" w14:textId="77777777" w:rsidR="00057209" w:rsidRPr="0037143B" w:rsidRDefault="00057209" w:rsidP="003C396E">
      <w:pPr>
        <w:pStyle w:val="Seznam2"/>
        <w:widowControl w:val="0"/>
        <w:tabs>
          <w:tab w:val="num" w:pos="0"/>
        </w:tabs>
        <w:ind w:left="0" w:firstLine="0"/>
        <w:jc w:val="both"/>
        <w:rPr>
          <w:rFonts w:ascii="Arial" w:hAnsi="Arial" w:cs="Arial"/>
          <w:b/>
        </w:rPr>
      </w:pPr>
      <w:r w:rsidRPr="0037143B">
        <w:rPr>
          <w:rFonts w:ascii="Arial" w:hAnsi="Arial" w:cs="Arial"/>
          <w:b/>
        </w:rPr>
        <w:t xml:space="preserve">14.7. </w:t>
      </w:r>
      <w:r w:rsidRPr="0037143B">
        <w:rPr>
          <w:rFonts w:ascii="Arial" w:hAnsi="Arial" w:cs="Arial"/>
        </w:rPr>
        <w:t xml:space="preserve">Zhotovitel se zavazuje, že ve Smlouvách se svými jednotlivými poddodavateli a jejich poddodavateli nebude sjednána </w:t>
      </w:r>
      <w:r w:rsidRPr="0037143B">
        <w:rPr>
          <w:rFonts w:ascii="Arial" w:hAnsi="Arial" w:cs="Arial"/>
          <w:b/>
        </w:rPr>
        <w:t>tzv. výhrada vlastnického práva,</w:t>
      </w:r>
      <w:r w:rsidRPr="0037143B">
        <w:rPr>
          <w:rFonts w:ascii="Arial" w:hAnsi="Arial" w:cs="Arial"/>
        </w:rPr>
        <w:t xml:space="preserve"> tedy takové ustanovení, které by stanovovalo, že zhotovované dílo či jakákoli jeho část je až do úplného zaplacení ceny za dílo ve vlastnictví poddodavatele. Jakákoliv část díla musí vždy přímo přecházet do vlastnictví Objednatele dle této </w:t>
      </w:r>
      <w:r w:rsidR="00BB3A91" w:rsidRPr="0037143B">
        <w:rPr>
          <w:rFonts w:ascii="Arial" w:hAnsi="Arial" w:cs="Arial"/>
        </w:rPr>
        <w:t>S</w:t>
      </w:r>
      <w:r w:rsidRPr="0037143B">
        <w:rPr>
          <w:rFonts w:ascii="Arial" w:hAnsi="Arial" w:cs="Arial"/>
        </w:rPr>
        <w:t xml:space="preserve">mlouvy. Za jakékoliv porušení této povinnosti je Zhotovitel povinen zaplatit Objednateli smluvní pokutu ve výši </w:t>
      </w:r>
      <w:r w:rsidRPr="0037143B">
        <w:rPr>
          <w:rFonts w:ascii="Arial" w:hAnsi="Arial" w:cs="Arial"/>
          <w:b/>
        </w:rPr>
        <w:t>50.000,</w:t>
      </w:r>
      <w:r w:rsidR="006D7BF8" w:rsidRPr="0037143B">
        <w:rPr>
          <w:rFonts w:ascii="Arial" w:hAnsi="Arial" w:cs="Arial"/>
          <w:b/>
        </w:rPr>
        <w:t xml:space="preserve">– </w:t>
      </w:r>
      <w:r w:rsidRPr="0037143B">
        <w:rPr>
          <w:rFonts w:ascii="Arial" w:hAnsi="Arial" w:cs="Arial"/>
          <w:b/>
        </w:rPr>
        <w:t xml:space="preserve">Kč. </w:t>
      </w:r>
    </w:p>
    <w:p w14:paraId="7EE80F25" w14:textId="77777777" w:rsidR="00127F7A" w:rsidRPr="0037143B" w:rsidRDefault="00127F7A" w:rsidP="003C396E">
      <w:pPr>
        <w:pStyle w:val="Seznam2"/>
        <w:widowControl w:val="0"/>
        <w:tabs>
          <w:tab w:val="num" w:pos="0"/>
        </w:tabs>
        <w:ind w:left="0" w:firstLine="0"/>
        <w:jc w:val="both"/>
        <w:rPr>
          <w:rFonts w:ascii="Arial" w:hAnsi="Arial" w:cs="Arial"/>
          <w:b/>
        </w:rPr>
      </w:pPr>
    </w:p>
    <w:p w14:paraId="279A0CBB" w14:textId="77777777" w:rsidR="000563DC" w:rsidRPr="0037143B" w:rsidRDefault="00EF70BF" w:rsidP="003C396E">
      <w:pPr>
        <w:pStyle w:val="Odstavecseseznamem"/>
        <w:widowControl w:val="0"/>
        <w:ind w:left="0"/>
        <w:jc w:val="both"/>
        <w:rPr>
          <w:rFonts w:ascii="Arial" w:hAnsi="Arial" w:cs="Arial"/>
          <w:szCs w:val="20"/>
        </w:rPr>
      </w:pPr>
      <w:r w:rsidRPr="0037143B">
        <w:rPr>
          <w:rFonts w:ascii="Arial" w:hAnsi="Arial" w:cs="Arial"/>
          <w:b/>
          <w:szCs w:val="20"/>
        </w:rPr>
        <w:t>14.8.</w:t>
      </w:r>
      <w:r w:rsidRPr="0037143B">
        <w:rPr>
          <w:rFonts w:ascii="Arial" w:hAnsi="Arial" w:cs="Arial"/>
          <w:szCs w:val="20"/>
        </w:rPr>
        <w:t xml:space="preserve"> </w:t>
      </w:r>
      <w:r w:rsidR="00E57F69" w:rsidRPr="0037143B">
        <w:rPr>
          <w:rFonts w:ascii="Arial" w:hAnsi="Arial" w:cs="Arial"/>
          <w:szCs w:val="20"/>
        </w:rPr>
        <w:t>V případě, že Zhotovitel</w:t>
      </w:r>
      <w:r w:rsidR="000563DC" w:rsidRPr="0037143B">
        <w:rPr>
          <w:rFonts w:ascii="Arial" w:hAnsi="Arial" w:cs="Arial"/>
          <w:szCs w:val="20"/>
        </w:rPr>
        <w:t xml:space="preserve"> nezajistí přítomnost svého zástupce</w:t>
      </w:r>
      <w:r w:rsidR="00DA6169" w:rsidRPr="0037143B">
        <w:rPr>
          <w:rFonts w:ascii="Arial" w:hAnsi="Arial" w:cs="Arial"/>
          <w:szCs w:val="20"/>
        </w:rPr>
        <w:t xml:space="preserve"> </w:t>
      </w:r>
      <w:r w:rsidR="00C50A3D" w:rsidRPr="0037143B">
        <w:rPr>
          <w:rFonts w:ascii="Arial" w:hAnsi="Arial" w:cs="Arial"/>
          <w:szCs w:val="20"/>
        </w:rPr>
        <w:t>(fyzická osoba oprávněná podle § 14 písm. f) stavebního zákona)</w:t>
      </w:r>
      <w:r w:rsidR="000563DC" w:rsidRPr="0037143B">
        <w:rPr>
          <w:rFonts w:ascii="Arial" w:hAnsi="Arial" w:cs="Arial"/>
          <w:szCs w:val="20"/>
        </w:rPr>
        <w:t xml:space="preserve"> na jednání v rámci kontrolního dne </w:t>
      </w:r>
      <w:r w:rsidR="00F1695A" w:rsidRPr="0037143B">
        <w:rPr>
          <w:rFonts w:ascii="Arial" w:hAnsi="Arial" w:cs="Arial"/>
          <w:szCs w:val="20"/>
        </w:rPr>
        <w:t xml:space="preserve">k </w:t>
      </w:r>
      <w:r w:rsidR="000563DC" w:rsidRPr="0037143B">
        <w:rPr>
          <w:rFonts w:ascii="Arial" w:hAnsi="Arial" w:cs="Arial"/>
          <w:szCs w:val="20"/>
        </w:rPr>
        <w:t>realizac</w:t>
      </w:r>
      <w:r w:rsidR="00F1695A" w:rsidRPr="0037143B">
        <w:rPr>
          <w:rFonts w:ascii="Arial" w:hAnsi="Arial" w:cs="Arial"/>
          <w:szCs w:val="20"/>
        </w:rPr>
        <w:t>i</w:t>
      </w:r>
      <w:r w:rsidR="000563DC" w:rsidRPr="0037143B">
        <w:rPr>
          <w:rFonts w:ascii="Arial" w:hAnsi="Arial" w:cs="Arial"/>
          <w:szCs w:val="20"/>
        </w:rPr>
        <w:t xml:space="preserve"> stavby, pak je povinen Zhotovitel uhradit Objednateli </w:t>
      </w:r>
      <w:r w:rsidR="00127F7A" w:rsidRPr="0037143B">
        <w:rPr>
          <w:rFonts w:ascii="Arial" w:hAnsi="Arial" w:cs="Arial"/>
          <w:szCs w:val="20"/>
        </w:rPr>
        <w:t xml:space="preserve">smluvní pokutu ve výši </w:t>
      </w:r>
      <w:r w:rsidR="006D7BF8" w:rsidRPr="0037143B">
        <w:rPr>
          <w:rFonts w:ascii="Arial" w:hAnsi="Arial" w:cs="Arial"/>
          <w:szCs w:val="20"/>
        </w:rPr>
        <w:t>5.000,–</w:t>
      </w:r>
      <w:r w:rsidR="00A52C27" w:rsidRPr="0037143B">
        <w:rPr>
          <w:rFonts w:ascii="Arial" w:hAnsi="Arial" w:cs="Arial"/>
          <w:szCs w:val="20"/>
        </w:rPr>
        <w:t xml:space="preserve"> Kč</w:t>
      </w:r>
      <w:r w:rsidR="00127F7A" w:rsidRPr="0037143B">
        <w:rPr>
          <w:rFonts w:ascii="Arial" w:hAnsi="Arial" w:cs="Arial"/>
          <w:szCs w:val="20"/>
        </w:rPr>
        <w:t xml:space="preserve"> </w:t>
      </w:r>
      <w:r w:rsidR="000563DC" w:rsidRPr="0037143B">
        <w:rPr>
          <w:rFonts w:ascii="Arial" w:hAnsi="Arial" w:cs="Arial"/>
          <w:szCs w:val="20"/>
        </w:rPr>
        <w:t>za každý kontrolní den, kde nebyl zástupce zhotovitele účasten a nedelegoval na tot</w:t>
      </w:r>
      <w:r w:rsidR="00133171" w:rsidRPr="0037143B">
        <w:rPr>
          <w:rFonts w:ascii="Arial" w:hAnsi="Arial" w:cs="Arial"/>
          <w:szCs w:val="20"/>
        </w:rPr>
        <w:t>o</w:t>
      </w:r>
      <w:r w:rsidR="000563DC" w:rsidRPr="0037143B">
        <w:rPr>
          <w:rFonts w:ascii="Arial" w:hAnsi="Arial" w:cs="Arial"/>
          <w:szCs w:val="20"/>
        </w:rPr>
        <w:t xml:space="preserve"> jednání jiného odpovědného zástupce.</w:t>
      </w:r>
    </w:p>
    <w:p w14:paraId="5BE73960" w14:textId="77777777" w:rsidR="00D03673" w:rsidRPr="0037143B" w:rsidRDefault="00D03673" w:rsidP="003C396E">
      <w:pPr>
        <w:pStyle w:val="Odstavecseseznamem"/>
        <w:widowControl w:val="0"/>
        <w:ind w:left="0"/>
        <w:jc w:val="both"/>
        <w:rPr>
          <w:rFonts w:ascii="Arial" w:hAnsi="Arial" w:cs="Arial"/>
          <w:szCs w:val="20"/>
        </w:rPr>
      </w:pPr>
    </w:p>
    <w:p w14:paraId="5090F0BD" w14:textId="77777777" w:rsidR="000563DC" w:rsidRPr="0037143B" w:rsidRDefault="000563DC" w:rsidP="003C396E">
      <w:pPr>
        <w:pStyle w:val="Odstavecseseznamem"/>
        <w:widowControl w:val="0"/>
        <w:ind w:left="0"/>
        <w:jc w:val="both"/>
        <w:rPr>
          <w:rFonts w:ascii="Arial" w:hAnsi="Arial" w:cs="Arial"/>
          <w:szCs w:val="20"/>
        </w:rPr>
      </w:pPr>
      <w:r w:rsidRPr="0037143B">
        <w:rPr>
          <w:rFonts w:ascii="Arial" w:hAnsi="Arial" w:cs="Arial"/>
          <w:b/>
          <w:szCs w:val="20"/>
        </w:rPr>
        <w:t>14.9.</w:t>
      </w:r>
      <w:r w:rsidR="00E57F69" w:rsidRPr="0037143B">
        <w:rPr>
          <w:rFonts w:ascii="Arial" w:hAnsi="Arial" w:cs="Arial"/>
          <w:szCs w:val="20"/>
        </w:rPr>
        <w:t xml:space="preserve"> V případě, že Zhotovitel</w:t>
      </w:r>
      <w:r w:rsidRPr="0037143B">
        <w:rPr>
          <w:rFonts w:ascii="Arial" w:hAnsi="Arial" w:cs="Arial"/>
          <w:szCs w:val="20"/>
        </w:rPr>
        <w:t xml:space="preserve"> </w:t>
      </w:r>
      <w:r w:rsidR="001A1943" w:rsidRPr="0037143B">
        <w:rPr>
          <w:rFonts w:ascii="Arial" w:hAnsi="Arial" w:cs="Arial"/>
          <w:szCs w:val="20"/>
        </w:rPr>
        <w:t xml:space="preserve">dle </w:t>
      </w:r>
      <w:r w:rsidR="006D7BF8" w:rsidRPr="0037143B">
        <w:rPr>
          <w:rFonts w:ascii="Arial" w:hAnsi="Arial" w:cs="Arial"/>
          <w:b/>
          <w:szCs w:val="20"/>
        </w:rPr>
        <w:t xml:space="preserve">čl. III bod </w:t>
      </w:r>
      <w:r w:rsidR="001A1943" w:rsidRPr="0037143B">
        <w:rPr>
          <w:rFonts w:ascii="Arial" w:hAnsi="Arial" w:cs="Arial"/>
          <w:b/>
          <w:szCs w:val="20"/>
        </w:rPr>
        <w:t>3.2.</w:t>
      </w:r>
      <w:r w:rsidR="001A1943" w:rsidRPr="0037143B">
        <w:rPr>
          <w:rFonts w:ascii="Arial" w:hAnsi="Arial" w:cs="Arial"/>
          <w:szCs w:val="20"/>
        </w:rPr>
        <w:t xml:space="preserve"> těchto OP </w:t>
      </w:r>
      <w:r w:rsidR="00133171" w:rsidRPr="0037143B">
        <w:rPr>
          <w:rFonts w:ascii="Arial" w:hAnsi="Arial" w:cs="Arial"/>
          <w:szCs w:val="20"/>
        </w:rPr>
        <w:t xml:space="preserve">do 5 pracovních dnů od vzniklé změny </w:t>
      </w:r>
      <w:r w:rsidRPr="0037143B">
        <w:rPr>
          <w:rFonts w:ascii="Arial" w:hAnsi="Arial" w:cs="Arial"/>
          <w:szCs w:val="20"/>
        </w:rPr>
        <w:t>neprove</w:t>
      </w:r>
      <w:r w:rsidR="00E57F69" w:rsidRPr="0037143B">
        <w:rPr>
          <w:rFonts w:ascii="Arial" w:hAnsi="Arial" w:cs="Arial"/>
          <w:szCs w:val="20"/>
        </w:rPr>
        <w:t xml:space="preserve">de </w:t>
      </w:r>
      <w:r w:rsidRPr="0037143B">
        <w:rPr>
          <w:rFonts w:ascii="Arial" w:hAnsi="Arial" w:cs="Arial"/>
          <w:szCs w:val="20"/>
        </w:rPr>
        <w:t xml:space="preserve">a nepředá Objednateli </w:t>
      </w:r>
      <w:r w:rsidR="001A1943" w:rsidRPr="0037143B">
        <w:rPr>
          <w:rFonts w:ascii="Arial" w:hAnsi="Arial" w:cs="Arial"/>
          <w:szCs w:val="20"/>
        </w:rPr>
        <w:t xml:space="preserve">časově a věcně </w:t>
      </w:r>
      <w:r w:rsidRPr="0037143B">
        <w:rPr>
          <w:rFonts w:ascii="Arial" w:hAnsi="Arial" w:cs="Arial"/>
          <w:szCs w:val="20"/>
        </w:rPr>
        <w:t>aktualizovaný harmonogram</w:t>
      </w:r>
      <w:r w:rsidR="00E57F69" w:rsidRPr="0037143B">
        <w:rPr>
          <w:rFonts w:ascii="Arial" w:hAnsi="Arial" w:cs="Arial"/>
          <w:szCs w:val="20"/>
        </w:rPr>
        <w:t xml:space="preserve"> stavebních prací, je povinen </w:t>
      </w:r>
      <w:r w:rsidR="001A1943" w:rsidRPr="0037143B">
        <w:rPr>
          <w:rFonts w:ascii="Arial" w:hAnsi="Arial" w:cs="Arial"/>
          <w:szCs w:val="20"/>
        </w:rPr>
        <w:t>uhradit Objednateli</w:t>
      </w:r>
      <w:r w:rsidR="00127F7A" w:rsidRPr="0037143B">
        <w:rPr>
          <w:rFonts w:ascii="Arial" w:hAnsi="Arial" w:cs="Arial"/>
          <w:b/>
          <w:szCs w:val="20"/>
        </w:rPr>
        <w:t xml:space="preserve"> </w:t>
      </w:r>
      <w:r w:rsidR="00E57F69" w:rsidRPr="0037143B">
        <w:rPr>
          <w:rFonts w:ascii="Arial" w:hAnsi="Arial" w:cs="Arial"/>
          <w:szCs w:val="20"/>
        </w:rPr>
        <w:t>smluvní pokutu ve výši</w:t>
      </w:r>
      <w:r w:rsidR="00A52C27" w:rsidRPr="0037143B">
        <w:rPr>
          <w:rFonts w:ascii="Arial" w:hAnsi="Arial" w:cs="Arial"/>
          <w:szCs w:val="20"/>
        </w:rPr>
        <w:t xml:space="preserve"> 5.000,</w:t>
      </w:r>
      <w:r w:rsidR="006D7BF8" w:rsidRPr="0037143B">
        <w:rPr>
          <w:rFonts w:ascii="Arial" w:hAnsi="Arial" w:cs="Arial"/>
          <w:szCs w:val="20"/>
        </w:rPr>
        <w:t>–</w:t>
      </w:r>
      <w:r w:rsidR="00A52C27" w:rsidRPr="0037143B">
        <w:rPr>
          <w:rFonts w:ascii="Arial" w:hAnsi="Arial" w:cs="Arial"/>
          <w:szCs w:val="20"/>
        </w:rPr>
        <w:t xml:space="preserve"> Kč</w:t>
      </w:r>
      <w:r w:rsidR="001A1943" w:rsidRPr="0037143B">
        <w:rPr>
          <w:rFonts w:ascii="Arial" w:hAnsi="Arial" w:cs="Arial"/>
          <w:szCs w:val="20"/>
        </w:rPr>
        <w:t xml:space="preserve"> za každý případ neprovedení a nepředání </w:t>
      </w:r>
      <w:r w:rsidR="00133171" w:rsidRPr="0037143B">
        <w:rPr>
          <w:rFonts w:ascii="Arial" w:hAnsi="Arial" w:cs="Arial"/>
          <w:szCs w:val="20"/>
        </w:rPr>
        <w:t xml:space="preserve">Objednateli </w:t>
      </w:r>
      <w:r w:rsidR="001A1943" w:rsidRPr="0037143B">
        <w:rPr>
          <w:rFonts w:ascii="Arial" w:hAnsi="Arial" w:cs="Arial"/>
          <w:szCs w:val="20"/>
        </w:rPr>
        <w:t xml:space="preserve">časově a </w:t>
      </w:r>
      <w:r w:rsidR="001A1943" w:rsidRPr="0037143B">
        <w:rPr>
          <w:rFonts w:ascii="Arial" w:hAnsi="Arial" w:cs="Arial"/>
          <w:szCs w:val="20"/>
        </w:rPr>
        <w:lastRenderedPageBreak/>
        <w:t>věcně aktualizovaného harmonogramu</w:t>
      </w:r>
      <w:r w:rsidR="00133171" w:rsidRPr="0037143B">
        <w:rPr>
          <w:rFonts w:ascii="Arial" w:hAnsi="Arial" w:cs="Arial"/>
          <w:szCs w:val="20"/>
        </w:rPr>
        <w:t>.</w:t>
      </w:r>
      <w:r w:rsidR="001A1943" w:rsidRPr="0037143B">
        <w:rPr>
          <w:rFonts w:ascii="Arial" w:hAnsi="Arial" w:cs="Arial"/>
          <w:szCs w:val="20"/>
        </w:rPr>
        <w:t xml:space="preserve"> </w:t>
      </w:r>
    </w:p>
    <w:p w14:paraId="63706CD5" w14:textId="77777777" w:rsidR="00EF70BF" w:rsidRPr="0037143B" w:rsidRDefault="00EF70BF" w:rsidP="003C396E">
      <w:pPr>
        <w:widowControl w:val="0"/>
        <w:autoSpaceDE w:val="0"/>
        <w:autoSpaceDN w:val="0"/>
        <w:adjustRightInd w:val="0"/>
        <w:jc w:val="both"/>
        <w:rPr>
          <w:rFonts w:ascii="Arial" w:hAnsi="Arial" w:cs="Arial"/>
          <w:szCs w:val="20"/>
        </w:rPr>
      </w:pPr>
    </w:p>
    <w:p w14:paraId="6B0C0FFA" w14:textId="77777777" w:rsidR="001A1943" w:rsidRPr="0037143B" w:rsidRDefault="001A1943" w:rsidP="003C396E">
      <w:pPr>
        <w:pStyle w:val="Odstavecseseznamem"/>
        <w:widowControl w:val="0"/>
        <w:ind w:left="0"/>
        <w:jc w:val="both"/>
        <w:rPr>
          <w:rFonts w:ascii="Arial" w:hAnsi="Arial" w:cs="Arial"/>
          <w:szCs w:val="20"/>
        </w:rPr>
      </w:pPr>
      <w:r w:rsidRPr="0037143B">
        <w:rPr>
          <w:rFonts w:ascii="Arial" w:hAnsi="Arial" w:cs="Arial"/>
          <w:b/>
          <w:szCs w:val="20"/>
        </w:rPr>
        <w:t>14.10.</w:t>
      </w:r>
      <w:r w:rsidRPr="0037143B">
        <w:rPr>
          <w:rFonts w:ascii="Arial" w:hAnsi="Arial" w:cs="Arial"/>
          <w:szCs w:val="20"/>
        </w:rPr>
        <w:t xml:space="preserve"> V případě, že Zhotovitel </w:t>
      </w:r>
      <w:r w:rsidR="00D03673" w:rsidRPr="0037143B">
        <w:rPr>
          <w:rFonts w:ascii="Arial" w:hAnsi="Arial" w:cs="Arial"/>
          <w:szCs w:val="20"/>
        </w:rPr>
        <w:t xml:space="preserve">před počátkem </w:t>
      </w:r>
      <w:r w:rsidR="00133171" w:rsidRPr="0037143B">
        <w:rPr>
          <w:rFonts w:ascii="Arial" w:hAnsi="Arial" w:cs="Arial"/>
          <w:szCs w:val="20"/>
        </w:rPr>
        <w:t xml:space="preserve">technologické přestávky na stavbě </w:t>
      </w:r>
      <w:r w:rsidRPr="0037143B">
        <w:rPr>
          <w:rFonts w:ascii="Arial" w:hAnsi="Arial" w:cs="Arial"/>
          <w:szCs w:val="20"/>
        </w:rPr>
        <w:t xml:space="preserve">nesplní povinnost </w:t>
      </w:r>
      <w:r w:rsidR="00986470" w:rsidRPr="0037143B">
        <w:rPr>
          <w:rFonts w:ascii="Arial" w:hAnsi="Arial" w:cs="Arial"/>
          <w:szCs w:val="20"/>
        </w:rPr>
        <w:t xml:space="preserve">umístění </w:t>
      </w:r>
      <w:r w:rsidR="00133171" w:rsidRPr="0037143B">
        <w:rPr>
          <w:rFonts w:ascii="Arial" w:hAnsi="Arial" w:cs="Arial"/>
          <w:szCs w:val="20"/>
        </w:rPr>
        <w:t xml:space="preserve">informační </w:t>
      </w:r>
      <w:r w:rsidRPr="0037143B">
        <w:rPr>
          <w:rFonts w:ascii="Arial" w:hAnsi="Arial" w:cs="Arial"/>
          <w:szCs w:val="20"/>
        </w:rPr>
        <w:t>tabul</w:t>
      </w:r>
      <w:r w:rsidR="00133171" w:rsidRPr="0037143B">
        <w:rPr>
          <w:rFonts w:ascii="Arial" w:hAnsi="Arial" w:cs="Arial"/>
          <w:szCs w:val="20"/>
        </w:rPr>
        <w:t>e o této skutečnosti</w:t>
      </w:r>
      <w:r w:rsidRPr="0037143B">
        <w:rPr>
          <w:rFonts w:ascii="Arial" w:hAnsi="Arial" w:cs="Arial"/>
          <w:szCs w:val="20"/>
        </w:rPr>
        <w:t xml:space="preserve">, je povinen uhradit Objednateli částku </w:t>
      </w:r>
      <w:r w:rsidR="006D7BF8" w:rsidRPr="0037143B">
        <w:rPr>
          <w:rFonts w:ascii="Arial" w:hAnsi="Arial" w:cs="Arial"/>
          <w:b/>
          <w:szCs w:val="20"/>
        </w:rPr>
        <w:t>1.000,–</w:t>
      </w:r>
      <w:r w:rsidRPr="0037143B">
        <w:rPr>
          <w:rFonts w:ascii="Arial" w:hAnsi="Arial" w:cs="Arial"/>
          <w:b/>
          <w:szCs w:val="20"/>
        </w:rPr>
        <w:t xml:space="preserve"> Kč za každý </w:t>
      </w:r>
      <w:r w:rsidR="00133171" w:rsidRPr="0037143B">
        <w:rPr>
          <w:rFonts w:ascii="Arial" w:hAnsi="Arial" w:cs="Arial"/>
          <w:b/>
          <w:szCs w:val="20"/>
        </w:rPr>
        <w:t>započatý den</w:t>
      </w:r>
      <w:r w:rsidR="00133171" w:rsidRPr="0037143B">
        <w:rPr>
          <w:rFonts w:ascii="Arial" w:hAnsi="Arial" w:cs="Arial"/>
          <w:szCs w:val="20"/>
        </w:rPr>
        <w:t xml:space="preserve"> nesplnění této povinnosti</w:t>
      </w:r>
      <w:r w:rsidRPr="0037143B">
        <w:rPr>
          <w:rFonts w:ascii="Arial" w:hAnsi="Arial" w:cs="Arial"/>
          <w:szCs w:val="20"/>
        </w:rPr>
        <w:t>.</w:t>
      </w:r>
    </w:p>
    <w:p w14:paraId="48CDD98A" w14:textId="77777777" w:rsidR="001A1943" w:rsidRPr="0037143B" w:rsidRDefault="001A1943" w:rsidP="003C396E">
      <w:pPr>
        <w:pStyle w:val="ANadpis2"/>
        <w:widowControl w:val="0"/>
        <w:tabs>
          <w:tab w:val="left" w:pos="0"/>
        </w:tabs>
        <w:spacing w:before="0"/>
        <w:ind w:left="0" w:firstLine="0"/>
        <w:rPr>
          <w:rFonts w:ascii="Arial" w:hAnsi="Arial" w:cs="Arial"/>
        </w:rPr>
      </w:pPr>
    </w:p>
    <w:p w14:paraId="1C1F5661" w14:textId="77777777" w:rsidR="00D03673" w:rsidRPr="0037143B" w:rsidRDefault="00D03673" w:rsidP="003C396E">
      <w:pPr>
        <w:pStyle w:val="Odstavecseseznamem"/>
        <w:widowControl w:val="0"/>
        <w:ind w:left="0"/>
        <w:jc w:val="both"/>
        <w:rPr>
          <w:rFonts w:ascii="Arial" w:hAnsi="Arial" w:cs="Arial"/>
          <w:szCs w:val="20"/>
        </w:rPr>
      </w:pPr>
      <w:r w:rsidRPr="0037143B">
        <w:rPr>
          <w:rFonts w:ascii="Arial" w:hAnsi="Arial" w:cs="Arial"/>
          <w:b/>
          <w:szCs w:val="20"/>
        </w:rPr>
        <w:t>14.</w:t>
      </w:r>
      <w:r w:rsidR="00323C5A" w:rsidRPr="0037143B">
        <w:rPr>
          <w:rFonts w:ascii="Arial" w:hAnsi="Arial" w:cs="Arial"/>
          <w:b/>
          <w:szCs w:val="20"/>
        </w:rPr>
        <w:t>11</w:t>
      </w:r>
      <w:r w:rsidRPr="0037143B">
        <w:rPr>
          <w:rFonts w:ascii="Arial" w:hAnsi="Arial" w:cs="Arial"/>
          <w:b/>
          <w:szCs w:val="20"/>
        </w:rPr>
        <w:t>.</w:t>
      </w:r>
      <w:r w:rsidR="00D04D2A" w:rsidRPr="0037143B">
        <w:rPr>
          <w:rFonts w:ascii="Arial" w:hAnsi="Arial" w:cs="Arial"/>
          <w:szCs w:val="20"/>
        </w:rPr>
        <w:t xml:space="preserve"> V případě, že Zhotovitel </w:t>
      </w:r>
      <w:r w:rsidRPr="0037143B">
        <w:rPr>
          <w:rFonts w:ascii="Arial" w:hAnsi="Arial" w:cs="Arial"/>
          <w:szCs w:val="20"/>
        </w:rPr>
        <w:t>nedodrží term</w:t>
      </w:r>
      <w:r w:rsidR="00D04D2A" w:rsidRPr="0037143B">
        <w:rPr>
          <w:rFonts w:ascii="Arial" w:hAnsi="Arial" w:cs="Arial"/>
          <w:szCs w:val="20"/>
        </w:rPr>
        <w:t xml:space="preserve">ín pro </w:t>
      </w:r>
      <w:r w:rsidR="00365A65" w:rsidRPr="0037143B">
        <w:rPr>
          <w:rFonts w:ascii="Arial" w:hAnsi="Arial" w:cs="Arial"/>
          <w:szCs w:val="20"/>
        </w:rPr>
        <w:t>užívání</w:t>
      </w:r>
      <w:r w:rsidR="00804968" w:rsidRPr="0037143B">
        <w:rPr>
          <w:rFonts w:ascii="Arial" w:hAnsi="Arial" w:cs="Arial"/>
          <w:szCs w:val="20"/>
        </w:rPr>
        <w:t xml:space="preserve"> díla před jeho předání</w:t>
      </w:r>
      <w:r w:rsidR="002E7C77" w:rsidRPr="0037143B">
        <w:rPr>
          <w:rFonts w:ascii="Arial" w:hAnsi="Arial" w:cs="Arial"/>
          <w:szCs w:val="20"/>
        </w:rPr>
        <w:t>m</w:t>
      </w:r>
      <w:r w:rsidR="00E57F69" w:rsidRPr="0037143B">
        <w:rPr>
          <w:rFonts w:ascii="Arial" w:hAnsi="Arial" w:cs="Arial"/>
          <w:szCs w:val="20"/>
        </w:rPr>
        <w:t xml:space="preserve"> ve smyslu Čl. XII těchto OP</w:t>
      </w:r>
      <w:r w:rsidR="002E7C77" w:rsidRPr="0037143B">
        <w:rPr>
          <w:rFonts w:ascii="Arial" w:hAnsi="Arial" w:cs="Arial"/>
          <w:szCs w:val="20"/>
        </w:rPr>
        <w:t xml:space="preserve">, </w:t>
      </w:r>
      <w:r w:rsidRPr="0037143B">
        <w:rPr>
          <w:rFonts w:ascii="Arial" w:hAnsi="Arial" w:cs="Arial"/>
          <w:szCs w:val="20"/>
        </w:rPr>
        <w:t xml:space="preserve">je povinen Objednateli uhradit smluvní pokutu ve výši </w:t>
      </w:r>
      <w:r w:rsidRPr="0037143B">
        <w:rPr>
          <w:rFonts w:ascii="Arial" w:hAnsi="Arial" w:cs="Arial"/>
          <w:b/>
          <w:szCs w:val="20"/>
        </w:rPr>
        <w:t>0,</w:t>
      </w:r>
      <w:r w:rsidR="005E6E92" w:rsidRPr="0037143B">
        <w:rPr>
          <w:rFonts w:ascii="Arial" w:hAnsi="Arial" w:cs="Arial"/>
          <w:b/>
          <w:szCs w:val="20"/>
        </w:rPr>
        <w:t>2</w:t>
      </w:r>
      <w:r w:rsidR="00B43F3C" w:rsidRPr="0037143B">
        <w:rPr>
          <w:rFonts w:ascii="Arial" w:hAnsi="Arial" w:cs="Arial"/>
          <w:b/>
          <w:szCs w:val="20"/>
        </w:rPr>
        <w:t> </w:t>
      </w:r>
      <w:r w:rsidRPr="0037143B">
        <w:rPr>
          <w:rFonts w:ascii="Arial" w:hAnsi="Arial" w:cs="Arial"/>
          <w:b/>
          <w:szCs w:val="20"/>
        </w:rPr>
        <w:t>%</w:t>
      </w:r>
      <w:r w:rsidRPr="0037143B">
        <w:rPr>
          <w:rFonts w:ascii="Arial" w:hAnsi="Arial" w:cs="Arial"/>
          <w:szCs w:val="20"/>
        </w:rPr>
        <w:t xml:space="preserve"> z celkové ceny díla bez DPH za každý započatý den do předání stavby</w:t>
      </w:r>
      <w:r w:rsidR="00323C5A" w:rsidRPr="0037143B">
        <w:rPr>
          <w:rFonts w:ascii="Arial" w:hAnsi="Arial" w:cs="Arial"/>
          <w:szCs w:val="20"/>
        </w:rPr>
        <w:t xml:space="preserve"> pro předčasné užívání.</w:t>
      </w:r>
      <w:r w:rsidR="00804968" w:rsidRPr="0037143B">
        <w:rPr>
          <w:rFonts w:ascii="Arial" w:hAnsi="Arial" w:cs="Arial"/>
          <w:szCs w:val="20"/>
        </w:rPr>
        <w:t xml:space="preserve"> </w:t>
      </w:r>
    </w:p>
    <w:p w14:paraId="79419982" w14:textId="77777777" w:rsidR="001A1943" w:rsidRPr="0037143B" w:rsidRDefault="001A1943" w:rsidP="003C396E">
      <w:pPr>
        <w:pStyle w:val="ANadpis2"/>
        <w:widowControl w:val="0"/>
        <w:tabs>
          <w:tab w:val="left" w:pos="0"/>
        </w:tabs>
        <w:spacing w:before="0"/>
        <w:ind w:left="0" w:firstLine="0"/>
        <w:rPr>
          <w:rFonts w:ascii="Arial" w:hAnsi="Arial" w:cs="Arial"/>
        </w:rPr>
      </w:pPr>
    </w:p>
    <w:p w14:paraId="64AAFAFF" w14:textId="77777777" w:rsidR="00EF70BF" w:rsidRPr="0037143B" w:rsidRDefault="00EF70BF" w:rsidP="003C396E">
      <w:pPr>
        <w:pStyle w:val="ANadpis2"/>
        <w:widowControl w:val="0"/>
        <w:tabs>
          <w:tab w:val="left" w:pos="0"/>
        </w:tabs>
        <w:spacing w:before="0"/>
        <w:ind w:left="0" w:firstLine="0"/>
        <w:rPr>
          <w:rFonts w:ascii="Arial" w:hAnsi="Arial" w:cs="Arial"/>
          <w:b w:val="0"/>
          <w:snapToGrid w:val="0"/>
          <w:lang w:eastAsia="en-US"/>
        </w:rPr>
      </w:pPr>
      <w:r w:rsidRPr="0037143B">
        <w:rPr>
          <w:rFonts w:ascii="Arial" w:hAnsi="Arial" w:cs="Arial"/>
        </w:rPr>
        <w:t>14.</w:t>
      </w:r>
      <w:r w:rsidR="00323C5A" w:rsidRPr="0037143B">
        <w:rPr>
          <w:rFonts w:ascii="Arial" w:hAnsi="Arial" w:cs="Arial"/>
        </w:rPr>
        <w:t>12</w:t>
      </w:r>
      <w:r w:rsidRPr="0037143B">
        <w:rPr>
          <w:rFonts w:ascii="Arial" w:hAnsi="Arial" w:cs="Arial"/>
        </w:rPr>
        <w:t xml:space="preserve">. </w:t>
      </w:r>
      <w:r w:rsidRPr="0037143B">
        <w:rPr>
          <w:rFonts w:ascii="Arial" w:hAnsi="Arial" w:cs="Arial"/>
          <w:b w:val="0"/>
          <w:snapToGrid w:val="0"/>
          <w:lang w:eastAsia="en-US"/>
        </w:rPr>
        <w:t>Za nedodržení časových a jiných technických omezení pro provádění prací, která vyplývají z PD pro provádění stavby, zejména v takových případech, kdy bude okolí stavby zatíženo hlukem v době vyloučené pro provádění takových prací, jež mohou být zdrojem hluku, nebo při znečišťování okolí stavby a veřejných komunikací je Zhotovitel povinen zaplatit Objednateli smluvní pokutu ve výši</w:t>
      </w:r>
      <w:r w:rsidR="00C52717" w:rsidRPr="0037143B">
        <w:rPr>
          <w:rFonts w:ascii="Arial" w:hAnsi="Arial" w:cs="Arial"/>
          <w:b w:val="0"/>
          <w:snapToGrid w:val="0"/>
          <w:lang w:eastAsia="en-US"/>
        </w:rPr>
        <w:t xml:space="preserve"> </w:t>
      </w:r>
      <w:r w:rsidR="002E79CA" w:rsidRPr="0037143B">
        <w:rPr>
          <w:rFonts w:ascii="Arial" w:hAnsi="Arial" w:cs="Arial"/>
          <w:snapToGrid w:val="0"/>
          <w:lang w:eastAsia="en-US"/>
        </w:rPr>
        <w:t>5</w:t>
      </w:r>
      <w:r w:rsidRPr="0037143B">
        <w:rPr>
          <w:rFonts w:ascii="Arial" w:hAnsi="Arial" w:cs="Arial"/>
          <w:snapToGrid w:val="0"/>
          <w:lang w:eastAsia="en-US"/>
        </w:rPr>
        <w:t>.000,</w:t>
      </w:r>
      <w:r w:rsidR="006D7BF8" w:rsidRPr="0037143B">
        <w:rPr>
          <w:rFonts w:ascii="Arial" w:hAnsi="Arial" w:cs="Arial"/>
          <w:snapToGrid w:val="0"/>
          <w:lang w:eastAsia="en-US"/>
        </w:rPr>
        <w:t xml:space="preserve">– </w:t>
      </w:r>
      <w:r w:rsidRPr="0037143B">
        <w:rPr>
          <w:rFonts w:ascii="Arial" w:hAnsi="Arial" w:cs="Arial"/>
          <w:snapToGrid w:val="0"/>
          <w:lang w:eastAsia="en-US"/>
        </w:rPr>
        <w:t>Kč</w:t>
      </w:r>
      <w:r w:rsidRPr="0037143B">
        <w:rPr>
          <w:rFonts w:ascii="Arial" w:hAnsi="Arial" w:cs="Arial"/>
          <w:b w:val="0"/>
          <w:snapToGrid w:val="0"/>
          <w:lang w:eastAsia="en-US"/>
        </w:rPr>
        <w:t xml:space="preserve"> za každý zjištěný případ. Podkladem k uplatnění smluvní pokuty je zápis </w:t>
      </w:r>
      <w:r w:rsidR="00535B7D" w:rsidRPr="0037143B">
        <w:rPr>
          <w:rFonts w:ascii="Arial" w:hAnsi="Arial" w:cs="Arial"/>
          <w:snapToGrid w:val="0"/>
        </w:rPr>
        <w:t>TDS</w:t>
      </w:r>
      <w:r w:rsidR="00535B7D" w:rsidRPr="0037143B">
        <w:rPr>
          <w:rFonts w:ascii="Arial" w:hAnsi="Arial" w:cs="Arial"/>
          <w:b w:val="0"/>
          <w:snapToGrid w:val="0"/>
          <w:lang w:eastAsia="en-US"/>
        </w:rPr>
        <w:t xml:space="preserve"> </w:t>
      </w:r>
      <w:r w:rsidRPr="00504535">
        <w:rPr>
          <w:rFonts w:ascii="Arial" w:hAnsi="Arial" w:cs="Arial"/>
          <w:b w:val="0"/>
          <w:snapToGrid w:val="0"/>
          <w:lang w:eastAsia="en-US"/>
        </w:rPr>
        <w:t>ve stavebním deníku.</w:t>
      </w:r>
    </w:p>
    <w:p w14:paraId="0E6C02B3" w14:textId="77777777" w:rsidR="00EF70BF" w:rsidRPr="0037143B" w:rsidRDefault="00EF70BF" w:rsidP="003C396E">
      <w:pPr>
        <w:pStyle w:val="ANadpis2"/>
        <w:widowControl w:val="0"/>
        <w:spacing w:before="0"/>
        <w:rPr>
          <w:rFonts w:ascii="Arial" w:hAnsi="Arial" w:cs="Arial"/>
          <w:b w:val="0"/>
          <w:snapToGrid w:val="0"/>
          <w:lang w:eastAsia="en-US"/>
        </w:rPr>
      </w:pPr>
    </w:p>
    <w:p w14:paraId="60B03C61"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zCs w:val="20"/>
        </w:rPr>
        <w:t>14.</w:t>
      </w:r>
      <w:r w:rsidR="00057209" w:rsidRPr="0037143B">
        <w:rPr>
          <w:rFonts w:ascii="Arial" w:hAnsi="Arial" w:cs="Arial"/>
          <w:b/>
          <w:szCs w:val="20"/>
        </w:rPr>
        <w:t>1</w:t>
      </w:r>
      <w:r w:rsidR="00323C5A" w:rsidRPr="0037143B">
        <w:rPr>
          <w:rFonts w:ascii="Arial" w:hAnsi="Arial" w:cs="Arial"/>
          <w:b/>
          <w:szCs w:val="20"/>
        </w:rPr>
        <w:t>3</w:t>
      </w:r>
      <w:r w:rsidRPr="0037143B">
        <w:rPr>
          <w:rFonts w:ascii="Arial" w:hAnsi="Arial" w:cs="Arial"/>
          <w:b/>
          <w:szCs w:val="20"/>
        </w:rPr>
        <w:t xml:space="preserve">. </w:t>
      </w:r>
      <w:r w:rsidRPr="0037143B">
        <w:rPr>
          <w:rFonts w:ascii="Arial" w:hAnsi="Arial" w:cs="Arial"/>
          <w:szCs w:val="20"/>
        </w:rPr>
        <w:t>Pokud Zhotovitel nevyklidí staveniště</w:t>
      </w:r>
      <w:r w:rsidR="00647E88" w:rsidRPr="0037143B">
        <w:rPr>
          <w:rFonts w:ascii="Arial" w:hAnsi="Arial" w:cs="Arial"/>
          <w:szCs w:val="20"/>
        </w:rPr>
        <w:t xml:space="preserve"> v</w:t>
      </w:r>
      <w:r w:rsidR="00C52717" w:rsidRPr="0037143B">
        <w:rPr>
          <w:rFonts w:ascii="Arial" w:hAnsi="Arial" w:cs="Arial"/>
          <w:szCs w:val="20"/>
        </w:rPr>
        <w:t xml:space="preserve"> </w:t>
      </w:r>
      <w:r w:rsidRPr="0037143B">
        <w:rPr>
          <w:rFonts w:ascii="Arial" w:hAnsi="Arial" w:cs="Arial"/>
          <w:szCs w:val="20"/>
        </w:rPr>
        <w:t>termínu</w:t>
      </w:r>
      <w:r w:rsidR="00647E88" w:rsidRPr="0037143B">
        <w:rPr>
          <w:rFonts w:ascii="Arial" w:hAnsi="Arial" w:cs="Arial"/>
          <w:szCs w:val="20"/>
        </w:rPr>
        <w:t xml:space="preserve"> sjednaném v Zápise o předání a převzetí stavby</w:t>
      </w:r>
      <w:r w:rsidRPr="0037143B">
        <w:rPr>
          <w:rFonts w:ascii="Arial" w:hAnsi="Arial" w:cs="Arial"/>
          <w:szCs w:val="20"/>
        </w:rPr>
        <w:t xml:space="preserve">, je povinen zaplatit </w:t>
      </w:r>
      <w:r w:rsidR="00057209" w:rsidRPr="0037143B">
        <w:rPr>
          <w:rFonts w:ascii="Arial" w:hAnsi="Arial" w:cs="Arial"/>
          <w:szCs w:val="20"/>
        </w:rPr>
        <w:t xml:space="preserve">Objednateli </w:t>
      </w:r>
      <w:r w:rsidRPr="0037143B">
        <w:rPr>
          <w:rFonts w:ascii="Arial" w:hAnsi="Arial" w:cs="Arial"/>
          <w:szCs w:val="20"/>
        </w:rPr>
        <w:t xml:space="preserve">smluvní pokutu ve výši </w:t>
      </w:r>
      <w:r w:rsidRPr="0037143B">
        <w:rPr>
          <w:rFonts w:ascii="Arial" w:hAnsi="Arial" w:cs="Arial"/>
          <w:b/>
          <w:bCs/>
          <w:szCs w:val="20"/>
        </w:rPr>
        <w:t>5000,</w:t>
      </w:r>
      <w:r w:rsidR="003C7BE0" w:rsidRPr="0037143B">
        <w:rPr>
          <w:rFonts w:ascii="Arial" w:hAnsi="Arial" w:cs="Arial"/>
          <w:b/>
          <w:bCs/>
          <w:szCs w:val="20"/>
        </w:rPr>
        <w:t>–</w:t>
      </w:r>
      <w:r w:rsidRPr="0037143B">
        <w:rPr>
          <w:rFonts w:ascii="Arial" w:hAnsi="Arial" w:cs="Arial"/>
          <w:b/>
          <w:bCs/>
          <w:szCs w:val="20"/>
        </w:rPr>
        <w:t xml:space="preserve"> Kč,</w:t>
      </w:r>
      <w:r w:rsidRPr="0037143B">
        <w:rPr>
          <w:rFonts w:ascii="Arial" w:hAnsi="Arial" w:cs="Arial"/>
          <w:bCs/>
          <w:szCs w:val="20"/>
        </w:rPr>
        <w:t xml:space="preserve"> a to</w:t>
      </w:r>
      <w:r w:rsidRPr="0037143B">
        <w:rPr>
          <w:rFonts w:ascii="Arial" w:hAnsi="Arial" w:cs="Arial"/>
          <w:szCs w:val="20"/>
        </w:rPr>
        <w:t xml:space="preserve"> za každý započatý den prodlení.</w:t>
      </w:r>
    </w:p>
    <w:p w14:paraId="64094DA5" w14:textId="77777777" w:rsidR="00323C5A" w:rsidRPr="0037143B" w:rsidRDefault="00323C5A" w:rsidP="003C396E">
      <w:pPr>
        <w:pStyle w:val="ANadpis2"/>
        <w:widowControl w:val="0"/>
        <w:tabs>
          <w:tab w:val="left" w:pos="0"/>
        </w:tabs>
        <w:spacing w:before="0"/>
        <w:ind w:left="0" w:firstLine="0"/>
        <w:rPr>
          <w:rFonts w:ascii="Arial" w:hAnsi="Arial" w:cs="Arial"/>
          <w:snapToGrid w:val="0"/>
          <w:lang w:eastAsia="en-US"/>
        </w:rPr>
      </w:pPr>
    </w:p>
    <w:p w14:paraId="53F4AF2C" w14:textId="77777777" w:rsidR="000563DC" w:rsidRPr="0037143B" w:rsidRDefault="000563DC" w:rsidP="003C396E">
      <w:pPr>
        <w:pStyle w:val="ANadpis2"/>
        <w:widowControl w:val="0"/>
        <w:tabs>
          <w:tab w:val="left" w:pos="0"/>
        </w:tabs>
        <w:spacing w:before="0"/>
        <w:ind w:left="0" w:firstLine="0"/>
        <w:rPr>
          <w:rFonts w:ascii="Arial" w:hAnsi="Arial" w:cs="Arial"/>
          <w:b w:val="0"/>
        </w:rPr>
      </w:pPr>
      <w:r w:rsidRPr="0037143B">
        <w:rPr>
          <w:rFonts w:ascii="Arial" w:hAnsi="Arial" w:cs="Arial"/>
          <w:snapToGrid w:val="0"/>
          <w:lang w:eastAsia="en-US"/>
        </w:rPr>
        <w:t>14.1</w:t>
      </w:r>
      <w:r w:rsidR="00323C5A" w:rsidRPr="0037143B">
        <w:rPr>
          <w:rFonts w:ascii="Arial" w:hAnsi="Arial" w:cs="Arial"/>
          <w:snapToGrid w:val="0"/>
          <w:lang w:eastAsia="en-US"/>
        </w:rPr>
        <w:t>4</w:t>
      </w:r>
      <w:r w:rsidRPr="0037143B">
        <w:rPr>
          <w:rFonts w:ascii="Arial" w:hAnsi="Arial" w:cs="Arial"/>
          <w:snapToGrid w:val="0"/>
          <w:lang w:eastAsia="en-US"/>
        </w:rPr>
        <w:t xml:space="preserve">. </w:t>
      </w:r>
      <w:r w:rsidRPr="0037143B">
        <w:rPr>
          <w:rFonts w:ascii="Arial" w:hAnsi="Arial" w:cs="Arial"/>
          <w:b w:val="0"/>
        </w:rPr>
        <w:t>Smluvní pokutu vyúčtuje oprávněná strana straně povinné písemnou formou. Ve vyúčtování musí být uvedeno ustanovení Smlouvy nebo těchto OP,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w:t>
      </w:r>
      <w:r w:rsidR="00647E88" w:rsidRPr="0037143B">
        <w:rPr>
          <w:rFonts w:ascii="Arial" w:hAnsi="Arial" w:cs="Arial"/>
          <w:b w:val="0"/>
        </w:rPr>
        <w:t>,</w:t>
      </w:r>
      <w:r w:rsidRPr="0037143B">
        <w:rPr>
          <w:rFonts w:ascii="Arial" w:hAnsi="Arial" w:cs="Arial"/>
          <w:b w:val="0"/>
        </w:rPr>
        <w:t xml:space="preserve"> je povinna písemně ve sjednané lhůtě 10 dnů ode dne jeho obdržení, sdělit oprávněné straně důvody, pro které vyúčtování sankce neuznává.</w:t>
      </w:r>
    </w:p>
    <w:p w14:paraId="6CF10AF7" w14:textId="77777777" w:rsidR="000563DC" w:rsidRPr="0037143B" w:rsidRDefault="000563DC" w:rsidP="003C396E">
      <w:pPr>
        <w:pStyle w:val="ANadpis2"/>
        <w:widowControl w:val="0"/>
        <w:tabs>
          <w:tab w:val="left" w:pos="0"/>
        </w:tabs>
        <w:spacing w:before="0"/>
        <w:ind w:left="0" w:firstLine="0"/>
        <w:rPr>
          <w:rFonts w:ascii="Arial" w:hAnsi="Arial" w:cs="Arial"/>
          <w:b w:val="0"/>
        </w:rPr>
      </w:pPr>
    </w:p>
    <w:p w14:paraId="763E99B7" w14:textId="77777777" w:rsidR="000563DC" w:rsidRPr="0037143B" w:rsidRDefault="000563DC" w:rsidP="003C396E">
      <w:pPr>
        <w:widowControl w:val="0"/>
        <w:tabs>
          <w:tab w:val="left" w:pos="567"/>
        </w:tabs>
        <w:autoSpaceDE w:val="0"/>
        <w:autoSpaceDN w:val="0"/>
        <w:adjustRightInd w:val="0"/>
        <w:jc w:val="both"/>
        <w:rPr>
          <w:rFonts w:ascii="Arial" w:hAnsi="Arial" w:cs="Arial"/>
          <w:szCs w:val="20"/>
        </w:rPr>
      </w:pPr>
      <w:r w:rsidRPr="0037143B">
        <w:rPr>
          <w:rFonts w:ascii="Arial" w:hAnsi="Arial" w:cs="Arial"/>
          <w:b/>
          <w:szCs w:val="20"/>
        </w:rPr>
        <w:t>14.1</w:t>
      </w:r>
      <w:r w:rsidR="00323C5A" w:rsidRPr="0037143B">
        <w:rPr>
          <w:rFonts w:ascii="Arial" w:hAnsi="Arial" w:cs="Arial"/>
          <w:b/>
          <w:szCs w:val="20"/>
        </w:rPr>
        <w:t>5</w:t>
      </w:r>
      <w:r w:rsidRPr="0037143B">
        <w:rPr>
          <w:rFonts w:ascii="Arial" w:hAnsi="Arial" w:cs="Arial"/>
          <w:b/>
          <w:szCs w:val="20"/>
        </w:rPr>
        <w:t xml:space="preserve">. </w:t>
      </w:r>
      <w:r w:rsidRPr="0037143B">
        <w:rPr>
          <w:rFonts w:ascii="Arial" w:hAnsi="Arial" w:cs="Arial"/>
          <w:szCs w:val="20"/>
        </w:rPr>
        <w:t>Povinná strana se zavazuje uhradit vyúčtované sankce nejpozději do 15 dnů ode dne obdržení příslušného vyúčtování, pokud oprávněné straně nesdělí ve výše uvedené lhůtě své odůvodněné stanovisko s výhradami pro nezaplacení smluvní pokuty.</w:t>
      </w:r>
      <w:r w:rsidR="0058016B" w:rsidRPr="0037143B">
        <w:rPr>
          <w:rFonts w:ascii="Arial" w:hAnsi="Arial" w:cs="Arial"/>
          <w:szCs w:val="20"/>
        </w:rPr>
        <w:t xml:space="preserve"> V případě včasného neuhrazení vyúčtované sankce, je smluvní strana povinna uhradit oprávněné smluvní straně zákonný úrok z prodlení, a to za každý den prodlení.</w:t>
      </w:r>
    </w:p>
    <w:p w14:paraId="5A9C0893" w14:textId="77777777" w:rsidR="000563DC" w:rsidRPr="0037143B" w:rsidRDefault="000563DC" w:rsidP="003C396E">
      <w:pPr>
        <w:widowControl w:val="0"/>
        <w:autoSpaceDE w:val="0"/>
        <w:autoSpaceDN w:val="0"/>
        <w:adjustRightInd w:val="0"/>
        <w:jc w:val="both"/>
        <w:rPr>
          <w:rFonts w:ascii="Arial" w:hAnsi="Arial" w:cs="Arial"/>
          <w:b/>
          <w:szCs w:val="20"/>
        </w:rPr>
      </w:pPr>
    </w:p>
    <w:p w14:paraId="2F01DC6D" w14:textId="77777777" w:rsidR="000563DC" w:rsidRPr="0037143B" w:rsidRDefault="000563DC" w:rsidP="003C396E">
      <w:pPr>
        <w:widowControl w:val="0"/>
        <w:tabs>
          <w:tab w:val="left" w:pos="426"/>
        </w:tabs>
        <w:overflowPunct w:val="0"/>
        <w:autoSpaceDE w:val="0"/>
        <w:jc w:val="both"/>
        <w:textAlignment w:val="baseline"/>
        <w:rPr>
          <w:rFonts w:ascii="Arial" w:hAnsi="Arial" w:cs="Arial"/>
          <w:b/>
          <w:szCs w:val="20"/>
        </w:rPr>
      </w:pPr>
      <w:r w:rsidRPr="0037143B">
        <w:rPr>
          <w:rFonts w:ascii="Arial" w:hAnsi="Arial" w:cs="Arial"/>
          <w:b/>
          <w:szCs w:val="20"/>
        </w:rPr>
        <w:t>14.1</w:t>
      </w:r>
      <w:r w:rsidR="00323C5A" w:rsidRPr="0037143B">
        <w:rPr>
          <w:rFonts w:ascii="Arial" w:hAnsi="Arial" w:cs="Arial"/>
          <w:b/>
          <w:szCs w:val="20"/>
        </w:rPr>
        <w:t>6</w:t>
      </w:r>
      <w:r w:rsidRPr="0037143B">
        <w:rPr>
          <w:rFonts w:ascii="Arial" w:hAnsi="Arial" w:cs="Arial"/>
          <w:b/>
          <w:szCs w:val="20"/>
        </w:rPr>
        <w:t xml:space="preserve">. </w:t>
      </w:r>
      <w:r w:rsidRPr="0037143B">
        <w:rPr>
          <w:rFonts w:ascii="Arial" w:hAnsi="Arial" w:cs="Arial"/>
          <w:szCs w:val="20"/>
        </w:rPr>
        <w:t xml:space="preserve">Všechny Objednatelem uplatněné výše uvedené smluvní pokuty jsou v příčinné souvislosti se závažným porušením smluvních povinností na straně Zhotovitele s případnými právními dopady dle </w:t>
      </w:r>
      <w:r w:rsidRPr="0037143B">
        <w:rPr>
          <w:rFonts w:ascii="Arial" w:hAnsi="Arial" w:cs="Arial"/>
          <w:b/>
          <w:szCs w:val="20"/>
        </w:rPr>
        <w:t>§ 48 odst. 5 písm. d)</w:t>
      </w:r>
      <w:r w:rsidR="00127F7A" w:rsidRPr="0037143B">
        <w:rPr>
          <w:rFonts w:ascii="Arial" w:hAnsi="Arial" w:cs="Arial"/>
          <w:b/>
          <w:szCs w:val="20"/>
        </w:rPr>
        <w:t xml:space="preserve"> a f)</w:t>
      </w:r>
      <w:r w:rsidRPr="0037143B">
        <w:rPr>
          <w:rFonts w:ascii="Arial" w:hAnsi="Arial" w:cs="Arial"/>
          <w:b/>
          <w:szCs w:val="20"/>
        </w:rPr>
        <w:t xml:space="preserve"> ZZVZ.</w:t>
      </w:r>
    </w:p>
    <w:p w14:paraId="75720016" w14:textId="77777777" w:rsidR="000563DC" w:rsidRPr="0037143B" w:rsidRDefault="000563DC" w:rsidP="003C396E">
      <w:pPr>
        <w:widowControl w:val="0"/>
        <w:tabs>
          <w:tab w:val="left" w:pos="426"/>
        </w:tabs>
        <w:overflowPunct w:val="0"/>
        <w:autoSpaceDE w:val="0"/>
        <w:jc w:val="both"/>
        <w:textAlignment w:val="baseline"/>
        <w:rPr>
          <w:rFonts w:ascii="Arial" w:hAnsi="Arial" w:cs="Arial"/>
          <w:b/>
          <w:szCs w:val="20"/>
        </w:rPr>
      </w:pPr>
    </w:p>
    <w:p w14:paraId="317A3891" w14:textId="77777777" w:rsidR="000563DC" w:rsidRPr="0037143B" w:rsidRDefault="000563DC" w:rsidP="003C396E">
      <w:pPr>
        <w:widowControl w:val="0"/>
        <w:autoSpaceDE w:val="0"/>
        <w:autoSpaceDN w:val="0"/>
        <w:adjustRightInd w:val="0"/>
        <w:jc w:val="both"/>
        <w:rPr>
          <w:rFonts w:ascii="Arial" w:hAnsi="Arial" w:cs="Arial"/>
          <w:szCs w:val="20"/>
        </w:rPr>
      </w:pPr>
      <w:r w:rsidRPr="0037143B">
        <w:rPr>
          <w:rFonts w:ascii="Arial" w:hAnsi="Arial" w:cs="Arial"/>
          <w:b/>
          <w:szCs w:val="20"/>
        </w:rPr>
        <w:t>14.</w:t>
      </w:r>
      <w:r w:rsidR="00323C5A" w:rsidRPr="0037143B">
        <w:rPr>
          <w:rFonts w:ascii="Arial" w:hAnsi="Arial" w:cs="Arial"/>
          <w:b/>
          <w:szCs w:val="20"/>
        </w:rPr>
        <w:t>17</w:t>
      </w:r>
      <w:r w:rsidRPr="0037143B">
        <w:rPr>
          <w:rFonts w:ascii="Arial" w:hAnsi="Arial" w:cs="Arial"/>
          <w:b/>
          <w:szCs w:val="20"/>
        </w:rPr>
        <w:t>.</w:t>
      </w:r>
      <w:r w:rsidRPr="0037143B">
        <w:rPr>
          <w:rFonts w:ascii="Arial" w:hAnsi="Arial" w:cs="Arial"/>
          <w:szCs w:val="20"/>
        </w:rPr>
        <w:t xml:space="preserve"> Pohledávku, kterou má Zhotovitel za Objednatelem, z titulu Smlouvy nelze postoupit bez předchozího písemného souhlasu Objednatele. Postoupení pohledávky v rozporu s tímto ustanovením je neplatné. Zhotovitel není oprávněn zastavit pohledávku za Objednatelem vzniklou z titulu Smlouvy bez předchozího písemného souhlasu Objednatele. </w:t>
      </w:r>
    </w:p>
    <w:p w14:paraId="38D8CDCC"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5" w:name="_Toc40775424"/>
      <w:r w:rsidRPr="0037143B">
        <w:rPr>
          <w:rFonts w:cs="Arial"/>
          <w:i w:val="0"/>
          <w:sz w:val="20"/>
          <w:szCs w:val="20"/>
          <w:u w:val="single"/>
        </w:rPr>
        <w:t>XV. Nebezpečí vzniku škody na věci, přechod vlastnického práva a odpovědnost za škodu</w:t>
      </w:r>
      <w:bookmarkEnd w:id="45"/>
    </w:p>
    <w:p w14:paraId="705BCAA5" w14:textId="77777777" w:rsidR="00444C64" w:rsidRPr="0037143B" w:rsidRDefault="00444C64" w:rsidP="003C396E">
      <w:pPr>
        <w:widowControl w:val="0"/>
        <w:tabs>
          <w:tab w:val="left" w:pos="0"/>
        </w:tabs>
        <w:jc w:val="both"/>
        <w:rPr>
          <w:rFonts w:ascii="Arial" w:hAnsi="Arial" w:cs="Arial"/>
          <w:szCs w:val="20"/>
          <w:u w:val="single"/>
        </w:rPr>
      </w:pPr>
      <w:r w:rsidRPr="0037143B">
        <w:rPr>
          <w:rFonts w:ascii="Arial" w:hAnsi="Arial" w:cs="Arial"/>
          <w:b/>
          <w:snapToGrid w:val="0"/>
          <w:szCs w:val="20"/>
        </w:rPr>
        <w:t>15.1.</w:t>
      </w:r>
      <w:r w:rsidRPr="0037143B">
        <w:rPr>
          <w:rFonts w:ascii="Arial" w:hAnsi="Arial" w:cs="Arial"/>
          <w:szCs w:val="20"/>
        </w:rPr>
        <w:t xml:space="preserve"> Zhotovitel nese od doby předání staveniště do předání a převzetí hotového díla nebezpečí škody a jiné nebezpečí na:</w:t>
      </w:r>
    </w:p>
    <w:p w14:paraId="0C7A1D59"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díle a všech jeho zhotovovaných, upravovaných, dalších částech,</w:t>
      </w:r>
    </w:p>
    <w:p w14:paraId="43C4871E"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na částech či součástech díla, které jsou na staveništi uskladněny,</w:t>
      </w:r>
    </w:p>
    <w:p w14:paraId="6580750B"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 xml:space="preserve">na plochách, stávajících prostorech a budovách, a to ode dne jejich převzetí Zhotovitelem do doby </w:t>
      </w:r>
      <w:r w:rsidR="00FE5D49" w:rsidRPr="0037143B">
        <w:rPr>
          <w:rFonts w:ascii="Arial" w:hAnsi="Arial" w:cs="Arial"/>
          <w:szCs w:val="20"/>
        </w:rPr>
        <w:t>provedení</w:t>
      </w:r>
      <w:r w:rsidRPr="0037143B">
        <w:rPr>
          <w:rFonts w:ascii="Arial" w:hAnsi="Arial" w:cs="Arial"/>
          <w:szCs w:val="20"/>
        </w:rPr>
        <w:t xml:space="preserve"> díla pokud v jednotlivých případech nebude dohodnuto jinak,</w:t>
      </w:r>
    </w:p>
    <w:p w14:paraId="0C171D76" w14:textId="77777777" w:rsidR="00444C64" w:rsidRPr="0037143B" w:rsidRDefault="00444C64" w:rsidP="003C396E">
      <w:pPr>
        <w:widowControl w:val="0"/>
        <w:numPr>
          <w:ilvl w:val="0"/>
          <w:numId w:val="13"/>
        </w:numPr>
        <w:ind w:left="426" w:hanging="426"/>
        <w:jc w:val="both"/>
        <w:rPr>
          <w:rFonts w:ascii="Arial" w:hAnsi="Arial" w:cs="Arial"/>
          <w:szCs w:val="20"/>
        </w:rPr>
      </w:pPr>
      <w:r w:rsidRPr="0037143B">
        <w:rPr>
          <w:rFonts w:ascii="Arial" w:hAnsi="Arial" w:cs="Arial"/>
          <w:szCs w:val="20"/>
        </w:rPr>
        <w:t>na majetku, zdraví a právech třetích osob v souvislosti s prováděním díla.</w:t>
      </w:r>
    </w:p>
    <w:p w14:paraId="6DD1F202" w14:textId="77777777" w:rsidR="00444C64" w:rsidRPr="0037143B" w:rsidRDefault="00444C64" w:rsidP="003C396E">
      <w:pPr>
        <w:pStyle w:val="Seznam2"/>
        <w:widowControl w:val="0"/>
        <w:ind w:left="0" w:firstLine="708"/>
        <w:jc w:val="both"/>
        <w:rPr>
          <w:rFonts w:ascii="Arial" w:hAnsi="Arial" w:cs="Arial"/>
        </w:rPr>
      </w:pPr>
    </w:p>
    <w:p w14:paraId="2A3E3522" w14:textId="77777777" w:rsidR="00444C64" w:rsidRPr="0037143B" w:rsidRDefault="00C72BFF" w:rsidP="003C396E">
      <w:pPr>
        <w:pStyle w:val="Seznam2"/>
        <w:widowControl w:val="0"/>
        <w:tabs>
          <w:tab w:val="num" w:pos="720"/>
        </w:tabs>
        <w:ind w:left="0" w:firstLine="0"/>
        <w:jc w:val="both"/>
        <w:rPr>
          <w:rFonts w:ascii="Arial" w:hAnsi="Arial" w:cs="Arial"/>
        </w:rPr>
      </w:pPr>
      <w:r w:rsidRPr="0037143B">
        <w:rPr>
          <w:rFonts w:ascii="Arial" w:hAnsi="Arial" w:cs="Arial"/>
        </w:rPr>
        <w:t xml:space="preserve">Odpovědnost na těchto věcech je objektivní. </w:t>
      </w:r>
    </w:p>
    <w:p w14:paraId="2F891D50" w14:textId="77777777" w:rsidR="00BB3A91" w:rsidRPr="0037143B" w:rsidRDefault="00BB3A91" w:rsidP="003C396E">
      <w:pPr>
        <w:pStyle w:val="Seznam2"/>
        <w:widowControl w:val="0"/>
        <w:tabs>
          <w:tab w:val="num" w:pos="720"/>
        </w:tabs>
        <w:ind w:left="0" w:firstLine="0"/>
        <w:jc w:val="both"/>
        <w:rPr>
          <w:rFonts w:ascii="Arial" w:hAnsi="Arial" w:cs="Arial"/>
          <w:b/>
        </w:rPr>
      </w:pPr>
    </w:p>
    <w:p w14:paraId="3A36563D" w14:textId="77777777" w:rsidR="00444C64" w:rsidRPr="0037143B" w:rsidRDefault="00444C64" w:rsidP="003C396E">
      <w:pPr>
        <w:pStyle w:val="Seznam2"/>
        <w:widowControl w:val="0"/>
        <w:tabs>
          <w:tab w:val="num" w:pos="720"/>
        </w:tabs>
        <w:ind w:left="0" w:firstLine="0"/>
        <w:jc w:val="both"/>
        <w:rPr>
          <w:rFonts w:ascii="Arial" w:hAnsi="Arial" w:cs="Arial"/>
        </w:rPr>
      </w:pPr>
      <w:r w:rsidRPr="0037143B">
        <w:rPr>
          <w:rFonts w:ascii="Arial" w:hAnsi="Arial" w:cs="Arial"/>
          <w:b/>
        </w:rPr>
        <w:t>15.2.</w:t>
      </w:r>
      <w:r w:rsidRPr="0037143B">
        <w:rPr>
          <w:rFonts w:ascii="Arial" w:hAnsi="Arial" w:cs="Arial"/>
        </w:rPr>
        <w:t xml:space="preserve"> Zhotovitel nese též do doby </w:t>
      </w:r>
      <w:r w:rsidR="00FE5D49" w:rsidRPr="0037143B">
        <w:rPr>
          <w:rFonts w:ascii="Arial" w:hAnsi="Arial" w:cs="Arial"/>
        </w:rPr>
        <w:t xml:space="preserve">provedení </w:t>
      </w:r>
      <w:r w:rsidRPr="0037143B">
        <w:rPr>
          <w:rFonts w:ascii="Arial" w:hAnsi="Arial" w:cs="Arial"/>
        </w:rPr>
        <w:t>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1972346" w14:textId="77777777" w:rsidR="00444C64" w:rsidRPr="0037143B" w:rsidRDefault="00444C64" w:rsidP="003C396E">
      <w:pPr>
        <w:widowControl w:val="0"/>
        <w:numPr>
          <w:ilvl w:val="0"/>
          <w:numId w:val="14"/>
        </w:numPr>
        <w:ind w:left="426" w:hanging="426"/>
        <w:jc w:val="both"/>
        <w:rPr>
          <w:rFonts w:ascii="Arial" w:hAnsi="Arial" w:cs="Arial"/>
          <w:b/>
          <w:szCs w:val="20"/>
        </w:rPr>
      </w:pPr>
      <w:r w:rsidRPr="0037143B">
        <w:rPr>
          <w:rFonts w:ascii="Arial" w:hAnsi="Arial" w:cs="Arial"/>
          <w:szCs w:val="20"/>
        </w:rPr>
        <w:t>pomocné stavební konstrukce všeho druhu nutné k provedení díla (lešení, podpěrné konstrukce atp.),</w:t>
      </w:r>
    </w:p>
    <w:p w14:paraId="2E31085A" w14:textId="77777777" w:rsidR="00444C64" w:rsidRPr="0037143B" w:rsidRDefault="00444C64" w:rsidP="003C396E">
      <w:pPr>
        <w:widowControl w:val="0"/>
        <w:numPr>
          <w:ilvl w:val="0"/>
          <w:numId w:val="14"/>
        </w:numPr>
        <w:ind w:left="426" w:hanging="426"/>
        <w:jc w:val="both"/>
        <w:rPr>
          <w:rFonts w:ascii="Arial" w:hAnsi="Arial" w:cs="Arial"/>
          <w:szCs w:val="20"/>
        </w:rPr>
      </w:pPr>
      <w:r w:rsidRPr="0037143B">
        <w:rPr>
          <w:rFonts w:ascii="Arial" w:hAnsi="Arial" w:cs="Arial"/>
          <w:szCs w:val="20"/>
        </w:rPr>
        <w:t>zařízení staveniště provozního, výrobního i sociálního charakteru,</w:t>
      </w:r>
    </w:p>
    <w:p w14:paraId="2A1A28F5" w14:textId="77777777" w:rsidR="00444C64" w:rsidRPr="0037143B" w:rsidRDefault="00444C64" w:rsidP="003C396E">
      <w:pPr>
        <w:widowControl w:val="0"/>
        <w:numPr>
          <w:ilvl w:val="0"/>
          <w:numId w:val="14"/>
        </w:numPr>
        <w:ind w:left="426" w:hanging="426"/>
        <w:jc w:val="both"/>
        <w:rPr>
          <w:rFonts w:ascii="Arial" w:hAnsi="Arial" w:cs="Arial"/>
          <w:szCs w:val="20"/>
        </w:rPr>
      </w:pPr>
      <w:r w:rsidRPr="0037143B">
        <w:rPr>
          <w:rFonts w:ascii="Arial" w:hAnsi="Arial" w:cs="Arial"/>
          <w:szCs w:val="20"/>
        </w:rPr>
        <w:t>ostatní provizorní konstrukce a objekty v rozsahu vyme</w:t>
      </w:r>
      <w:r w:rsidR="00BB3A91" w:rsidRPr="0037143B">
        <w:rPr>
          <w:rFonts w:ascii="Arial" w:hAnsi="Arial" w:cs="Arial"/>
          <w:szCs w:val="20"/>
        </w:rPr>
        <w:t>zeném příslušnou dokumentací a S</w:t>
      </w:r>
      <w:r w:rsidRPr="0037143B">
        <w:rPr>
          <w:rFonts w:ascii="Arial" w:hAnsi="Arial" w:cs="Arial"/>
          <w:szCs w:val="20"/>
        </w:rPr>
        <w:t>mlouvou; a to jak vůči Objednateli, tak vůči třetím osobám.</w:t>
      </w:r>
    </w:p>
    <w:p w14:paraId="48A204B0" w14:textId="77777777" w:rsidR="00444C64" w:rsidRPr="0037143B" w:rsidRDefault="00444C64" w:rsidP="003C396E">
      <w:pPr>
        <w:pStyle w:val="Seznam2"/>
        <w:widowControl w:val="0"/>
        <w:tabs>
          <w:tab w:val="left" w:pos="0"/>
        </w:tabs>
        <w:ind w:left="0" w:firstLine="0"/>
        <w:jc w:val="both"/>
        <w:rPr>
          <w:rFonts w:ascii="Arial" w:hAnsi="Arial" w:cs="Arial"/>
          <w:b/>
        </w:rPr>
      </w:pPr>
    </w:p>
    <w:p w14:paraId="0A9AAAEF"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lastRenderedPageBreak/>
        <w:t>15.3.</w:t>
      </w:r>
      <w:r w:rsidRPr="0037143B">
        <w:rPr>
          <w:rFonts w:ascii="Arial" w:hAnsi="Arial" w:cs="Arial"/>
          <w:szCs w:val="20"/>
        </w:rPr>
        <w:t xml:space="preserve"> 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w:t>
      </w:r>
    </w:p>
    <w:p w14:paraId="6A9C41E0" w14:textId="77777777" w:rsidR="00FE5D49" w:rsidRPr="0037143B" w:rsidRDefault="00FE5D49" w:rsidP="003C396E">
      <w:pPr>
        <w:widowControl w:val="0"/>
        <w:ind w:left="680" w:hanging="680"/>
        <w:jc w:val="both"/>
        <w:rPr>
          <w:rFonts w:ascii="Arial" w:hAnsi="Arial" w:cs="Arial"/>
          <w:b/>
          <w:szCs w:val="20"/>
        </w:rPr>
      </w:pPr>
    </w:p>
    <w:p w14:paraId="07983147"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t xml:space="preserve">15.4. </w:t>
      </w:r>
      <w:r w:rsidRPr="0037143B">
        <w:rPr>
          <w:rFonts w:ascii="Arial" w:hAnsi="Arial" w:cs="Arial"/>
          <w:szCs w:val="20"/>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toto vlastnictví mohl nabývat.</w:t>
      </w:r>
    </w:p>
    <w:p w14:paraId="74A730C7" w14:textId="77777777" w:rsidR="00FE5D49" w:rsidRPr="0037143B" w:rsidRDefault="00FE5D49" w:rsidP="003C396E">
      <w:pPr>
        <w:widowControl w:val="0"/>
        <w:jc w:val="both"/>
        <w:rPr>
          <w:rFonts w:ascii="Arial" w:hAnsi="Arial" w:cs="Arial"/>
          <w:szCs w:val="20"/>
        </w:rPr>
      </w:pPr>
      <w:r w:rsidRPr="0037143B">
        <w:rPr>
          <w:rFonts w:ascii="Arial" w:hAnsi="Arial" w:cs="Arial"/>
          <w:szCs w:val="20"/>
        </w:rPr>
        <w:t xml:space="preserve"> </w:t>
      </w:r>
    </w:p>
    <w:p w14:paraId="4D074724" w14:textId="77777777" w:rsidR="00FE5D49" w:rsidRPr="0037143B" w:rsidRDefault="00FE5D49" w:rsidP="003C396E">
      <w:pPr>
        <w:widowControl w:val="0"/>
        <w:jc w:val="both"/>
        <w:rPr>
          <w:rFonts w:ascii="Arial" w:hAnsi="Arial" w:cs="Arial"/>
          <w:szCs w:val="20"/>
        </w:rPr>
      </w:pPr>
      <w:r w:rsidRPr="0037143B">
        <w:rPr>
          <w:rFonts w:ascii="Arial" w:hAnsi="Arial" w:cs="Arial"/>
          <w:b/>
          <w:szCs w:val="20"/>
        </w:rPr>
        <w:t xml:space="preserve">15.5. </w:t>
      </w:r>
      <w:r w:rsidRPr="0037143B">
        <w:rPr>
          <w:rFonts w:ascii="Arial" w:hAnsi="Arial" w:cs="Arial"/>
          <w:szCs w:val="20"/>
        </w:rPr>
        <w:t>Veškeré věci, podklady a další doklady, které byly Objednatelem Zhotoviteli předány a nestaly se součástí díla, zůstávají ve vlastnictví Objednatele a tento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 a těchto OP.</w:t>
      </w:r>
    </w:p>
    <w:p w14:paraId="2B410BDE" w14:textId="77777777" w:rsidR="00444C64" w:rsidRPr="0037143B" w:rsidRDefault="00444C64" w:rsidP="003C396E">
      <w:pPr>
        <w:widowControl w:val="0"/>
        <w:jc w:val="both"/>
        <w:rPr>
          <w:rFonts w:ascii="Arial" w:hAnsi="Arial" w:cs="Arial"/>
          <w:szCs w:val="20"/>
        </w:rPr>
      </w:pPr>
    </w:p>
    <w:p w14:paraId="79710AAD"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15.6.</w:t>
      </w:r>
      <w:r w:rsidRPr="0037143B">
        <w:rPr>
          <w:rFonts w:ascii="Arial" w:hAnsi="Arial" w:cs="Arial"/>
          <w:szCs w:val="20"/>
        </w:rPr>
        <w:t xml:space="preserve"> Zhotovitel nese odpovědnost za škodu vzniklou na předmětu díla nedbalostí nebo úmyslným zaviněním svých zaměstnanců nebo zaměstnanců jeho poddodavatele a zavazuje se k náhradě škody v plném rozsahu. </w:t>
      </w:r>
    </w:p>
    <w:p w14:paraId="00B3968C" w14:textId="77777777" w:rsidR="00444C64" w:rsidRPr="0037143B" w:rsidRDefault="00444C64" w:rsidP="003C396E">
      <w:pPr>
        <w:widowControl w:val="0"/>
        <w:jc w:val="both"/>
        <w:rPr>
          <w:rFonts w:ascii="Arial" w:hAnsi="Arial" w:cs="Arial"/>
          <w:szCs w:val="20"/>
        </w:rPr>
      </w:pPr>
    </w:p>
    <w:p w14:paraId="04A32A8A" w14:textId="77777777" w:rsidR="00444C64" w:rsidRPr="0037143B" w:rsidRDefault="00444C64" w:rsidP="003C396E">
      <w:pPr>
        <w:pStyle w:val="Seznam2"/>
        <w:widowControl w:val="0"/>
        <w:tabs>
          <w:tab w:val="num" w:pos="0"/>
        </w:tabs>
        <w:ind w:left="0" w:firstLine="0"/>
        <w:jc w:val="both"/>
        <w:rPr>
          <w:rFonts w:ascii="Arial" w:hAnsi="Arial" w:cs="Arial"/>
        </w:rPr>
      </w:pPr>
      <w:r w:rsidRPr="0037143B">
        <w:rPr>
          <w:rFonts w:ascii="Arial" w:hAnsi="Arial" w:cs="Arial"/>
          <w:b/>
        </w:rPr>
        <w:t>15.7.</w:t>
      </w:r>
      <w:r w:rsidRPr="0037143B">
        <w:rPr>
          <w:rFonts w:ascii="Arial" w:hAnsi="Arial" w:cs="Arial"/>
        </w:rPr>
        <w:t xml:space="preserve"> Zhotovitel odpovídá za poškození stávajících inženýrských sítí a cizích zařízení, k němuž došlo činností či nečinností Zhotovitele nebo jeho poddodavatelů. </w:t>
      </w:r>
    </w:p>
    <w:p w14:paraId="02A3B406" w14:textId="77777777" w:rsidR="00444C64" w:rsidRPr="0037143B" w:rsidRDefault="00444C64" w:rsidP="003C396E">
      <w:pPr>
        <w:widowControl w:val="0"/>
        <w:jc w:val="both"/>
        <w:rPr>
          <w:rFonts w:ascii="Arial" w:hAnsi="Arial" w:cs="Arial"/>
          <w:szCs w:val="20"/>
        </w:rPr>
      </w:pPr>
    </w:p>
    <w:p w14:paraId="5D3DF884"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15.8. </w:t>
      </w:r>
      <w:r w:rsidRPr="0037143B">
        <w:rPr>
          <w:rFonts w:ascii="Arial" w:hAnsi="Arial" w:cs="Arial"/>
          <w:szCs w:val="20"/>
        </w:rPr>
        <w:t xml:space="preserve">Nárok na náhradu škody musí být vždy prokazatelně uplatněn písemným doručením druhé straně nejpozději do 10 kalendářních dnů od data, kdy se poškozená strana o škodě dozvěděla. </w:t>
      </w:r>
    </w:p>
    <w:p w14:paraId="2D73D293" w14:textId="77777777" w:rsidR="00E93821" w:rsidRPr="0037143B" w:rsidRDefault="00E93821" w:rsidP="003C396E">
      <w:pPr>
        <w:widowControl w:val="0"/>
        <w:jc w:val="both"/>
        <w:rPr>
          <w:rFonts w:ascii="Arial" w:hAnsi="Arial" w:cs="Arial"/>
          <w:b/>
          <w:szCs w:val="20"/>
        </w:rPr>
      </w:pPr>
    </w:p>
    <w:p w14:paraId="4F6218A9"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15.9.</w:t>
      </w:r>
      <w:r w:rsidRPr="0037143B">
        <w:rPr>
          <w:rFonts w:ascii="Arial" w:hAnsi="Arial" w:cs="Arial"/>
          <w:szCs w:val="20"/>
        </w:rPr>
        <w:t xml:space="preserve"> Podkladem pro stanovení rozsahu škody budou vždy a za všech okolností doklady o příčinách vzniku škody, vyčíslení výše škody a písemný zápis o projednání vzniku škody oprávněnými zástupci </w:t>
      </w:r>
      <w:r w:rsidRPr="0037143B">
        <w:rPr>
          <w:rFonts w:ascii="Arial" w:hAnsi="Arial" w:cs="Arial"/>
          <w:szCs w:val="20"/>
        </w:rPr>
        <w:tab/>
        <w:t>zúčastněných stran. Druhá strana se zavazuje zúčastnit se projednání vzniku škody v nejbližším možném termínu, nejpozději však do 10 kalendářních dnů od data doručení uplatnění nároku.</w:t>
      </w:r>
    </w:p>
    <w:p w14:paraId="0158DB46" w14:textId="77777777" w:rsidR="00444C64" w:rsidRPr="0037143B" w:rsidRDefault="00444C64" w:rsidP="003C396E">
      <w:pPr>
        <w:widowControl w:val="0"/>
        <w:jc w:val="both"/>
        <w:rPr>
          <w:rFonts w:ascii="Arial" w:hAnsi="Arial" w:cs="Arial"/>
          <w:szCs w:val="20"/>
        </w:rPr>
      </w:pPr>
    </w:p>
    <w:p w14:paraId="48E0B1AB"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15.10</w:t>
      </w:r>
      <w:r w:rsidRPr="0037143B">
        <w:rPr>
          <w:rFonts w:ascii="Arial" w:hAnsi="Arial" w:cs="Arial"/>
          <w:szCs w:val="20"/>
        </w:rPr>
        <w:t xml:space="preserve">. V případě dohody o náhradě škody musí být náhrada škody uhrazena nejpozději do 30 kalendářních dnů od data uzavření dohody. </w:t>
      </w:r>
    </w:p>
    <w:p w14:paraId="6F0CD186" w14:textId="77777777" w:rsidR="00444C64" w:rsidRPr="0037143B" w:rsidRDefault="00444C64" w:rsidP="003C396E">
      <w:pPr>
        <w:widowControl w:val="0"/>
        <w:jc w:val="both"/>
        <w:rPr>
          <w:rFonts w:ascii="Arial" w:hAnsi="Arial" w:cs="Arial"/>
          <w:szCs w:val="20"/>
        </w:rPr>
      </w:pPr>
    </w:p>
    <w:p w14:paraId="59CEF644" w14:textId="77777777" w:rsidR="00444C64" w:rsidRPr="0037143B" w:rsidRDefault="00444C64" w:rsidP="003C396E">
      <w:pPr>
        <w:widowControl w:val="0"/>
        <w:shd w:val="clear" w:color="auto" w:fill="FFFFFF"/>
        <w:jc w:val="both"/>
        <w:rPr>
          <w:rFonts w:ascii="Arial" w:hAnsi="Arial" w:cs="Arial"/>
          <w:szCs w:val="20"/>
        </w:rPr>
      </w:pPr>
      <w:r w:rsidRPr="0037143B">
        <w:rPr>
          <w:rFonts w:ascii="Arial" w:hAnsi="Arial" w:cs="Arial"/>
          <w:b/>
          <w:szCs w:val="20"/>
        </w:rPr>
        <w:t>15.11.</w:t>
      </w:r>
      <w:r w:rsidRPr="0037143B">
        <w:rPr>
          <w:rFonts w:ascii="Arial" w:hAnsi="Arial" w:cs="Arial"/>
          <w:szCs w:val="20"/>
        </w:rPr>
        <w:t xml:space="preserve"> Objednatel má dále nárok na uplatnění náhrady škody v případě, že Zhotovitel dílo řádně nedokončí. Náhrada škody bude vypočítána tak, že Objednatel provede nové zadávací řízení dle ZZVZ na nového Zhotovitele, který dokončí rozestavěné dílo. Pro tyto účely budou předmětem veřejné zakázky ty části díla, které nebyly Zhotovitelem doposud realizovány. </w:t>
      </w:r>
    </w:p>
    <w:p w14:paraId="73CA80D1" w14:textId="77777777" w:rsidR="00444C64" w:rsidRPr="0037143B" w:rsidRDefault="00444C64" w:rsidP="003C396E">
      <w:pPr>
        <w:widowControl w:val="0"/>
        <w:shd w:val="clear" w:color="auto" w:fill="FFFFFF"/>
        <w:jc w:val="both"/>
        <w:rPr>
          <w:rFonts w:ascii="Arial" w:hAnsi="Arial" w:cs="Arial"/>
          <w:szCs w:val="20"/>
        </w:rPr>
      </w:pPr>
    </w:p>
    <w:p w14:paraId="3ABCC444" w14:textId="77777777" w:rsidR="00444C64" w:rsidRPr="0037143B" w:rsidRDefault="00444C64" w:rsidP="003C396E">
      <w:pPr>
        <w:widowControl w:val="0"/>
        <w:shd w:val="clear" w:color="auto" w:fill="FFFFFF"/>
        <w:ind w:firstLine="576"/>
        <w:jc w:val="both"/>
        <w:rPr>
          <w:rFonts w:ascii="Arial" w:hAnsi="Arial" w:cs="Arial"/>
          <w:szCs w:val="20"/>
        </w:rPr>
      </w:pPr>
      <w:r w:rsidRPr="0037143B">
        <w:rPr>
          <w:rFonts w:ascii="Arial" w:hAnsi="Arial" w:cs="Arial"/>
          <w:szCs w:val="20"/>
        </w:rPr>
        <w:t>Součástí zadávací dokumentace budou soupisy stavebních prací, dodávek a služeb s výkazy výměr v těch částech, které nebyly doposud realizovány a dále obchodní podmínky, které byly součástí původního zadávacího/</w:t>
      </w:r>
      <w:r w:rsidR="00FE5D49" w:rsidRPr="0037143B">
        <w:rPr>
          <w:rFonts w:ascii="Arial" w:hAnsi="Arial" w:cs="Arial"/>
          <w:szCs w:val="20"/>
        </w:rPr>
        <w:t>výběrového</w:t>
      </w:r>
      <w:r w:rsidRPr="0037143B">
        <w:rPr>
          <w:rFonts w:ascii="Arial" w:hAnsi="Arial" w:cs="Arial"/>
          <w:szCs w:val="20"/>
        </w:rPr>
        <w:t xml:space="preserve"> řízení.</w:t>
      </w:r>
      <w:r w:rsidR="007F1262" w:rsidRPr="0037143B" w:rsidDel="007F1262">
        <w:rPr>
          <w:rFonts w:ascii="Arial" w:hAnsi="Arial" w:cs="Arial"/>
          <w:szCs w:val="20"/>
        </w:rPr>
        <w:t xml:space="preserve"> </w:t>
      </w:r>
      <w:r w:rsidRPr="0037143B">
        <w:rPr>
          <w:rFonts w:ascii="Arial" w:hAnsi="Arial" w:cs="Arial"/>
          <w:szCs w:val="20"/>
        </w:rPr>
        <w:t>Objednatel porovná (případně může porovnání provést třetí osoba zmocněná Objednatelem) cenovou nabídku Zhotovitele a cenovou nabídku nového Zhotovitele (účastník zadávacího řízení, jehož nabídka bude v novém zadávacím/</w:t>
      </w:r>
      <w:r w:rsidR="00FE5D49" w:rsidRPr="0037143B">
        <w:rPr>
          <w:rFonts w:ascii="Arial" w:hAnsi="Arial" w:cs="Arial"/>
          <w:szCs w:val="20"/>
        </w:rPr>
        <w:t xml:space="preserve"> </w:t>
      </w:r>
      <w:r w:rsidR="002E7C77" w:rsidRPr="0037143B">
        <w:rPr>
          <w:rFonts w:ascii="Arial" w:hAnsi="Arial" w:cs="Arial"/>
          <w:szCs w:val="20"/>
        </w:rPr>
        <w:t xml:space="preserve">výběrovém </w:t>
      </w:r>
      <w:r w:rsidRPr="0037143B">
        <w:rPr>
          <w:rFonts w:ascii="Arial" w:hAnsi="Arial" w:cs="Arial"/>
          <w:szCs w:val="20"/>
        </w:rPr>
        <w:t>řízení vybrána jako nejvýhodnější) a částka, o kterou případně přesáhne nová cenová nabídka cenovou nabídku původního Zhotovitele, bude společně s náklady spojenými s realizací nového zadávacího/</w:t>
      </w:r>
      <w:r w:rsidR="00FE5D49" w:rsidRPr="0037143B">
        <w:rPr>
          <w:rFonts w:ascii="Arial" w:hAnsi="Arial" w:cs="Arial"/>
          <w:szCs w:val="20"/>
        </w:rPr>
        <w:t xml:space="preserve"> výběrového </w:t>
      </w:r>
      <w:r w:rsidRPr="0037143B">
        <w:rPr>
          <w:rFonts w:ascii="Arial" w:hAnsi="Arial" w:cs="Arial"/>
          <w:szCs w:val="20"/>
        </w:rPr>
        <w:t>řízení vyčíslením škody, která byla Objednateli způsobena.</w:t>
      </w:r>
    </w:p>
    <w:p w14:paraId="76C245BB" w14:textId="77777777" w:rsidR="00444C64" w:rsidRPr="0037143B" w:rsidRDefault="00444C64" w:rsidP="003C396E">
      <w:pPr>
        <w:widowControl w:val="0"/>
        <w:shd w:val="clear" w:color="auto" w:fill="FFFFFF"/>
        <w:ind w:firstLine="576"/>
        <w:jc w:val="both"/>
        <w:rPr>
          <w:rFonts w:ascii="Arial" w:hAnsi="Arial" w:cs="Arial"/>
          <w:szCs w:val="20"/>
        </w:rPr>
      </w:pPr>
    </w:p>
    <w:p w14:paraId="3CB91AE8" w14:textId="4BB16594" w:rsidR="00E25F83" w:rsidRDefault="00444C64" w:rsidP="003C396E">
      <w:pPr>
        <w:widowControl w:val="0"/>
        <w:shd w:val="clear" w:color="auto" w:fill="FFFFFF"/>
        <w:ind w:firstLine="576"/>
        <w:jc w:val="both"/>
        <w:rPr>
          <w:rFonts w:ascii="Arial" w:hAnsi="Arial" w:cs="Arial"/>
          <w:szCs w:val="20"/>
        </w:rPr>
      </w:pPr>
      <w:r w:rsidRPr="0037143B">
        <w:rPr>
          <w:rFonts w:ascii="Arial" w:hAnsi="Arial" w:cs="Arial"/>
          <w:szCs w:val="20"/>
        </w:rPr>
        <w:t xml:space="preserve">Dnem uplatnění náhrady škody, a tím i dnem splatnosti, je den doručení vyčíslení způsobené škody Zhotoviteli. </w:t>
      </w:r>
    </w:p>
    <w:p w14:paraId="6F92A9D7" w14:textId="77777777" w:rsidR="00E25F83" w:rsidRDefault="00E25F83" w:rsidP="003C396E">
      <w:pPr>
        <w:widowControl w:val="0"/>
        <w:shd w:val="clear" w:color="auto" w:fill="FFFFFF"/>
        <w:ind w:firstLine="576"/>
        <w:jc w:val="both"/>
        <w:rPr>
          <w:rFonts w:ascii="Arial" w:hAnsi="Arial" w:cs="Arial"/>
          <w:szCs w:val="20"/>
        </w:rPr>
      </w:pPr>
    </w:p>
    <w:p w14:paraId="15FA1FC1" w14:textId="04AB2920" w:rsidR="00444C64" w:rsidRPr="0037143B" w:rsidRDefault="00E25F83" w:rsidP="008F142D">
      <w:pPr>
        <w:widowControl w:val="0"/>
        <w:shd w:val="clear" w:color="auto" w:fill="FFFFFF"/>
        <w:jc w:val="both"/>
        <w:rPr>
          <w:rFonts w:ascii="Arial" w:hAnsi="Arial" w:cs="Arial"/>
          <w:szCs w:val="20"/>
        </w:rPr>
      </w:pPr>
      <w:r>
        <w:rPr>
          <w:rFonts w:ascii="Arial" w:hAnsi="Arial" w:cs="Arial"/>
          <w:b/>
          <w:szCs w:val="20"/>
        </w:rPr>
        <w:t xml:space="preserve">15.12. </w:t>
      </w:r>
      <w:r w:rsidR="00444C64" w:rsidRPr="0037143B">
        <w:rPr>
          <w:rFonts w:ascii="Arial" w:hAnsi="Arial" w:cs="Arial"/>
          <w:szCs w:val="20"/>
        </w:rPr>
        <w:t xml:space="preserve">Objednatel je </w:t>
      </w:r>
      <w:r>
        <w:rPr>
          <w:rFonts w:ascii="Arial" w:hAnsi="Arial" w:cs="Arial"/>
          <w:szCs w:val="20"/>
        </w:rPr>
        <w:t xml:space="preserve">vždy </w:t>
      </w:r>
      <w:r w:rsidR="00444C64" w:rsidRPr="0037143B">
        <w:rPr>
          <w:rFonts w:ascii="Arial" w:hAnsi="Arial" w:cs="Arial"/>
          <w:szCs w:val="20"/>
        </w:rPr>
        <w:t xml:space="preserve">oprávněn splatnou </w:t>
      </w:r>
      <w:r>
        <w:rPr>
          <w:rFonts w:ascii="Arial" w:hAnsi="Arial" w:cs="Arial"/>
          <w:szCs w:val="20"/>
        </w:rPr>
        <w:t xml:space="preserve">náhradu </w:t>
      </w:r>
      <w:r w:rsidR="00444C64" w:rsidRPr="0037143B">
        <w:rPr>
          <w:rFonts w:ascii="Arial" w:hAnsi="Arial" w:cs="Arial"/>
          <w:szCs w:val="20"/>
        </w:rPr>
        <w:t>škod</w:t>
      </w:r>
      <w:r>
        <w:rPr>
          <w:rFonts w:ascii="Arial" w:hAnsi="Arial" w:cs="Arial"/>
          <w:szCs w:val="20"/>
        </w:rPr>
        <w:t>y</w:t>
      </w:r>
      <w:r w:rsidR="00444C64" w:rsidRPr="0037143B">
        <w:rPr>
          <w:rFonts w:ascii="Arial" w:hAnsi="Arial" w:cs="Arial"/>
          <w:szCs w:val="20"/>
        </w:rPr>
        <w:t xml:space="preserve"> započíst oproti splatným pohledávkám Zhotovitele u Objednatele, s čímž Zhotovitel vyslovuje souhlas. Objednatel je povinen zaslat Zhotoviteli písemné sdělení o vzájemném započtení splatných pohledávek.</w:t>
      </w:r>
    </w:p>
    <w:p w14:paraId="37A0FCAA"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6" w:name="_Toc40775425"/>
      <w:r w:rsidRPr="0037143B">
        <w:rPr>
          <w:rFonts w:cs="Arial"/>
          <w:i w:val="0"/>
          <w:sz w:val="20"/>
          <w:szCs w:val="20"/>
          <w:u w:val="single"/>
        </w:rPr>
        <w:t>XVI. Odpovědnost za vady a záruka za jakost</w:t>
      </w:r>
      <w:bookmarkEnd w:id="46"/>
    </w:p>
    <w:p w14:paraId="3609DF86" w14:textId="77777777" w:rsidR="00444C64" w:rsidRPr="0037143B" w:rsidRDefault="00444C64" w:rsidP="003C396E">
      <w:pPr>
        <w:widowControl w:val="0"/>
        <w:tabs>
          <w:tab w:val="left" w:pos="0"/>
        </w:tabs>
        <w:jc w:val="both"/>
        <w:rPr>
          <w:rFonts w:ascii="Arial" w:hAnsi="Arial" w:cs="Arial"/>
          <w:szCs w:val="20"/>
        </w:rPr>
      </w:pPr>
      <w:r w:rsidRPr="0037143B">
        <w:rPr>
          <w:rFonts w:ascii="Arial" w:hAnsi="Arial" w:cs="Arial"/>
          <w:b/>
          <w:szCs w:val="20"/>
        </w:rPr>
        <w:t xml:space="preserve">16.1. </w:t>
      </w:r>
      <w:r w:rsidRPr="0037143B">
        <w:rPr>
          <w:rFonts w:ascii="Arial" w:hAnsi="Arial" w:cs="Arial"/>
          <w:szCs w:val="20"/>
        </w:rPr>
        <w:t xml:space="preserve">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 </w:t>
      </w:r>
    </w:p>
    <w:p w14:paraId="33D0E262" w14:textId="77777777" w:rsidR="00444C64" w:rsidRPr="0037143B" w:rsidRDefault="00444C64" w:rsidP="003C396E">
      <w:pPr>
        <w:pStyle w:val="Bezmezer"/>
        <w:widowControl w:val="0"/>
        <w:tabs>
          <w:tab w:val="left" w:pos="0"/>
        </w:tabs>
        <w:ind w:hanging="709"/>
        <w:rPr>
          <w:rFonts w:ascii="Arial" w:hAnsi="Arial" w:cs="Arial"/>
          <w:sz w:val="20"/>
          <w:szCs w:val="20"/>
        </w:rPr>
      </w:pPr>
    </w:p>
    <w:p w14:paraId="6F89A71C" w14:textId="77777777" w:rsidR="00444C64" w:rsidRPr="0037143B" w:rsidRDefault="00444C64" w:rsidP="003C396E">
      <w:pPr>
        <w:pStyle w:val="Zkladntextodsazen"/>
        <w:widowControl w:val="0"/>
        <w:tabs>
          <w:tab w:val="left" w:pos="0"/>
        </w:tabs>
        <w:spacing w:after="0"/>
        <w:ind w:left="0"/>
        <w:jc w:val="both"/>
        <w:rPr>
          <w:rFonts w:ascii="Arial" w:hAnsi="Arial" w:cs="Arial"/>
          <w:szCs w:val="20"/>
        </w:rPr>
      </w:pPr>
      <w:r w:rsidRPr="0037143B">
        <w:rPr>
          <w:rFonts w:ascii="Arial" w:hAnsi="Arial" w:cs="Arial"/>
          <w:b/>
          <w:szCs w:val="20"/>
        </w:rPr>
        <w:t xml:space="preserve">16.2. </w:t>
      </w:r>
      <w:r w:rsidRPr="0037143B">
        <w:rPr>
          <w:rFonts w:ascii="Arial" w:hAnsi="Arial" w:cs="Arial"/>
          <w:szCs w:val="20"/>
        </w:rPr>
        <w:t xml:space="preserve">Záruční doba počíná běžet dnem protokolárního předání a převzetí díla. Záruka se vztahuje na vady díla, </w:t>
      </w:r>
      <w:r w:rsidRPr="0037143B">
        <w:rPr>
          <w:rFonts w:ascii="Arial" w:hAnsi="Arial" w:cs="Arial"/>
          <w:szCs w:val="20"/>
        </w:rPr>
        <w:lastRenderedPageBreak/>
        <w:t>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0EDCD164" w14:textId="77777777" w:rsidR="00444C64" w:rsidRPr="0037143B" w:rsidRDefault="00444C64" w:rsidP="003C396E">
      <w:pPr>
        <w:pStyle w:val="Zkladntext22"/>
        <w:widowControl w:val="0"/>
        <w:tabs>
          <w:tab w:val="left" w:pos="0"/>
          <w:tab w:val="left" w:pos="709"/>
          <w:tab w:val="left" w:pos="1276"/>
        </w:tabs>
        <w:suppressAutoHyphens w:val="0"/>
        <w:ind w:left="0"/>
        <w:rPr>
          <w:rFonts w:cs="Arial"/>
          <w:b/>
          <w:snapToGrid w:val="0"/>
        </w:rPr>
      </w:pPr>
    </w:p>
    <w:p w14:paraId="48599250" w14:textId="77777777" w:rsidR="00BB3A91" w:rsidRPr="0037143B" w:rsidRDefault="00444C64" w:rsidP="003C396E">
      <w:pPr>
        <w:pStyle w:val="Zkladntext22"/>
        <w:widowControl w:val="0"/>
        <w:tabs>
          <w:tab w:val="left" w:pos="0"/>
          <w:tab w:val="left" w:pos="709"/>
          <w:tab w:val="left" w:pos="1276"/>
        </w:tabs>
        <w:suppressAutoHyphens w:val="0"/>
        <w:ind w:left="0"/>
        <w:rPr>
          <w:rFonts w:cs="Arial"/>
        </w:rPr>
      </w:pPr>
      <w:r w:rsidRPr="0037143B">
        <w:rPr>
          <w:rFonts w:cs="Arial"/>
          <w:b/>
          <w:snapToGrid w:val="0"/>
        </w:rPr>
        <w:t xml:space="preserve">16.3. </w:t>
      </w:r>
      <w:r w:rsidRPr="0037143B">
        <w:rPr>
          <w:rFonts w:cs="Arial"/>
          <w:snapToGrid w:val="0"/>
        </w:rPr>
        <w:t>Dílo má vady, jestliže nebylo provedeno řádně a předmět díla</w:t>
      </w:r>
      <w:r w:rsidRPr="0037143B">
        <w:rPr>
          <w:rFonts w:cs="Arial"/>
        </w:rPr>
        <w:t xml:space="preserve"> neodpov</w:t>
      </w:r>
      <w:r w:rsidR="00BB3A91" w:rsidRPr="0037143B">
        <w:rPr>
          <w:rFonts w:cs="Arial"/>
        </w:rPr>
        <w:t xml:space="preserve">ídá požadavkům kladeným na něj </w:t>
      </w:r>
    </w:p>
    <w:p w14:paraId="2F4EEE9D" w14:textId="77777777" w:rsidR="00444C64" w:rsidRPr="0037143B" w:rsidRDefault="00BB3A91" w:rsidP="003C396E">
      <w:pPr>
        <w:pStyle w:val="Zkladntext22"/>
        <w:widowControl w:val="0"/>
        <w:tabs>
          <w:tab w:val="left" w:pos="0"/>
          <w:tab w:val="left" w:pos="709"/>
          <w:tab w:val="left" w:pos="1276"/>
        </w:tabs>
        <w:suppressAutoHyphens w:val="0"/>
        <w:ind w:left="0"/>
        <w:rPr>
          <w:rFonts w:cs="Arial"/>
        </w:rPr>
      </w:pPr>
      <w:r w:rsidRPr="0037143B">
        <w:rPr>
          <w:rFonts w:cs="Arial"/>
        </w:rPr>
        <w:t>S</w:t>
      </w:r>
      <w:r w:rsidR="00444C64" w:rsidRPr="0037143B">
        <w:rPr>
          <w:rFonts w:cs="Arial"/>
        </w:rPr>
        <w:t>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0224D7ED" w14:textId="77777777" w:rsidR="00444C64" w:rsidRPr="0037143B" w:rsidRDefault="00444C64" w:rsidP="003C396E">
      <w:pPr>
        <w:pStyle w:val="Zkladntext22"/>
        <w:widowControl w:val="0"/>
        <w:tabs>
          <w:tab w:val="left" w:pos="0"/>
          <w:tab w:val="left" w:pos="709"/>
          <w:tab w:val="left" w:pos="1276"/>
        </w:tabs>
        <w:suppressAutoHyphens w:val="0"/>
        <w:ind w:left="0"/>
        <w:rPr>
          <w:rFonts w:cs="Arial"/>
        </w:rPr>
      </w:pPr>
    </w:p>
    <w:p w14:paraId="5A7C5F3C" w14:textId="77777777" w:rsidR="005D6175" w:rsidRPr="0037143B" w:rsidRDefault="00444C64" w:rsidP="003C396E">
      <w:pPr>
        <w:pStyle w:val="Zkladntext22"/>
        <w:widowControl w:val="0"/>
        <w:tabs>
          <w:tab w:val="left" w:pos="0"/>
          <w:tab w:val="left" w:pos="709"/>
          <w:tab w:val="left" w:pos="1276"/>
        </w:tabs>
        <w:suppressAutoHyphens w:val="0"/>
        <w:ind w:left="0"/>
        <w:rPr>
          <w:rFonts w:cs="Arial"/>
          <w:snapToGrid w:val="0"/>
        </w:rPr>
      </w:pPr>
      <w:r w:rsidRPr="0037143B">
        <w:rPr>
          <w:rFonts w:cs="Arial"/>
          <w:b/>
          <w:snapToGrid w:val="0"/>
        </w:rPr>
        <w:t xml:space="preserve">16.4. </w:t>
      </w:r>
      <w:r w:rsidRPr="0037143B">
        <w:rPr>
          <w:rFonts w:cs="Arial"/>
          <w:snapToGrid w:val="0"/>
        </w:rPr>
        <w:t>Vadami se rozumí i nedodělky, tj. nedokončené práce či dílčí plnění</w:t>
      </w:r>
      <w:r w:rsidR="00251BCB" w:rsidRPr="0037143B">
        <w:rPr>
          <w:rFonts w:cs="Arial"/>
          <w:snapToGrid w:val="0"/>
        </w:rPr>
        <w:t>, které nebrání řádnému užívání díla</w:t>
      </w:r>
      <w:r w:rsidRPr="0037143B">
        <w:rPr>
          <w:rFonts w:cs="Arial"/>
          <w:snapToGrid w:val="0"/>
        </w:rPr>
        <w:t xml:space="preserve">. </w:t>
      </w:r>
    </w:p>
    <w:p w14:paraId="705E6D38" w14:textId="77777777" w:rsidR="005D6175" w:rsidRPr="0037143B" w:rsidRDefault="005D6175" w:rsidP="003C396E">
      <w:pPr>
        <w:pStyle w:val="Zkladntext22"/>
        <w:widowControl w:val="0"/>
        <w:tabs>
          <w:tab w:val="left" w:pos="0"/>
          <w:tab w:val="left" w:pos="709"/>
          <w:tab w:val="left" w:pos="1276"/>
        </w:tabs>
        <w:suppressAutoHyphens w:val="0"/>
        <w:ind w:left="0"/>
        <w:rPr>
          <w:rFonts w:cs="Arial"/>
          <w:snapToGrid w:val="0"/>
        </w:rPr>
      </w:pPr>
    </w:p>
    <w:p w14:paraId="7190E7D0" w14:textId="77777777" w:rsidR="00444C64" w:rsidRPr="0037143B" w:rsidRDefault="005D6175" w:rsidP="003C396E">
      <w:pPr>
        <w:pStyle w:val="Zkladntext22"/>
        <w:widowControl w:val="0"/>
        <w:tabs>
          <w:tab w:val="left" w:pos="0"/>
          <w:tab w:val="left" w:pos="709"/>
          <w:tab w:val="left" w:pos="1276"/>
        </w:tabs>
        <w:suppressAutoHyphens w:val="0"/>
        <w:ind w:left="0"/>
        <w:rPr>
          <w:rFonts w:cs="Arial"/>
          <w:snapToGrid w:val="0"/>
        </w:rPr>
      </w:pPr>
      <w:r w:rsidRPr="0037143B">
        <w:rPr>
          <w:rFonts w:cs="Arial"/>
          <w:b/>
          <w:snapToGrid w:val="0"/>
        </w:rPr>
        <w:t>16.5.</w:t>
      </w:r>
      <w:r w:rsidRPr="0037143B">
        <w:rPr>
          <w:rFonts w:cs="Arial"/>
          <w:snapToGrid w:val="0"/>
        </w:rPr>
        <w:t xml:space="preserve"> </w:t>
      </w:r>
      <w:r w:rsidR="00444C64" w:rsidRPr="0037143B">
        <w:rPr>
          <w:rFonts w:cs="Arial"/>
          <w:snapToGrid w:val="0"/>
        </w:rPr>
        <w:t>Drobné odchylky, které nemají jakýkoliv vliv jak na dílčí či celkovou technickou a technologickou funkčnost díla</w:t>
      </w:r>
      <w:r w:rsidR="00FE5D49" w:rsidRPr="0037143B">
        <w:rPr>
          <w:rFonts w:cs="Arial"/>
          <w:snapToGrid w:val="0"/>
        </w:rPr>
        <w:t xml:space="preserve">, tak </w:t>
      </w:r>
      <w:r w:rsidR="00444C64" w:rsidRPr="0037143B">
        <w:rPr>
          <w:rFonts w:cs="Arial"/>
          <w:snapToGrid w:val="0"/>
        </w:rPr>
        <w:t>na zvýšení ceny plnění Zhotovitele, se nepovažují za vady v případě, že s nimi vyjádřil Objednatel písemný souhlas za předpokladu, že tyto odchylky budou vyznačeny v PD skutečného provedení díla.</w:t>
      </w:r>
    </w:p>
    <w:p w14:paraId="5F1A1B1C" w14:textId="77777777" w:rsidR="00444C64" w:rsidRPr="0037143B" w:rsidRDefault="00444C64" w:rsidP="003C396E">
      <w:pPr>
        <w:pStyle w:val="Zkladntext22"/>
        <w:widowControl w:val="0"/>
        <w:tabs>
          <w:tab w:val="left" w:pos="0"/>
          <w:tab w:val="left" w:pos="1211"/>
          <w:tab w:val="left" w:pos="1276"/>
        </w:tabs>
        <w:suppressAutoHyphens w:val="0"/>
        <w:ind w:left="0"/>
        <w:rPr>
          <w:rFonts w:cs="Arial"/>
        </w:rPr>
      </w:pPr>
    </w:p>
    <w:p w14:paraId="078EE774" w14:textId="77777777" w:rsidR="00444C64" w:rsidRPr="0037143B" w:rsidRDefault="00444C64" w:rsidP="003C396E">
      <w:pPr>
        <w:widowControl w:val="0"/>
        <w:tabs>
          <w:tab w:val="left" w:pos="0"/>
        </w:tabs>
        <w:jc w:val="both"/>
        <w:rPr>
          <w:rFonts w:ascii="Arial" w:hAnsi="Arial" w:cs="Arial"/>
          <w:b/>
          <w:snapToGrid w:val="0"/>
          <w:szCs w:val="20"/>
        </w:rPr>
      </w:pPr>
      <w:r w:rsidRPr="0037143B">
        <w:rPr>
          <w:rFonts w:ascii="Arial" w:hAnsi="Arial" w:cs="Arial"/>
          <w:b/>
          <w:snapToGrid w:val="0"/>
          <w:szCs w:val="20"/>
        </w:rPr>
        <w:t>16.</w:t>
      </w:r>
      <w:r w:rsidR="005D6175" w:rsidRPr="0037143B">
        <w:rPr>
          <w:rFonts w:ascii="Arial" w:hAnsi="Arial" w:cs="Arial"/>
          <w:b/>
          <w:snapToGrid w:val="0"/>
          <w:szCs w:val="20"/>
        </w:rPr>
        <w:t>6</w:t>
      </w:r>
      <w:r w:rsidRPr="0037143B">
        <w:rPr>
          <w:rFonts w:ascii="Arial" w:hAnsi="Arial" w:cs="Arial"/>
          <w:b/>
          <w:snapToGrid w:val="0"/>
          <w:szCs w:val="20"/>
        </w:rPr>
        <w:t xml:space="preserve">. </w:t>
      </w:r>
      <w:r w:rsidRPr="0037143B">
        <w:rPr>
          <w:rFonts w:ascii="Arial" w:hAnsi="Arial" w:cs="Arial"/>
          <w:snapToGrid w:val="0"/>
          <w:szCs w:val="20"/>
        </w:rPr>
        <w:t xml:space="preserve">Zhotovitel se zavazuje, že dílo bude mít po dobu trvání záruční doby vlastnosti stanovené příslušnou </w:t>
      </w:r>
      <w:r w:rsidR="00FE5D49" w:rsidRPr="0037143B">
        <w:rPr>
          <w:rFonts w:ascii="Arial" w:hAnsi="Arial" w:cs="Arial"/>
          <w:snapToGrid w:val="0"/>
          <w:szCs w:val="20"/>
        </w:rPr>
        <w:t xml:space="preserve">PD </w:t>
      </w:r>
      <w:r w:rsidRPr="0037143B">
        <w:rPr>
          <w:rFonts w:ascii="Arial" w:hAnsi="Arial" w:cs="Arial"/>
          <w:snapToGrid w:val="0"/>
          <w:szCs w:val="20"/>
        </w:rPr>
        <w:t xml:space="preserve">a technickou dokumentací včetně jejich změn a doplňků, technickými normami, které se na jeho provedení vztahují, jinak vlastnosti a jakost odpovídající účelu </w:t>
      </w:r>
      <w:r w:rsidR="003A01F7" w:rsidRPr="0037143B">
        <w:rPr>
          <w:rFonts w:ascii="Arial" w:hAnsi="Arial" w:cs="Arial"/>
          <w:snapToGrid w:val="0"/>
          <w:szCs w:val="20"/>
        </w:rPr>
        <w:t>S</w:t>
      </w:r>
      <w:r w:rsidRPr="0037143B">
        <w:rPr>
          <w:rFonts w:ascii="Arial" w:hAnsi="Arial" w:cs="Arial"/>
          <w:snapToGrid w:val="0"/>
          <w:szCs w:val="20"/>
        </w:rPr>
        <w:t xml:space="preserve">mlouvy a přiměřenou zvláštnostem díla, použité technologii, materiálu, pokynům a podkladům dodaným Objednatelem po celou dobu trvání záruky. Není-li stanoveno jinak, je Zhotovitel odpovědný za vady plnění podle </w:t>
      </w:r>
      <w:r w:rsidRPr="0037143B">
        <w:rPr>
          <w:rFonts w:ascii="Arial" w:hAnsi="Arial" w:cs="Arial"/>
          <w:b/>
          <w:snapToGrid w:val="0"/>
          <w:szCs w:val="20"/>
        </w:rPr>
        <w:t>§§ 2615 – 2619 OZ a §§ 2629 – 2630 OZ.</w:t>
      </w:r>
    </w:p>
    <w:p w14:paraId="1051FE4C" w14:textId="77777777" w:rsidR="00444C64" w:rsidRPr="0037143B" w:rsidRDefault="00444C64" w:rsidP="003C396E">
      <w:pPr>
        <w:widowControl w:val="0"/>
        <w:tabs>
          <w:tab w:val="left" w:pos="0"/>
        </w:tabs>
        <w:jc w:val="both"/>
        <w:rPr>
          <w:rFonts w:ascii="Arial" w:hAnsi="Arial" w:cs="Arial"/>
          <w:snapToGrid w:val="0"/>
          <w:szCs w:val="20"/>
        </w:rPr>
      </w:pPr>
    </w:p>
    <w:p w14:paraId="34956315" w14:textId="77777777" w:rsidR="00444C64" w:rsidRPr="0037143B" w:rsidRDefault="00444C64" w:rsidP="003C396E">
      <w:pPr>
        <w:pStyle w:val="Zkladntextodsazen"/>
        <w:widowControl w:val="0"/>
        <w:tabs>
          <w:tab w:val="left" w:pos="0"/>
        </w:tabs>
        <w:spacing w:after="0"/>
        <w:ind w:left="0"/>
        <w:jc w:val="both"/>
        <w:rPr>
          <w:rFonts w:ascii="Arial" w:hAnsi="Arial" w:cs="Arial"/>
          <w:szCs w:val="20"/>
        </w:rPr>
      </w:pPr>
      <w:r w:rsidRPr="0037143B">
        <w:rPr>
          <w:rFonts w:ascii="Arial" w:hAnsi="Arial" w:cs="Arial"/>
          <w:b/>
          <w:szCs w:val="20"/>
        </w:rPr>
        <w:t>16.</w:t>
      </w:r>
      <w:r w:rsidR="005D6175" w:rsidRPr="0037143B">
        <w:rPr>
          <w:rFonts w:ascii="Arial" w:hAnsi="Arial" w:cs="Arial"/>
          <w:b/>
          <w:szCs w:val="20"/>
          <w:lang w:val="cs-CZ"/>
        </w:rPr>
        <w:t>7</w:t>
      </w:r>
      <w:r w:rsidRPr="0037143B">
        <w:rPr>
          <w:rFonts w:ascii="Arial" w:hAnsi="Arial" w:cs="Arial"/>
          <w:b/>
          <w:szCs w:val="20"/>
        </w:rPr>
        <w:t xml:space="preserve">. </w:t>
      </w:r>
      <w:r w:rsidRPr="0037143B">
        <w:rPr>
          <w:rFonts w:ascii="Arial" w:hAnsi="Arial" w:cs="Arial"/>
          <w:szCs w:val="20"/>
        </w:rPr>
        <w:t>Záruční doba u dílčího prokazatelného vadného plnění neběží po dobu, po kterou Objednatel nemohl užívat část předmětu díla pro jeho vady, za které odpovídá Zhotovitel.</w:t>
      </w:r>
    </w:p>
    <w:p w14:paraId="6206DC51" w14:textId="77777777" w:rsidR="00444C64" w:rsidRPr="0037143B" w:rsidRDefault="00444C64" w:rsidP="003C396E">
      <w:pPr>
        <w:widowControl w:val="0"/>
        <w:tabs>
          <w:tab w:val="left" w:pos="0"/>
        </w:tabs>
        <w:jc w:val="both"/>
        <w:rPr>
          <w:rFonts w:ascii="Arial" w:hAnsi="Arial" w:cs="Arial"/>
          <w:b/>
          <w:snapToGrid w:val="0"/>
          <w:szCs w:val="20"/>
        </w:rPr>
      </w:pPr>
    </w:p>
    <w:p w14:paraId="3C3EF867"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 </w:t>
      </w:r>
      <w:r w:rsidRPr="0037143B">
        <w:rPr>
          <w:rFonts w:ascii="Arial" w:hAnsi="Arial" w:cs="Arial"/>
          <w:snapToGrid w:val="0"/>
          <w:szCs w:val="20"/>
        </w:rPr>
        <w:t>Objednatel je oprávněn po zjištění vady plnění tyto vady bez zbytečného odkladu písemně reklamovat u Zhotovitele, a to nejpozději do konce záruční doby a má právo volby o způsobu odstranění důsledku vadného plnění. V písemné reklamaci Objednatel vady popíše a uvede své požadavky, včetně termínu pro odstranění vad Zhotovitelem s tím, že je-li reklamace oprávněná, má právo:</w:t>
      </w:r>
    </w:p>
    <w:p w14:paraId="56CC4D40" w14:textId="77777777" w:rsidR="00444C64" w:rsidRPr="0037143B" w:rsidRDefault="00444C64" w:rsidP="003C396E">
      <w:pPr>
        <w:widowControl w:val="0"/>
        <w:tabs>
          <w:tab w:val="left" w:pos="0"/>
        </w:tabs>
        <w:ind w:hanging="709"/>
        <w:jc w:val="both"/>
        <w:rPr>
          <w:rFonts w:ascii="Arial" w:hAnsi="Arial" w:cs="Arial"/>
          <w:snapToGrid w:val="0"/>
          <w:szCs w:val="20"/>
        </w:rPr>
      </w:pPr>
    </w:p>
    <w:p w14:paraId="76BC752D" w14:textId="77777777" w:rsidR="00444C64" w:rsidRPr="0037143B" w:rsidRDefault="00444C64" w:rsidP="003C396E">
      <w:pPr>
        <w:widowControl w:val="0"/>
        <w:tabs>
          <w:tab w:val="left" w:pos="0"/>
        </w:tabs>
        <w:spacing w:after="120"/>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.1. </w:t>
      </w:r>
      <w:r w:rsidRPr="0037143B">
        <w:rPr>
          <w:rFonts w:ascii="Arial" w:hAnsi="Arial" w:cs="Arial"/>
          <w:snapToGrid w:val="0"/>
          <w:szCs w:val="20"/>
        </w:rPr>
        <w:t>Je-li vad</w:t>
      </w:r>
      <w:r w:rsidR="00BB3A91" w:rsidRPr="0037143B">
        <w:rPr>
          <w:rFonts w:ascii="Arial" w:hAnsi="Arial" w:cs="Arial"/>
          <w:snapToGrid w:val="0"/>
          <w:szCs w:val="20"/>
        </w:rPr>
        <w:t>né plnění podstatným porušením S</w:t>
      </w:r>
      <w:r w:rsidRPr="0037143B">
        <w:rPr>
          <w:rFonts w:ascii="Arial" w:hAnsi="Arial" w:cs="Arial"/>
          <w:snapToGrid w:val="0"/>
          <w:szCs w:val="20"/>
        </w:rPr>
        <w:t xml:space="preserve">mlouvy </w:t>
      </w:r>
      <w:r w:rsidRPr="0037143B">
        <w:rPr>
          <w:rFonts w:ascii="Arial" w:hAnsi="Arial" w:cs="Arial"/>
          <w:b/>
          <w:snapToGrid w:val="0"/>
          <w:szCs w:val="20"/>
        </w:rPr>
        <w:t>(§ 2106 OZ),</w:t>
      </w:r>
      <w:r w:rsidRPr="0037143B">
        <w:rPr>
          <w:rFonts w:ascii="Arial" w:hAnsi="Arial" w:cs="Arial"/>
          <w:snapToGrid w:val="0"/>
          <w:szCs w:val="20"/>
        </w:rPr>
        <w:t xml:space="preserve"> vzniká Objednateli právo na:</w:t>
      </w:r>
    </w:p>
    <w:p w14:paraId="36E832E3"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odstranění vady dodáním nové věci bez vady nebo dodáním chybějící věci,</w:t>
      </w:r>
    </w:p>
    <w:p w14:paraId="04F50BE8"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na odstranění vady opravou věci,</w:t>
      </w:r>
    </w:p>
    <w:p w14:paraId="47D663CD" w14:textId="77777777" w:rsidR="00444C64" w:rsidRPr="0037143B" w:rsidRDefault="00444C64"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na přiměřenou slevu ze sjednané ceny,</w:t>
      </w:r>
    </w:p>
    <w:p w14:paraId="06BF82DF" w14:textId="77777777" w:rsidR="00444C64" w:rsidRPr="0037143B" w:rsidRDefault="00BB3A91" w:rsidP="003C396E">
      <w:pPr>
        <w:widowControl w:val="0"/>
        <w:numPr>
          <w:ilvl w:val="0"/>
          <w:numId w:val="15"/>
        </w:numPr>
        <w:tabs>
          <w:tab w:val="left" w:pos="0"/>
        </w:tabs>
        <w:ind w:left="426" w:hanging="426"/>
        <w:jc w:val="both"/>
        <w:rPr>
          <w:rFonts w:ascii="Arial" w:hAnsi="Arial" w:cs="Arial"/>
          <w:snapToGrid w:val="0"/>
          <w:szCs w:val="20"/>
        </w:rPr>
      </w:pPr>
      <w:r w:rsidRPr="0037143B">
        <w:rPr>
          <w:rFonts w:ascii="Arial" w:hAnsi="Arial" w:cs="Arial"/>
          <w:snapToGrid w:val="0"/>
          <w:szCs w:val="20"/>
        </w:rPr>
        <w:t>odstoupit od S</w:t>
      </w:r>
      <w:r w:rsidR="00444C64" w:rsidRPr="0037143B">
        <w:rPr>
          <w:rFonts w:ascii="Arial" w:hAnsi="Arial" w:cs="Arial"/>
          <w:snapToGrid w:val="0"/>
          <w:szCs w:val="20"/>
        </w:rPr>
        <w:t>mlouvy.</w:t>
      </w:r>
    </w:p>
    <w:p w14:paraId="7C0C5EDA" w14:textId="77777777" w:rsidR="007F669F" w:rsidRPr="0037143B" w:rsidRDefault="007F669F" w:rsidP="003C396E">
      <w:pPr>
        <w:widowControl w:val="0"/>
        <w:autoSpaceDE w:val="0"/>
        <w:autoSpaceDN w:val="0"/>
        <w:adjustRightInd w:val="0"/>
        <w:jc w:val="both"/>
        <w:rPr>
          <w:rFonts w:ascii="Arial" w:hAnsi="Arial" w:cs="Arial"/>
          <w:szCs w:val="20"/>
        </w:rPr>
      </w:pPr>
    </w:p>
    <w:p w14:paraId="019FDA18" w14:textId="77777777" w:rsidR="00444C64" w:rsidRPr="0037143B" w:rsidRDefault="00FE5D49" w:rsidP="003C396E">
      <w:pPr>
        <w:widowControl w:val="0"/>
        <w:autoSpaceDE w:val="0"/>
        <w:autoSpaceDN w:val="0"/>
        <w:adjustRightInd w:val="0"/>
        <w:jc w:val="both"/>
        <w:rPr>
          <w:rFonts w:ascii="Arial" w:hAnsi="Arial" w:cs="Arial"/>
          <w:szCs w:val="20"/>
        </w:rPr>
      </w:pPr>
      <w:r w:rsidRPr="0037143B">
        <w:rPr>
          <w:rFonts w:ascii="Arial" w:hAnsi="Arial" w:cs="Arial"/>
          <w:szCs w:val="20"/>
        </w:rPr>
        <w:t>Objednatel</w:t>
      </w:r>
      <w:r w:rsidR="00444C64" w:rsidRPr="0037143B">
        <w:rPr>
          <w:rFonts w:ascii="Arial" w:hAnsi="Arial" w:cs="Arial"/>
          <w:szCs w:val="20"/>
        </w:rPr>
        <w:t xml:space="preserve"> je oprávněn vybrat si ten způsob vyřízení reklamace, který mu nejlépe vyhovuje.</w:t>
      </w:r>
    </w:p>
    <w:p w14:paraId="6C7E78CC" w14:textId="77777777" w:rsidR="00444C64" w:rsidRPr="0037143B" w:rsidRDefault="00444C64" w:rsidP="003C396E">
      <w:pPr>
        <w:widowControl w:val="0"/>
        <w:tabs>
          <w:tab w:val="left" w:pos="0"/>
        </w:tabs>
        <w:jc w:val="both"/>
        <w:rPr>
          <w:rFonts w:ascii="Arial" w:hAnsi="Arial" w:cs="Arial"/>
          <w:snapToGrid w:val="0"/>
          <w:szCs w:val="20"/>
        </w:rPr>
      </w:pPr>
    </w:p>
    <w:p w14:paraId="4AED1F26"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 xml:space="preserve">.2. </w:t>
      </w:r>
      <w:r w:rsidRPr="0037143B">
        <w:rPr>
          <w:rFonts w:ascii="Arial" w:hAnsi="Arial" w:cs="Arial"/>
          <w:snapToGrid w:val="0"/>
          <w:szCs w:val="20"/>
        </w:rPr>
        <w:t>Je</w:t>
      </w:r>
      <w:r w:rsidR="005B62CF" w:rsidRPr="0037143B">
        <w:rPr>
          <w:rFonts w:ascii="Arial" w:hAnsi="Arial" w:cs="Arial"/>
          <w:snapToGrid w:val="0"/>
          <w:szCs w:val="20"/>
        </w:rPr>
        <w:t>-</w:t>
      </w:r>
      <w:r w:rsidRPr="0037143B">
        <w:rPr>
          <w:rFonts w:ascii="Arial" w:hAnsi="Arial" w:cs="Arial"/>
          <w:snapToGrid w:val="0"/>
          <w:szCs w:val="20"/>
        </w:rPr>
        <w:t>li vadné</w:t>
      </w:r>
      <w:r w:rsidR="00BB3A91" w:rsidRPr="0037143B">
        <w:rPr>
          <w:rFonts w:ascii="Arial" w:hAnsi="Arial" w:cs="Arial"/>
          <w:snapToGrid w:val="0"/>
          <w:szCs w:val="20"/>
        </w:rPr>
        <w:t xml:space="preserve"> plnění nepodstatným porušením S</w:t>
      </w:r>
      <w:r w:rsidRPr="0037143B">
        <w:rPr>
          <w:rFonts w:ascii="Arial" w:hAnsi="Arial" w:cs="Arial"/>
          <w:snapToGrid w:val="0"/>
          <w:szCs w:val="20"/>
        </w:rPr>
        <w:t>mlouvy</w:t>
      </w:r>
      <w:r w:rsidRPr="0037143B">
        <w:rPr>
          <w:rFonts w:ascii="Arial" w:hAnsi="Arial" w:cs="Arial"/>
          <w:b/>
          <w:snapToGrid w:val="0"/>
          <w:szCs w:val="20"/>
        </w:rPr>
        <w:t xml:space="preserve"> (§ 2107 OZ),</w:t>
      </w:r>
      <w:r w:rsidRPr="0037143B">
        <w:rPr>
          <w:rFonts w:ascii="Arial" w:hAnsi="Arial" w:cs="Arial"/>
          <w:snapToGrid w:val="0"/>
          <w:szCs w:val="20"/>
        </w:rPr>
        <w:t xml:space="preserve"> vzniká Objednateli právo na odstranění vady nebo na přiměřenou slevu z ceny.</w:t>
      </w:r>
    </w:p>
    <w:p w14:paraId="05D0CF8C" w14:textId="77777777" w:rsidR="00444C64" w:rsidRPr="0037143B" w:rsidRDefault="00444C64" w:rsidP="003C396E">
      <w:pPr>
        <w:widowControl w:val="0"/>
        <w:tabs>
          <w:tab w:val="left" w:pos="0"/>
        </w:tabs>
        <w:jc w:val="both"/>
        <w:rPr>
          <w:rFonts w:ascii="Arial" w:hAnsi="Arial" w:cs="Arial"/>
          <w:snapToGrid w:val="0"/>
          <w:szCs w:val="20"/>
        </w:rPr>
      </w:pPr>
    </w:p>
    <w:p w14:paraId="36B6E010" w14:textId="77777777" w:rsidR="00444C64" w:rsidRPr="0037143B" w:rsidRDefault="00444C64" w:rsidP="003C396E">
      <w:pPr>
        <w:widowControl w:val="0"/>
        <w:tabs>
          <w:tab w:val="left" w:pos="0"/>
        </w:tabs>
        <w:jc w:val="both"/>
        <w:rPr>
          <w:rFonts w:ascii="Arial" w:hAnsi="Arial" w:cs="Arial"/>
          <w:b/>
          <w:snapToGrid w:val="0"/>
          <w:szCs w:val="20"/>
        </w:rPr>
      </w:pPr>
      <w:r w:rsidRPr="0037143B">
        <w:rPr>
          <w:rFonts w:ascii="Arial" w:hAnsi="Arial" w:cs="Arial"/>
          <w:b/>
          <w:snapToGrid w:val="0"/>
          <w:szCs w:val="20"/>
        </w:rPr>
        <w:t>16.</w:t>
      </w:r>
      <w:r w:rsidR="005D6175" w:rsidRPr="0037143B">
        <w:rPr>
          <w:rFonts w:ascii="Arial" w:hAnsi="Arial" w:cs="Arial"/>
          <w:b/>
          <w:snapToGrid w:val="0"/>
          <w:szCs w:val="20"/>
        </w:rPr>
        <w:t>8</w:t>
      </w:r>
      <w:r w:rsidRPr="0037143B">
        <w:rPr>
          <w:rFonts w:ascii="Arial" w:hAnsi="Arial" w:cs="Arial"/>
          <w:b/>
          <w:snapToGrid w:val="0"/>
          <w:szCs w:val="20"/>
        </w:rPr>
        <w:t>.3.</w:t>
      </w:r>
      <w:r w:rsidRPr="0037143B">
        <w:rPr>
          <w:rFonts w:ascii="Arial" w:hAnsi="Arial" w:cs="Arial"/>
          <w:snapToGrid w:val="0"/>
          <w:szCs w:val="20"/>
        </w:rPr>
        <w:t xml:space="preserve"> Výše uvedenými ujednáními v </w:t>
      </w:r>
      <w:r w:rsidRPr="0037143B">
        <w:rPr>
          <w:rFonts w:ascii="Arial" w:hAnsi="Arial" w:cs="Arial"/>
          <w:b/>
          <w:snapToGrid w:val="0"/>
          <w:szCs w:val="20"/>
        </w:rPr>
        <w:t>čl. XVI. body 16.</w:t>
      </w:r>
      <w:r w:rsidR="00BB3A91" w:rsidRPr="0037143B">
        <w:rPr>
          <w:rFonts w:ascii="Arial" w:hAnsi="Arial" w:cs="Arial"/>
          <w:b/>
          <w:snapToGrid w:val="0"/>
          <w:szCs w:val="20"/>
        </w:rPr>
        <w:t>8</w:t>
      </w:r>
      <w:r w:rsidRPr="0037143B">
        <w:rPr>
          <w:rFonts w:ascii="Arial" w:hAnsi="Arial" w:cs="Arial"/>
          <w:b/>
          <w:snapToGrid w:val="0"/>
          <w:szCs w:val="20"/>
        </w:rPr>
        <w:t>.1 a 16.</w:t>
      </w:r>
      <w:r w:rsidR="00BB3A91" w:rsidRPr="0037143B">
        <w:rPr>
          <w:rFonts w:ascii="Arial" w:hAnsi="Arial" w:cs="Arial"/>
          <w:b/>
          <w:snapToGrid w:val="0"/>
          <w:szCs w:val="20"/>
        </w:rPr>
        <w:t>8</w:t>
      </w:r>
      <w:r w:rsidRPr="0037143B">
        <w:rPr>
          <w:rFonts w:ascii="Arial" w:hAnsi="Arial" w:cs="Arial"/>
          <w:b/>
          <w:snapToGrid w:val="0"/>
          <w:szCs w:val="20"/>
        </w:rPr>
        <w:t>.2</w:t>
      </w:r>
      <w:r w:rsidR="005B62CF" w:rsidRPr="0037143B">
        <w:rPr>
          <w:rFonts w:ascii="Arial" w:hAnsi="Arial" w:cs="Arial"/>
          <w:snapToGrid w:val="0"/>
          <w:szCs w:val="20"/>
        </w:rPr>
        <w:t xml:space="preserve"> těchto OP </w:t>
      </w:r>
      <w:r w:rsidRPr="0037143B">
        <w:rPr>
          <w:rFonts w:ascii="Arial" w:hAnsi="Arial" w:cs="Arial"/>
          <w:snapToGrid w:val="0"/>
          <w:szCs w:val="20"/>
        </w:rPr>
        <w:t xml:space="preserve">není dotčeno ust. </w:t>
      </w:r>
      <w:r w:rsidRPr="0037143B">
        <w:rPr>
          <w:rFonts w:ascii="Arial" w:hAnsi="Arial" w:cs="Arial"/>
          <w:b/>
          <w:snapToGrid w:val="0"/>
          <w:szCs w:val="20"/>
        </w:rPr>
        <w:t>§ 2629 a § 2630 OZ o vadách stavby.</w:t>
      </w:r>
    </w:p>
    <w:p w14:paraId="20BE941D" w14:textId="77777777" w:rsidR="00444C64" w:rsidRPr="0037143B" w:rsidRDefault="00444C64" w:rsidP="003C396E">
      <w:pPr>
        <w:widowControl w:val="0"/>
        <w:tabs>
          <w:tab w:val="left" w:pos="0"/>
        </w:tabs>
        <w:jc w:val="both"/>
        <w:rPr>
          <w:rFonts w:ascii="Arial" w:hAnsi="Arial" w:cs="Arial"/>
          <w:snapToGrid w:val="0"/>
          <w:szCs w:val="20"/>
        </w:rPr>
      </w:pPr>
    </w:p>
    <w:p w14:paraId="4A44EF41"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napToGrid w:val="0"/>
          <w:szCs w:val="20"/>
        </w:rPr>
        <w:t>16.</w:t>
      </w:r>
      <w:r w:rsidR="005D6175" w:rsidRPr="0037143B">
        <w:rPr>
          <w:rFonts w:ascii="Arial" w:hAnsi="Arial" w:cs="Arial"/>
          <w:b/>
          <w:snapToGrid w:val="0"/>
          <w:szCs w:val="20"/>
        </w:rPr>
        <w:t>9</w:t>
      </w:r>
      <w:r w:rsidRPr="0037143B">
        <w:rPr>
          <w:rFonts w:ascii="Arial" w:hAnsi="Arial" w:cs="Arial"/>
          <w:b/>
          <w:snapToGrid w:val="0"/>
          <w:szCs w:val="20"/>
        </w:rPr>
        <w:t xml:space="preserve">. </w:t>
      </w:r>
      <w:r w:rsidRPr="0037143B">
        <w:rPr>
          <w:rFonts w:ascii="Arial" w:hAnsi="Arial" w:cs="Arial"/>
          <w:snapToGrid w:val="0"/>
          <w:szCs w:val="20"/>
        </w:rPr>
        <w:t xml:space="preserve">Zhotovitel je povinen do 5 </w:t>
      </w:r>
      <w:r w:rsidRPr="0037143B">
        <w:rPr>
          <w:rFonts w:ascii="Arial" w:hAnsi="Arial" w:cs="Arial"/>
          <w:szCs w:val="20"/>
        </w:rPr>
        <w:t>kalendářních</w:t>
      </w:r>
      <w:r w:rsidRPr="0037143B">
        <w:rPr>
          <w:rFonts w:ascii="Arial" w:hAnsi="Arial" w:cs="Arial"/>
          <w:snapToGrid w:val="0"/>
          <w:szCs w:val="20"/>
        </w:rPr>
        <w:t xml:space="preserve"> dnů ode dne obdržení reklamace zaslat Objednateli své písemné stanovisko s uvedením, zda reklamaci uznává nebo sdělí Objednateli své námitky spolu s jejich odůvodněním. Zhotovitel se zavazuje zahájit odstranění vad díla nejpozději do 10 </w:t>
      </w:r>
      <w:r w:rsidRPr="0037143B">
        <w:rPr>
          <w:rFonts w:ascii="Arial" w:hAnsi="Arial" w:cs="Arial"/>
          <w:szCs w:val="20"/>
        </w:rPr>
        <w:t>kalendářních</w:t>
      </w:r>
      <w:r w:rsidRPr="0037143B">
        <w:rPr>
          <w:rFonts w:ascii="Arial" w:hAnsi="Arial" w:cs="Arial"/>
          <w:snapToGrid w:val="0"/>
          <w:szCs w:val="20"/>
        </w:rPr>
        <w:t xml:space="preserve"> dnů od obdržení reklamace, a to i tehdy, neuznává-li odpovědnost za své vady. V případě odstranění vady dodáním náhradního plnění běží pro toto náhradní plnění nová záruční doba a to ode dne převzetí nového plnění Objednatelem.</w:t>
      </w:r>
      <w:r w:rsidRPr="0037143B">
        <w:rPr>
          <w:rFonts w:ascii="Arial" w:hAnsi="Arial" w:cs="Arial"/>
          <w:szCs w:val="20"/>
        </w:rPr>
        <w:t xml:space="preserve"> Zhotovitel písemně navrhne, do kterého termínu vadu(y) odstraní. Náklady na odstranění reklamované vady nese Zhotovitel i ve sporných případech až do rozhodnutí příslušného soudu dle těchto OP.</w:t>
      </w:r>
    </w:p>
    <w:p w14:paraId="519B7ED5" w14:textId="77777777" w:rsidR="00444C64" w:rsidRPr="0037143B" w:rsidRDefault="00444C64" w:rsidP="003C396E">
      <w:pPr>
        <w:widowControl w:val="0"/>
        <w:tabs>
          <w:tab w:val="left" w:pos="0"/>
        </w:tabs>
        <w:jc w:val="both"/>
        <w:rPr>
          <w:rFonts w:ascii="Arial" w:hAnsi="Arial" w:cs="Arial"/>
          <w:snapToGrid w:val="0"/>
          <w:szCs w:val="20"/>
        </w:rPr>
      </w:pPr>
    </w:p>
    <w:p w14:paraId="555D92A3"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b/>
          <w:snapToGrid w:val="0"/>
          <w:szCs w:val="20"/>
        </w:rPr>
        <w:t>16.</w:t>
      </w:r>
      <w:r w:rsidR="005D6175" w:rsidRPr="0037143B">
        <w:rPr>
          <w:rFonts w:ascii="Arial" w:hAnsi="Arial" w:cs="Arial"/>
          <w:b/>
          <w:snapToGrid w:val="0"/>
          <w:szCs w:val="20"/>
        </w:rPr>
        <w:t>10.</w:t>
      </w:r>
      <w:r w:rsidRPr="0037143B">
        <w:rPr>
          <w:rFonts w:ascii="Arial" w:hAnsi="Arial" w:cs="Arial"/>
          <w:b/>
          <w:snapToGrid w:val="0"/>
          <w:szCs w:val="20"/>
        </w:rPr>
        <w:t xml:space="preserve"> </w:t>
      </w:r>
      <w:r w:rsidRPr="0037143B">
        <w:rPr>
          <w:rFonts w:ascii="Arial" w:hAnsi="Arial" w:cs="Arial"/>
          <w:snapToGrid w:val="0"/>
          <w:szCs w:val="20"/>
        </w:rPr>
        <w:t xml:space="preserve">Není-li v uzavřené Smlouvě stanovena délka záruční lhůty jinak, pak dle těchto OP je délka záruční lhůty </w:t>
      </w:r>
      <w:r w:rsidRPr="0037143B">
        <w:rPr>
          <w:rFonts w:ascii="Arial" w:hAnsi="Arial" w:cs="Arial"/>
          <w:b/>
          <w:snapToGrid w:val="0"/>
          <w:szCs w:val="20"/>
        </w:rPr>
        <w:t>60 měsíců</w:t>
      </w:r>
      <w:r w:rsidRPr="0037143B">
        <w:rPr>
          <w:rFonts w:ascii="Arial" w:hAnsi="Arial" w:cs="Arial"/>
          <w:snapToGrid w:val="0"/>
          <w:szCs w:val="20"/>
        </w:rPr>
        <w:t xml:space="preserve"> a po</w:t>
      </w:r>
      <w:r w:rsidR="005B62CF" w:rsidRPr="0037143B">
        <w:rPr>
          <w:rFonts w:ascii="Arial" w:hAnsi="Arial" w:cs="Arial"/>
          <w:snapToGrid w:val="0"/>
          <w:szCs w:val="20"/>
        </w:rPr>
        <w:t>č</w:t>
      </w:r>
      <w:r w:rsidRPr="0037143B">
        <w:rPr>
          <w:rFonts w:ascii="Arial" w:hAnsi="Arial" w:cs="Arial"/>
          <w:snapToGrid w:val="0"/>
          <w:szCs w:val="20"/>
        </w:rPr>
        <w:t xml:space="preserve">íná běžet od protokolárního převzetí celého předmětu díla Objednatelem, </w:t>
      </w:r>
      <w:r w:rsidRPr="0037143B">
        <w:rPr>
          <w:rFonts w:ascii="Arial" w:hAnsi="Arial" w:cs="Arial"/>
          <w:szCs w:val="20"/>
        </w:rPr>
        <w:t>s výjimkou</w:t>
      </w:r>
      <w:r w:rsidRPr="0037143B">
        <w:rPr>
          <w:rFonts w:ascii="Arial" w:hAnsi="Arial" w:cs="Arial"/>
          <w:b/>
          <w:bCs/>
          <w:szCs w:val="20"/>
        </w:rPr>
        <w:t xml:space="preserve"> </w:t>
      </w:r>
      <w:r w:rsidRPr="0037143B">
        <w:rPr>
          <w:rFonts w:ascii="Arial" w:hAnsi="Arial" w:cs="Arial"/>
          <w:szCs w:val="20"/>
        </w:rPr>
        <w:t xml:space="preserve">záruky na ve Smlouvě vyjmenované části díla, jako je např. mikrokoberec, izolace na mostní konstrukci atd., kde je poskytnuta záruka v jiné délce od protokolárního předání a převzetí díla. Záruční doba neběží po dobu, po kterou </w:t>
      </w:r>
      <w:r w:rsidR="005B62CF" w:rsidRPr="0037143B">
        <w:rPr>
          <w:rFonts w:ascii="Arial" w:hAnsi="Arial" w:cs="Arial"/>
          <w:szCs w:val="20"/>
        </w:rPr>
        <w:t xml:space="preserve">Objednatel </w:t>
      </w:r>
      <w:r w:rsidRPr="0037143B">
        <w:rPr>
          <w:rFonts w:ascii="Arial" w:hAnsi="Arial" w:cs="Arial"/>
          <w:szCs w:val="20"/>
        </w:rPr>
        <w:t>nemohl předmět díla užívat pro vady díla, za které Zhotovitel odpovídá.</w:t>
      </w:r>
    </w:p>
    <w:p w14:paraId="01CF4837" w14:textId="77777777" w:rsidR="00444C64" w:rsidRPr="0037143B" w:rsidRDefault="00444C64" w:rsidP="003C396E">
      <w:pPr>
        <w:widowControl w:val="0"/>
        <w:autoSpaceDE w:val="0"/>
        <w:autoSpaceDN w:val="0"/>
        <w:adjustRightInd w:val="0"/>
        <w:jc w:val="both"/>
        <w:rPr>
          <w:rFonts w:ascii="Arial" w:hAnsi="Arial" w:cs="Arial"/>
          <w:szCs w:val="20"/>
        </w:rPr>
      </w:pPr>
    </w:p>
    <w:p w14:paraId="08122706" w14:textId="77777777" w:rsidR="00444C64" w:rsidRPr="0037143B" w:rsidRDefault="00444C64" w:rsidP="003C396E">
      <w:pPr>
        <w:widowControl w:val="0"/>
        <w:autoSpaceDE w:val="0"/>
        <w:autoSpaceDN w:val="0"/>
        <w:adjustRightInd w:val="0"/>
        <w:jc w:val="both"/>
        <w:rPr>
          <w:rFonts w:ascii="Arial" w:hAnsi="Arial" w:cs="Arial"/>
          <w:szCs w:val="20"/>
        </w:rPr>
      </w:pPr>
      <w:r w:rsidRPr="0037143B">
        <w:rPr>
          <w:rFonts w:ascii="Arial" w:hAnsi="Arial" w:cs="Arial"/>
          <w:szCs w:val="20"/>
        </w:rPr>
        <w:tab/>
        <w:t>Záruční doba namontované technologie a výrobků, které s provozem této technologie bezprostředně souvisí, se řídí záručními podmínkami výrobce, popř. dodavatel</w:t>
      </w:r>
      <w:r w:rsidR="006D7BF8" w:rsidRPr="0037143B">
        <w:rPr>
          <w:rFonts w:ascii="Arial" w:hAnsi="Arial" w:cs="Arial"/>
          <w:szCs w:val="20"/>
        </w:rPr>
        <w:t>e tohoto zboží či technologie.</w:t>
      </w:r>
    </w:p>
    <w:p w14:paraId="3B6FB7C5" w14:textId="77777777" w:rsidR="00444C64" w:rsidRPr="0037143B" w:rsidRDefault="00444C64" w:rsidP="003C396E">
      <w:pPr>
        <w:widowControl w:val="0"/>
        <w:tabs>
          <w:tab w:val="left" w:pos="0"/>
        </w:tabs>
        <w:jc w:val="both"/>
        <w:rPr>
          <w:rFonts w:ascii="Arial" w:hAnsi="Arial" w:cs="Arial"/>
          <w:snapToGrid w:val="0"/>
          <w:szCs w:val="20"/>
        </w:rPr>
      </w:pPr>
    </w:p>
    <w:p w14:paraId="47E9DFF1"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16.1</w:t>
      </w:r>
      <w:r w:rsidR="005D6175" w:rsidRPr="0037143B">
        <w:rPr>
          <w:rFonts w:ascii="Arial" w:hAnsi="Arial" w:cs="Arial"/>
          <w:b/>
          <w:snapToGrid w:val="0"/>
          <w:szCs w:val="20"/>
        </w:rPr>
        <w:t>1</w:t>
      </w:r>
      <w:r w:rsidRPr="0037143B">
        <w:rPr>
          <w:rFonts w:ascii="Arial" w:hAnsi="Arial" w:cs="Arial"/>
          <w:b/>
          <w:snapToGrid w:val="0"/>
          <w:szCs w:val="20"/>
        </w:rPr>
        <w:t xml:space="preserve">. </w:t>
      </w:r>
      <w:r w:rsidRPr="0037143B">
        <w:rPr>
          <w:rFonts w:ascii="Arial" w:hAnsi="Arial" w:cs="Arial"/>
          <w:snapToGrid w:val="0"/>
          <w:szCs w:val="20"/>
        </w:rPr>
        <w:t xml:space="preserve">Neodstraní-li Zhotovitel reklamované vady či v Objednatelem stanovené lhůtě přiměřeně dle charakteru </w:t>
      </w:r>
      <w:r w:rsidRPr="0037143B">
        <w:rPr>
          <w:rFonts w:ascii="Arial" w:hAnsi="Arial" w:cs="Arial"/>
          <w:snapToGrid w:val="0"/>
          <w:szCs w:val="20"/>
        </w:rPr>
        <w:lastRenderedPageBreak/>
        <w:t>vad, nebo oznámí-li před jejím uplynutím, že vady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pokutu v tomto případě nezaniká.</w:t>
      </w:r>
    </w:p>
    <w:p w14:paraId="7240F3DE" w14:textId="77777777" w:rsidR="00444C64" w:rsidRPr="0037143B" w:rsidRDefault="00444C64" w:rsidP="003C396E">
      <w:pPr>
        <w:widowControl w:val="0"/>
        <w:tabs>
          <w:tab w:val="left" w:pos="0"/>
        </w:tabs>
        <w:ind w:hanging="709"/>
        <w:jc w:val="both"/>
        <w:rPr>
          <w:rFonts w:ascii="Arial" w:hAnsi="Arial" w:cs="Arial"/>
          <w:snapToGrid w:val="0"/>
          <w:szCs w:val="20"/>
        </w:rPr>
      </w:pPr>
    </w:p>
    <w:p w14:paraId="40D88B40" w14:textId="77777777" w:rsidR="00444C64" w:rsidRPr="0037143B" w:rsidRDefault="00444C64" w:rsidP="003C396E">
      <w:pPr>
        <w:widowControl w:val="0"/>
        <w:tabs>
          <w:tab w:val="left" w:pos="0"/>
        </w:tabs>
        <w:jc w:val="both"/>
        <w:rPr>
          <w:rFonts w:ascii="Arial" w:hAnsi="Arial" w:cs="Arial"/>
          <w:snapToGrid w:val="0"/>
          <w:szCs w:val="20"/>
        </w:rPr>
      </w:pPr>
      <w:r w:rsidRPr="0037143B">
        <w:rPr>
          <w:rFonts w:ascii="Arial" w:hAnsi="Arial" w:cs="Arial"/>
          <w:b/>
          <w:snapToGrid w:val="0"/>
          <w:szCs w:val="20"/>
        </w:rPr>
        <w:t>16.1</w:t>
      </w:r>
      <w:r w:rsidR="005D6175" w:rsidRPr="0037143B">
        <w:rPr>
          <w:rFonts w:ascii="Arial" w:hAnsi="Arial" w:cs="Arial"/>
          <w:b/>
          <w:snapToGrid w:val="0"/>
          <w:szCs w:val="20"/>
        </w:rPr>
        <w:t>2</w:t>
      </w:r>
      <w:r w:rsidRPr="0037143B">
        <w:rPr>
          <w:rFonts w:ascii="Arial" w:hAnsi="Arial" w:cs="Arial"/>
          <w:b/>
          <w:snapToGrid w:val="0"/>
          <w:szCs w:val="20"/>
        </w:rPr>
        <w:t xml:space="preserve">. </w:t>
      </w:r>
      <w:r w:rsidRPr="0037143B">
        <w:rPr>
          <w:rFonts w:ascii="Arial" w:hAnsi="Arial" w:cs="Arial"/>
          <w:snapToGrid w:val="0"/>
          <w:szCs w:val="20"/>
        </w:rPr>
        <w:t>Práva a povinnosti ze Zhotovitelem poskytnuté záruky nezanikají, ohledně Objednateli předaného předmětu díla, ani pro přípa</w:t>
      </w:r>
      <w:r w:rsidR="00BB3A91" w:rsidRPr="0037143B">
        <w:rPr>
          <w:rFonts w:ascii="Arial" w:hAnsi="Arial" w:cs="Arial"/>
          <w:snapToGrid w:val="0"/>
          <w:szCs w:val="20"/>
        </w:rPr>
        <w:t>d odstoupení jedné ze stran od S</w:t>
      </w:r>
      <w:r w:rsidRPr="0037143B">
        <w:rPr>
          <w:rFonts w:ascii="Arial" w:hAnsi="Arial" w:cs="Arial"/>
          <w:snapToGrid w:val="0"/>
          <w:szCs w:val="20"/>
        </w:rPr>
        <w:t>mlouvy. Nároky z odpovědnosti za vady se nedotýkají nároků na náhradu škody nebo na smluvní pokut</w:t>
      </w:r>
      <w:r w:rsidR="005B62CF" w:rsidRPr="0037143B">
        <w:rPr>
          <w:rFonts w:ascii="Arial" w:hAnsi="Arial" w:cs="Arial"/>
          <w:snapToGrid w:val="0"/>
          <w:szCs w:val="20"/>
        </w:rPr>
        <w:t>y dle těchto OP</w:t>
      </w:r>
      <w:r w:rsidRPr="0037143B">
        <w:rPr>
          <w:rFonts w:ascii="Arial" w:hAnsi="Arial" w:cs="Arial"/>
          <w:snapToGrid w:val="0"/>
          <w:szCs w:val="20"/>
        </w:rPr>
        <w:t>.</w:t>
      </w:r>
    </w:p>
    <w:p w14:paraId="4E62FCFA" w14:textId="77777777" w:rsidR="00444C64" w:rsidRPr="0037143B" w:rsidRDefault="00444C64" w:rsidP="003C396E">
      <w:pPr>
        <w:widowControl w:val="0"/>
        <w:tabs>
          <w:tab w:val="left" w:pos="0"/>
        </w:tabs>
        <w:ind w:hanging="709"/>
        <w:jc w:val="both"/>
        <w:rPr>
          <w:rFonts w:ascii="Arial" w:hAnsi="Arial" w:cs="Arial"/>
          <w:snapToGrid w:val="0"/>
          <w:szCs w:val="20"/>
        </w:rPr>
      </w:pPr>
    </w:p>
    <w:p w14:paraId="468FDDC8" w14:textId="77777777" w:rsidR="00444C64" w:rsidRPr="0037143B" w:rsidRDefault="00444C64" w:rsidP="003C396E">
      <w:pPr>
        <w:widowControl w:val="0"/>
        <w:tabs>
          <w:tab w:val="left" w:pos="0"/>
        </w:tabs>
        <w:jc w:val="both"/>
        <w:rPr>
          <w:rFonts w:ascii="Arial" w:hAnsi="Arial" w:cs="Arial"/>
          <w:szCs w:val="20"/>
        </w:rPr>
      </w:pPr>
      <w:r w:rsidRPr="0037143B">
        <w:rPr>
          <w:rFonts w:ascii="Arial" w:hAnsi="Arial" w:cs="Arial"/>
          <w:b/>
          <w:snapToGrid w:val="0"/>
          <w:szCs w:val="20"/>
        </w:rPr>
        <w:t>16.1</w:t>
      </w:r>
      <w:r w:rsidR="005D6175" w:rsidRPr="0037143B">
        <w:rPr>
          <w:rFonts w:ascii="Arial" w:hAnsi="Arial" w:cs="Arial"/>
          <w:b/>
          <w:snapToGrid w:val="0"/>
          <w:szCs w:val="20"/>
        </w:rPr>
        <w:t>3</w:t>
      </w:r>
      <w:r w:rsidRPr="0037143B">
        <w:rPr>
          <w:rFonts w:ascii="Arial" w:hAnsi="Arial" w:cs="Arial"/>
          <w:b/>
          <w:snapToGrid w:val="0"/>
          <w:szCs w:val="20"/>
        </w:rPr>
        <w:t xml:space="preserve">. </w:t>
      </w:r>
      <w:r w:rsidRPr="0037143B">
        <w:rPr>
          <w:rFonts w:ascii="Arial" w:hAnsi="Arial" w:cs="Arial"/>
          <w:szCs w:val="20"/>
        </w:rPr>
        <w:t>V období posledního měsíce záruční lhůty je Zhotovitel povinen provést s</w:t>
      </w:r>
      <w:r w:rsidR="005B62CF" w:rsidRPr="0037143B">
        <w:rPr>
          <w:rFonts w:ascii="Arial" w:hAnsi="Arial" w:cs="Arial"/>
          <w:szCs w:val="20"/>
        </w:rPr>
        <w:t xml:space="preserve"> Objednatelem </w:t>
      </w:r>
      <w:r w:rsidR="00A81C78" w:rsidRPr="0037143B">
        <w:rPr>
          <w:rFonts w:ascii="Arial" w:hAnsi="Arial" w:cs="Arial"/>
          <w:szCs w:val="20"/>
        </w:rPr>
        <w:t xml:space="preserve">ve smyslu vyhlášky č. 104/1997 Sb. </w:t>
      </w:r>
      <w:r w:rsidR="009F7F8F" w:rsidRPr="0037143B">
        <w:rPr>
          <w:rFonts w:ascii="Arial" w:hAnsi="Arial" w:cs="Arial"/>
          <w:szCs w:val="20"/>
        </w:rPr>
        <w:t>h</w:t>
      </w:r>
      <w:r w:rsidR="00A81C78" w:rsidRPr="0037143B">
        <w:rPr>
          <w:rFonts w:ascii="Arial" w:hAnsi="Arial" w:cs="Arial"/>
          <w:szCs w:val="20"/>
        </w:rPr>
        <w:t xml:space="preserve">lavní </w:t>
      </w:r>
      <w:r w:rsidRPr="0037143B">
        <w:rPr>
          <w:rFonts w:ascii="Arial" w:hAnsi="Arial" w:cs="Arial"/>
          <w:szCs w:val="20"/>
        </w:rPr>
        <w:t xml:space="preserve">prohlídku </w:t>
      </w:r>
      <w:r w:rsidR="005B62CF" w:rsidRPr="0037143B">
        <w:rPr>
          <w:rFonts w:ascii="Arial" w:hAnsi="Arial" w:cs="Arial"/>
          <w:szCs w:val="20"/>
        </w:rPr>
        <w:t>předmětu díla</w:t>
      </w:r>
      <w:r w:rsidRPr="0037143B">
        <w:rPr>
          <w:rFonts w:ascii="Arial" w:hAnsi="Arial" w:cs="Arial"/>
          <w:szCs w:val="20"/>
        </w:rPr>
        <w:t>, konstrukcí a zařízení. Na základě této prohlídky bude sepsán protokol o splnění záručních podmínek, popřípadě budou vyjmenovány zjištěné záruční závady a stanoven režim jejich odstranění.</w:t>
      </w:r>
    </w:p>
    <w:p w14:paraId="183C2F21" w14:textId="77777777" w:rsidR="00A81C78" w:rsidRPr="0037143B" w:rsidRDefault="00A81C78" w:rsidP="003C396E">
      <w:pPr>
        <w:pStyle w:val="Zkladntext2"/>
        <w:widowControl w:val="0"/>
        <w:tabs>
          <w:tab w:val="left" w:pos="1211"/>
          <w:tab w:val="left" w:pos="1276"/>
        </w:tabs>
        <w:spacing w:after="0" w:line="240" w:lineRule="auto"/>
        <w:jc w:val="both"/>
        <w:rPr>
          <w:rFonts w:ascii="Arial" w:hAnsi="Arial" w:cs="Arial"/>
          <w:b/>
          <w:szCs w:val="20"/>
          <w:lang w:val="cs-CZ"/>
        </w:rPr>
      </w:pPr>
    </w:p>
    <w:p w14:paraId="57E8C6ED" w14:textId="77777777" w:rsidR="005B62CF" w:rsidRPr="0037143B" w:rsidRDefault="00444C64" w:rsidP="003C396E">
      <w:pPr>
        <w:pStyle w:val="Zkladntext2"/>
        <w:widowControl w:val="0"/>
        <w:tabs>
          <w:tab w:val="left" w:pos="1211"/>
          <w:tab w:val="left" w:pos="1276"/>
        </w:tabs>
        <w:spacing w:after="0" w:line="240" w:lineRule="auto"/>
        <w:jc w:val="both"/>
        <w:rPr>
          <w:rFonts w:ascii="Arial" w:hAnsi="Arial" w:cs="Arial"/>
          <w:b/>
          <w:szCs w:val="20"/>
          <w:lang w:val="cs-CZ"/>
        </w:rPr>
      </w:pPr>
      <w:r w:rsidRPr="0037143B">
        <w:rPr>
          <w:rFonts w:ascii="Arial" w:hAnsi="Arial" w:cs="Arial"/>
          <w:b/>
          <w:szCs w:val="20"/>
          <w:lang w:val="cs-CZ"/>
        </w:rPr>
        <w:t>16.1</w:t>
      </w:r>
      <w:r w:rsidR="005D6175" w:rsidRPr="0037143B">
        <w:rPr>
          <w:rFonts w:ascii="Arial" w:hAnsi="Arial" w:cs="Arial"/>
          <w:b/>
          <w:szCs w:val="20"/>
          <w:lang w:val="cs-CZ"/>
        </w:rPr>
        <w:t>4</w:t>
      </w:r>
      <w:r w:rsidRPr="0037143B">
        <w:rPr>
          <w:rFonts w:ascii="Arial" w:hAnsi="Arial" w:cs="Arial"/>
          <w:b/>
          <w:szCs w:val="20"/>
          <w:lang w:val="cs-CZ"/>
        </w:rPr>
        <w:t xml:space="preserve">. </w:t>
      </w:r>
      <w:r w:rsidR="005B62CF" w:rsidRPr="0037143B">
        <w:rPr>
          <w:rFonts w:ascii="Arial" w:hAnsi="Arial" w:cs="Arial"/>
          <w:szCs w:val="20"/>
        </w:rPr>
        <w:t>Zhotovitel odpovídá za vady, jež má dílo v době jeho předání a dále odpovídá za vady díla zjištěné v záruční době. Zhotovitel se zavazuje, že dílo bude mít po dobu trvání záruční doby vlastnosti stanovené příslušnou PD a jinou dokumentací včetně jejich změn a doplňků, technickými normami, které se na jeho provedení vztahují, jinak vlastnosti a jakost odpovídající účelu Smlouvy a přiměřenou zvláštnostem díla, použité technologii, materiálu, pokynům a podkladům dodaným Objednatelem po celou dobu trvání záruky</w:t>
      </w:r>
    </w:p>
    <w:p w14:paraId="182445F2"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p>
    <w:p w14:paraId="429C1235"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r w:rsidRPr="0037143B">
        <w:rPr>
          <w:rFonts w:ascii="Arial" w:hAnsi="Arial" w:cs="Arial"/>
          <w:b/>
          <w:szCs w:val="20"/>
        </w:rPr>
        <w:t>16.</w:t>
      </w:r>
      <w:r w:rsidRPr="0037143B">
        <w:rPr>
          <w:rFonts w:ascii="Arial" w:hAnsi="Arial" w:cs="Arial"/>
          <w:b/>
          <w:szCs w:val="20"/>
          <w:lang w:val="cs-CZ"/>
        </w:rPr>
        <w:t>1</w:t>
      </w:r>
      <w:r w:rsidR="005D6175" w:rsidRPr="0037143B">
        <w:rPr>
          <w:rFonts w:ascii="Arial" w:hAnsi="Arial" w:cs="Arial"/>
          <w:b/>
          <w:szCs w:val="20"/>
          <w:lang w:val="cs-CZ"/>
        </w:rPr>
        <w:t>5</w:t>
      </w:r>
      <w:r w:rsidRPr="0037143B">
        <w:rPr>
          <w:rFonts w:ascii="Arial" w:hAnsi="Arial" w:cs="Arial"/>
          <w:b/>
          <w:szCs w:val="20"/>
        </w:rPr>
        <w:t>.</w:t>
      </w:r>
      <w:r w:rsidRPr="0037143B">
        <w:rPr>
          <w:rFonts w:ascii="Arial" w:hAnsi="Arial" w:cs="Arial"/>
          <w:szCs w:val="20"/>
        </w:rPr>
        <w:t xml:space="preserve"> Zhotovitel neodpovídá za vady díla, jestliže tyto vady byly způsobeny použitím věcí předaných mu ke zpracování Objednatelem v případě, že Zhotovitel ani při vynaložení odborné péče </w:t>
      </w:r>
      <w:r w:rsidR="009C4414" w:rsidRPr="0037143B">
        <w:rPr>
          <w:rFonts w:ascii="Arial" w:hAnsi="Arial" w:cs="Arial"/>
          <w:szCs w:val="20"/>
          <w:lang w:val="cs-CZ"/>
        </w:rPr>
        <w:t>ne</w:t>
      </w:r>
      <w:r w:rsidRPr="0037143B">
        <w:rPr>
          <w:rFonts w:ascii="Arial" w:hAnsi="Arial" w:cs="Arial"/>
          <w:szCs w:val="20"/>
        </w:rPr>
        <w:t>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w:t>
      </w:r>
    </w:p>
    <w:p w14:paraId="7873450E" w14:textId="77777777" w:rsidR="005B62CF" w:rsidRPr="0037143B" w:rsidRDefault="005B62CF" w:rsidP="003C396E">
      <w:pPr>
        <w:pStyle w:val="Zkladntext2"/>
        <w:widowControl w:val="0"/>
        <w:tabs>
          <w:tab w:val="left" w:pos="1211"/>
          <w:tab w:val="left" w:pos="1276"/>
        </w:tabs>
        <w:spacing w:after="0" w:line="240" w:lineRule="auto"/>
        <w:jc w:val="both"/>
        <w:rPr>
          <w:rFonts w:ascii="Arial" w:hAnsi="Arial" w:cs="Arial"/>
          <w:szCs w:val="20"/>
        </w:rPr>
      </w:pPr>
    </w:p>
    <w:p w14:paraId="792D2710" w14:textId="77777777" w:rsidR="005B62CF" w:rsidRPr="0037143B" w:rsidRDefault="005B62CF" w:rsidP="003C396E">
      <w:pPr>
        <w:widowControl w:val="0"/>
        <w:autoSpaceDE w:val="0"/>
        <w:autoSpaceDN w:val="0"/>
        <w:adjustRightInd w:val="0"/>
        <w:jc w:val="both"/>
        <w:rPr>
          <w:rFonts w:ascii="Arial" w:hAnsi="Arial" w:cs="Arial"/>
          <w:b/>
          <w:szCs w:val="20"/>
        </w:rPr>
      </w:pPr>
      <w:r w:rsidRPr="0037143B">
        <w:rPr>
          <w:rFonts w:ascii="Arial" w:hAnsi="Arial" w:cs="Arial"/>
          <w:b/>
          <w:szCs w:val="20"/>
        </w:rPr>
        <w:t>16.1</w:t>
      </w:r>
      <w:r w:rsidR="005D6175" w:rsidRPr="0037143B">
        <w:rPr>
          <w:rFonts w:ascii="Arial" w:hAnsi="Arial" w:cs="Arial"/>
          <w:b/>
          <w:szCs w:val="20"/>
        </w:rPr>
        <w:t>6</w:t>
      </w:r>
      <w:r w:rsidRPr="0037143B">
        <w:rPr>
          <w:rFonts w:ascii="Arial" w:hAnsi="Arial" w:cs="Arial"/>
          <w:b/>
          <w:szCs w:val="20"/>
        </w:rPr>
        <w:t xml:space="preserve">. Podmínky pro odstranění reklamovaných vad díla </w:t>
      </w:r>
    </w:p>
    <w:p w14:paraId="5440901D"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a) </w:t>
      </w:r>
      <w:r w:rsidRPr="0037143B">
        <w:rPr>
          <w:rFonts w:ascii="Arial" w:hAnsi="Arial" w:cs="Arial"/>
          <w:szCs w:val="20"/>
        </w:rPr>
        <w:t>Prokáže-li se ve sporných případech, že Objednatel reklamoval neoprávněně, tzn., že jím reklamovaná vada nevznikla vinou Zhotovitele a že se na ni nevztahuje záruka resp., že vadu způsobil nevhodným užíváním díla Objednatel apod., je Objednatel povinen uhradit Zhotoviteli veškeré jemu, v souvislosti s odstraněním vady</w:t>
      </w:r>
      <w:r w:rsidR="00BB3A91" w:rsidRPr="0037143B">
        <w:rPr>
          <w:rFonts w:ascii="Arial" w:hAnsi="Arial" w:cs="Arial"/>
          <w:szCs w:val="20"/>
        </w:rPr>
        <w:t>,</w:t>
      </w:r>
      <w:r w:rsidRPr="0037143B">
        <w:rPr>
          <w:rFonts w:ascii="Arial" w:hAnsi="Arial" w:cs="Arial"/>
          <w:szCs w:val="20"/>
        </w:rPr>
        <w:t xml:space="preserve"> vzniklé náklady.</w:t>
      </w:r>
    </w:p>
    <w:p w14:paraId="4BE599C0"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 xml:space="preserve">Jestliže Objednatel v reklamaci výslovně uvede nebo to vyplývá z uzavřené Smlouvy, že se jedná o havárii, je Zhotovitel povinen nastoupit a zahájit odstraňování vady (havárie) nejpozději do </w:t>
      </w:r>
      <w:r w:rsidRPr="0037143B">
        <w:rPr>
          <w:rFonts w:ascii="Arial" w:hAnsi="Arial" w:cs="Arial"/>
          <w:bCs/>
          <w:szCs w:val="20"/>
        </w:rPr>
        <w:t>24 hod</w:t>
      </w:r>
      <w:r w:rsidRPr="0037143B">
        <w:rPr>
          <w:rFonts w:ascii="Arial" w:hAnsi="Arial" w:cs="Arial"/>
          <w:szCs w:val="20"/>
        </w:rPr>
        <w:t>in po obdržení reklamace (oznámení). Nedojde-li mezi oběma smluvními stranami k dohodě o termínu odstranění reklamované vady (havárie) platí, že havárie musí být odstraněna nejpozději do 48 hodin ode dne uplatnění reklamace Objednatelem.</w:t>
      </w:r>
    </w:p>
    <w:p w14:paraId="42484633"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 xml:space="preserve">c) </w:t>
      </w:r>
      <w:r w:rsidRPr="0037143B">
        <w:rPr>
          <w:rFonts w:ascii="Arial" w:hAnsi="Arial" w:cs="Arial"/>
          <w:szCs w:val="20"/>
        </w:rPr>
        <w:t>Objednatel je povinen umožnit pracovníkům Zhotovitele přístup do prostor nezbytných pro odstranění vady. Pokud tak neučiní, není Zhotovitel v prodlení s termínem nastoupení na odstranění vady ani s termínem pro odstranění vady.</w:t>
      </w:r>
    </w:p>
    <w:p w14:paraId="69B9D822" w14:textId="77777777" w:rsidR="005B62CF" w:rsidRPr="0037143B" w:rsidRDefault="005B62CF" w:rsidP="003C396E">
      <w:pPr>
        <w:widowControl w:val="0"/>
        <w:tabs>
          <w:tab w:val="left" w:pos="567"/>
        </w:tabs>
        <w:autoSpaceDE w:val="0"/>
        <w:autoSpaceDN w:val="0"/>
        <w:adjustRightInd w:val="0"/>
        <w:jc w:val="both"/>
        <w:rPr>
          <w:rFonts w:ascii="Arial" w:hAnsi="Arial" w:cs="Arial"/>
          <w:szCs w:val="20"/>
        </w:rPr>
      </w:pPr>
    </w:p>
    <w:p w14:paraId="19A586BE" w14:textId="77777777" w:rsidR="005B62CF" w:rsidRPr="0037143B" w:rsidRDefault="005B62CF" w:rsidP="003C396E">
      <w:pPr>
        <w:widowControl w:val="0"/>
        <w:autoSpaceDE w:val="0"/>
        <w:autoSpaceDN w:val="0"/>
        <w:adjustRightInd w:val="0"/>
        <w:jc w:val="both"/>
        <w:rPr>
          <w:rFonts w:ascii="Arial" w:hAnsi="Arial" w:cs="Arial"/>
          <w:szCs w:val="20"/>
        </w:rPr>
      </w:pPr>
      <w:r w:rsidRPr="0037143B">
        <w:rPr>
          <w:rFonts w:ascii="Arial" w:hAnsi="Arial" w:cs="Arial"/>
          <w:b/>
          <w:szCs w:val="20"/>
        </w:rPr>
        <w:t>16.1</w:t>
      </w:r>
      <w:r w:rsidR="005D6175" w:rsidRPr="0037143B">
        <w:rPr>
          <w:rFonts w:ascii="Arial" w:hAnsi="Arial" w:cs="Arial"/>
          <w:b/>
          <w:szCs w:val="20"/>
        </w:rPr>
        <w:t>7</w:t>
      </w:r>
      <w:r w:rsidRPr="0037143B">
        <w:rPr>
          <w:rFonts w:ascii="Arial" w:hAnsi="Arial" w:cs="Arial"/>
          <w:b/>
          <w:szCs w:val="20"/>
        </w:rPr>
        <w:t xml:space="preserve">. </w:t>
      </w:r>
      <w:r w:rsidRPr="0037143B">
        <w:rPr>
          <w:rFonts w:ascii="Arial" w:hAnsi="Arial" w:cs="Arial"/>
          <w:szCs w:val="20"/>
        </w:rPr>
        <w:t xml:space="preserve">O odstranění reklamované vady </w:t>
      </w:r>
      <w:r w:rsidR="002E7C77" w:rsidRPr="0037143B">
        <w:rPr>
          <w:rFonts w:ascii="Arial" w:hAnsi="Arial" w:cs="Arial"/>
          <w:szCs w:val="20"/>
        </w:rPr>
        <w:t xml:space="preserve">sepíší </w:t>
      </w:r>
      <w:r w:rsidRPr="0037143B">
        <w:rPr>
          <w:rFonts w:ascii="Arial" w:hAnsi="Arial" w:cs="Arial"/>
          <w:szCs w:val="20"/>
        </w:rPr>
        <w:t xml:space="preserve">Objednatel </w:t>
      </w:r>
      <w:r w:rsidR="00A81C78" w:rsidRPr="0037143B">
        <w:rPr>
          <w:rFonts w:ascii="Arial" w:hAnsi="Arial" w:cs="Arial"/>
          <w:szCs w:val="20"/>
        </w:rPr>
        <w:t xml:space="preserve">se Zhotovitelem </w:t>
      </w:r>
      <w:r w:rsidRPr="0037143B">
        <w:rPr>
          <w:rFonts w:ascii="Arial" w:hAnsi="Arial" w:cs="Arial"/>
          <w:szCs w:val="20"/>
        </w:rPr>
        <w:t>protokol, ve kterém potvrdí odstranění vady.</w:t>
      </w:r>
    </w:p>
    <w:p w14:paraId="7E2EDA32" w14:textId="77777777" w:rsidR="00444C64"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7" w:name="_Toc40775426"/>
      <w:r w:rsidRPr="0037143B">
        <w:rPr>
          <w:rFonts w:cs="Arial"/>
          <w:i w:val="0"/>
          <w:sz w:val="20"/>
          <w:szCs w:val="20"/>
          <w:u w:val="single"/>
        </w:rPr>
        <w:t>XVII. Zánik závazků</w:t>
      </w:r>
      <w:bookmarkEnd w:id="47"/>
    </w:p>
    <w:p w14:paraId="6675B2B0" w14:textId="77777777" w:rsidR="00444C64" w:rsidRPr="0037143B" w:rsidRDefault="00444C64" w:rsidP="003C396E">
      <w:pPr>
        <w:widowControl w:val="0"/>
        <w:spacing w:after="120"/>
        <w:jc w:val="both"/>
        <w:rPr>
          <w:rFonts w:ascii="Arial" w:hAnsi="Arial" w:cs="Arial"/>
          <w:snapToGrid w:val="0"/>
          <w:szCs w:val="20"/>
        </w:rPr>
      </w:pPr>
      <w:r w:rsidRPr="0037143B">
        <w:rPr>
          <w:rFonts w:ascii="Arial" w:hAnsi="Arial" w:cs="Arial"/>
          <w:snapToGrid w:val="0"/>
          <w:szCs w:val="20"/>
        </w:rPr>
        <w:t>Závazky smluvních stran ze Smlouvy zanikají:</w:t>
      </w:r>
    </w:p>
    <w:p w14:paraId="4C54F3F6" w14:textId="77777777" w:rsidR="00444C64" w:rsidRPr="0037143B" w:rsidRDefault="00444C64" w:rsidP="003C396E">
      <w:pPr>
        <w:widowControl w:val="0"/>
        <w:spacing w:after="120"/>
        <w:jc w:val="both"/>
        <w:rPr>
          <w:rFonts w:ascii="Arial" w:hAnsi="Arial" w:cs="Arial"/>
          <w:b/>
          <w:snapToGrid w:val="0"/>
          <w:szCs w:val="20"/>
          <w:u w:val="single"/>
        </w:rPr>
      </w:pPr>
      <w:r w:rsidRPr="0037143B">
        <w:rPr>
          <w:rFonts w:ascii="Arial" w:hAnsi="Arial" w:cs="Arial"/>
          <w:b/>
          <w:snapToGrid w:val="0"/>
          <w:szCs w:val="20"/>
          <w:u w:val="single"/>
        </w:rPr>
        <w:t>17.1.</w:t>
      </w:r>
      <w:r w:rsidRPr="0037143B">
        <w:rPr>
          <w:rFonts w:ascii="Arial" w:hAnsi="Arial" w:cs="Arial"/>
          <w:snapToGrid w:val="0"/>
          <w:szCs w:val="20"/>
          <w:u w:val="single"/>
        </w:rPr>
        <w:t xml:space="preserve"> </w:t>
      </w:r>
      <w:r w:rsidRPr="0037143B">
        <w:rPr>
          <w:rFonts w:ascii="Arial" w:hAnsi="Arial" w:cs="Arial"/>
          <w:b/>
          <w:snapToGrid w:val="0"/>
          <w:szCs w:val="20"/>
          <w:u w:val="single"/>
        </w:rPr>
        <w:t xml:space="preserve">Splněním </w:t>
      </w:r>
    </w:p>
    <w:p w14:paraId="721FFF07"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 xml:space="preserve">Závazky smluvních stran ze </w:t>
      </w:r>
      <w:r w:rsidR="00BB3A91" w:rsidRPr="0037143B">
        <w:rPr>
          <w:rFonts w:ascii="Arial" w:hAnsi="Arial" w:cs="Arial"/>
          <w:snapToGrid w:val="0"/>
          <w:szCs w:val="20"/>
        </w:rPr>
        <w:t>S</w:t>
      </w:r>
      <w:r w:rsidRPr="0037143B">
        <w:rPr>
          <w:rFonts w:ascii="Arial" w:hAnsi="Arial" w:cs="Arial"/>
          <w:snapToGrid w:val="0"/>
          <w:szCs w:val="20"/>
        </w:rPr>
        <w:t xml:space="preserve">mlouvy zanikají především jejich splněním dle </w:t>
      </w:r>
      <w:r w:rsidR="00941C44" w:rsidRPr="0037143B">
        <w:rPr>
          <w:rFonts w:ascii="Arial" w:hAnsi="Arial" w:cs="Arial"/>
          <w:b/>
          <w:snapToGrid w:val="0"/>
          <w:szCs w:val="20"/>
        </w:rPr>
        <w:t xml:space="preserve">§ </w:t>
      </w:r>
      <w:r w:rsidRPr="0037143B">
        <w:rPr>
          <w:rFonts w:ascii="Arial" w:hAnsi="Arial" w:cs="Arial"/>
          <w:b/>
          <w:snapToGrid w:val="0"/>
          <w:szCs w:val="20"/>
        </w:rPr>
        <w:t>1908 a násl. OZ</w:t>
      </w:r>
      <w:r w:rsidRPr="0037143B">
        <w:rPr>
          <w:rFonts w:ascii="Arial" w:hAnsi="Arial" w:cs="Arial"/>
          <w:snapToGrid w:val="0"/>
          <w:szCs w:val="20"/>
        </w:rPr>
        <w:t xml:space="preserve"> s tím, že tímto ujednání není dotčeno ust. </w:t>
      </w:r>
      <w:r w:rsidRPr="0037143B">
        <w:rPr>
          <w:rFonts w:ascii="Arial" w:hAnsi="Arial" w:cs="Arial"/>
          <w:b/>
          <w:snapToGrid w:val="0"/>
          <w:szCs w:val="20"/>
        </w:rPr>
        <w:t>§ 2628 OZ.</w:t>
      </w:r>
      <w:r w:rsidRPr="0037143B">
        <w:rPr>
          <w:rFonts w:ascii="Arial" w:hAnsi="Arial" w:cs="Arial"/>
          <w:snapToGrid w:val="0"/>
          <w:szCs w:val="20"/>
        </w:rPr>
        <w:t xml:space="preserve"> </w:t>
      </w:r>
    </w:p>
    <w:p w14:paraId="5087A781" w14:textId="77777777" w:rsidR="00485ED4" w:rsidRPr="0037143B" w:rsidRDefault="00485ED4" w:rsidP="003C396E">
      <w:pPr>
        <w:widowControl w:val="0"/>
        <w:jc w:val="both"/>
        <w:rPr>
          <w:rFonts w:ascii="Arial" w:hAnsi="Arial" w:cs="Arial"/>
          <w:b/>
          <w:snapToGrid w:val="0"/>
          <w:szCs w:val="20"/>
        </w:rPr>
      </w:pPr>
    </w:p>
    <w:p w14:paraId="7F31D25B" w14:textId="77777777" w:rsidR="00444C64" w:rsidRPr="0037143B" w:rsidRDefault="00444C64" w:rsidP="003C396E">
      <w:pPr>
        <w:widowControl w:val="0"/>
        <w:spacing w:after="120"/>
        <w:jc w:val="both"/>
        <w:rPr>
          <w:rFonts w:ascii="Arial" w:hAnsi="Arial" w:cs="Arial"/>
          <w:snapToGrid w:val="0"/>
          <w:szCs w:val="20"/>
          <w:u w:val="single"/>
        </w:rPr>
      </w:pPr>
      <w:r w:rsidRPr="0037143B">
        <w:rPr>
          <w:rFonts w:ascii="Arial" w:hAnsi="Arial" w:cs="Arial"/>
          <w:b/>
          <w:snapToGrid w:val="0"/>
          <w:szCs w:val="20"/>
          <w:u w:val="single"/>
        </w:rPr>
        <w:t>17.2.</w:t>
      </w:r>
      <w:r w:rsidRPr="0037143B">
        <w:rPr>
          <w:rFonts w:ascii="Arial" w:hAnsi="Arial" w:cs="Arial"/>
          <w:snapToGrid w:val="0"/>
          <w:szCs w:val="20"/>
          <w:u w:val="single"/>
        </w:rPr>
        <w:t xml:space="preserve"> </w:t>
      </w:r>
      <w:r w:rsidRPr="0037143B">
        <w:rPr>
          <w:rFonts w:ascii="Arial" w:hAnsi="Arial" w:cs="Arial"/>
          <w:b/>
          <w:snapToGrid w:val="0"/>
          <w:szCs w:val="20"/>
          <w:u w:val="single"/>
        </w:rPr>
        <w:t>Dohodou smluvních stran</w:t>
      </w:r>
    </w:p>
    <w:p w14:paraId="355FECBD"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snapToGrid w:val="0"/>
          <w:szCs w:val="20"/>
        </w:rPr>
        <w:t xml:space="preserve">Jednotlivé závazky smluvních stran, jakož i Smlouva jako celek, mohou rovněž zaniknout, dohodnou-li </w:t>
      </w:r>
      <w:r w:rsidRPr="0037143B">
        <w:rPr>
          <w:rFonts w:ascii="Arial" w:hAnsi="Arial" w:cs="Arial"/>
          <w:snapToGrid w:val="0"/>
          <w:szCs w:val="20"/>
        </w:rPr>
        <w:tab/>
        <w:t>se na tom smluvní strany formou písemného vzestupně číslovaného dodatku ke Smlouvě. Takový dodatek musí obsahovat vypořádání všech závazků, na které smluvní strany, které takový dodatek uzavírají, mohly pomyslet, jinak je neplatná.</w:t>
      </w:r>
    </w:p>
    <w:p w14:paraId="3C09D5EB" w14:textId="77777777" w:rsidR="00444C64" w:rsidRPr="0037143B" w:rsidRDefault="00444C64" w:rsidP="003C396E">
      <w:pPr>
        <w:widowControl w:val="0"/>
        <w:jc w:val="both"/>
        <w:rPr>
          <w:rFonts w:ascii="Arial" w:hAnsi="Arial" w:cs="Arial"/>
          <w:snapToGrid w:val="0"/>
          <w:szCs w:val="20"/>
        </w:rPr>
      </w:pPr>
    </w:p>
    <w:p w14:paraId="6060683E" w14:textId="77777777" w:rsidR="00444C64" w:rsidRPr="0037143B" w:rsidRDefault="00444C64" w:rsidP="003C396E">
      <w:pPr>
        <w:widowControl w:val="0"/>
        <w:spacing w:after="120"/>
        <w:jc w:val="both"/>
        <w:rPr>
          <w:rFonts w:ascii="Arial" w:hAnsi="Arial" w:cs="Arial"/>
          <w:b/>
          <w:snapToGrid w:val="0"/>
          <w:szCs w:val="20"/>
        </w:rPr>
      </w:pPr>
      <w:r w:rsidRPr="0037143B">
        <w:rPr>
          <w:rFonts w:ascii="Arial" w:hAnsi="Arial" w:cs="Arial"/>
          <w:b/>
          <w:snapToGrid w:val="0"/>
          <w:szCs w:val="20"/>
          <w:u w:val="single"/>
        </w:rPr>
        <w:t xml:space="preserve">17.3. </w:t>
      </w:r>
      <w:r w:rsidR="00BB3A91" w:rsidRPr="0037143B">
        <w:rPr>
          <w:rFonts w:ascii="Arial" w:hAnsi="Arial" w:cs="Arial"/>
          <w:b/>
          <w:snapToGrid w:val="0"/>
          <w:szCs w:val="20"/>
          <w:u w:val="single"/>
        </w:rPr>
        <w:t>Odstoupením od S</w:t>
      </w:r>
      <w:r w:rsidRPr="0037143B">
        <w:rPr>
          <w:rFonts w:ascii="Arial" w:hAnsi="Arial" w:cs="Arial"/>
          <w:b/>
          <w:snapToGrid w:val="0"/>
          <w:szCs w:val="20"/>
          <w:u w:val="single"/>
        </w:rPr>
        <w:t>mlouvy</w:t>
      </w:r>
      <w:r w:rsidRPr="0037143B">
        <w:rPr>
          <w:rFonts w:ascii="Arial" w:hAnsi="Arial" w:cs="Arial"/>
          <w:b/>
          <w:snapToGrid w:val="0"/>
          <w:szCs w:val="20"/>
        </w:rPr>
        <w:t xml:space="preserve"> </w:t>
      </w:r>
    </w:p>
    <w:p w14:paraId="6D8C047D" w14:textId="77777777" w:rsidR="00444C64" w:rsidRPr="0037143B" w:rsidRDefault="00444C64" w:rsidP="003C396E">
      <w:pPr>
        <w:widowControl w:val="0"/>
        <w:jc w:val="both"/>
        <w:rPr>
          <w:rFonts w:ascii="Arial" w:hAnsi="Arial" w:cs="Arial"/>
          <w:b/>
          <w:snapToGrid w:val="0"/>
          <w:szCs w:val="20"/>
        </w:rPr>
      </w:pPr>
      <w:r w:rsidRPr="0037143B">
        <w:rPr>
          <w:rFonts w:ascii="Arial" w:hAnsi="Arial" w:cs="Arial"/>
          <w:szCs w:val="20"/>
        </w:rPr>
        <w:lastRenderedPageBreak/>
        <w:t xml:space="preserve">Odstoupit od Smlouvy lze pouze z důvodů stanovených ve Smlouvě nebo zákonem </w:t>
      </w:r>
      <w:r w:rsidRPr="0037143B">
        <w:rPr>
          <w:rFonts w:ascii="Arial" w:hAnsi="Arial" w:cs="Arial"/>
          <w:b/>
          <w:szCs w:val="20"/>
        </w:rPr>
        <w:t>(§ 2001 a násl. OZ).</w:t>
      </w:r>
    </w:p>
    <w:p w14:paraId="2F9513D1" w14:textId="77777777" w:rsidR="00444C64" w:rsidRPr="0037143B" w:rsidRDefault="00444C64" w:rsidP="003C396E">
      <w:pPr>
        <w:widowControl w:val="0"/>
        <w:jc w:val="both"/>
        <w:rPr>
          <w:rFonts w:ascii="Arial" w:hAnsi="Arial" w:cs="Arial"/>
          <w:szCs w:val="20"/>
        </w:rPr>
      </w:pPr>
    </w:p>
    <w:p w14:paraId="0525FBB1" w14:textId="77777777" w:rsidR="00444C64" w:rsidRPr="0037143B" w:rsidRDefault="00444C64" w:rsidP="003C396E">
      <w:pPr>
        <w:widowControl w:val="0"/>
        <w:jc w:val="both"/>
        <w:rPr>
          <w:rFonts w:ascii="Arial" w:hAnsi="Arial" w:cs="Arial"/>
          <w:szCs w:val="20"/>
        </w:rPr>
      </w:pPr>
      <w:r w:rsidRPr="0037143B">
        <w:rPr>
          <w:rFonts w:ascii="Arial" w:hAnsi="Arial" w:cs="Arial"/>
          <w:b/>
          <w:snapToGrid w:val="0"/>
          <w:szCs w:val="20"/>
        </w:rPr>
        <w:t>17.3.1.</w:t>
      </w:r>
      <w:r w:rsidRPr="0037143B">
        <w:rPr>
          <w:rFonts w:ascii="Arial" w:hAnsi="Arial" w:cs="Arial"/>
          <w:b/>
          <w:szCs w:val="20"/>
        </w:rPr>
        <w:t xml:space="preserve"> </w:t>
      </w:r>
      <w:r w:rsidRPr="0037143B">
        <w:rPr>
          <w:rFonts w:ascii="Arial" w:hAnsi="Arial" w:cs="Arial"/>
          <w:szCs w:val="20"/>
        </w:rPr>
        <w:t xml:space="preserve">Kterákoliv ze smluvních stran může odstoupit od Smlouvy, poruší-li druhá strana </w:t>
      </w:r>
      <w:r w:rsidRPr="0037143B">
        <w:rPr>
          <w:rFonts w:ascii="Arial" w:hAnsi="Arial" w:cs="Arial"/>
          <w:b/>
          <w:szCs w:val="20"/>
        </w:rPr>
        <w:t xml:space="preserve">podstatným </w:t>
      </w:r>
      <w:r w:rsidRPr="0037143B">
        <w:rPr>
          <w:rFonts w:ascii="Arial" w:hAnsi="Arial" w:cs="Arial"/>
          <w:szCs w:val="20"/>
        </w:rPr>
        <w:t>způsobem své smluvní povinnosti, přestože byla na tuto skutečnost prokazatelným způsobem (doporučeným dopisem) upozorněna. Stanoví-li oprávněná smluvní strana druhé smluvní straně pro splnění jejího závazku náhradní (dodatečnou) lhůtu, vzniká jí právo odstoupit od Smlouvy až po marném uplynutí této náhradní (dodatečné)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 Smluvní strana může také od Smlouvy odstoupit bez zbytečného odkladu poté, co z chování druhé strany nepochybně vyplyne, že poruší Sml</w:t>
      </w:r>
      <w:r w:rsidR="00BB3A91" w:rsidRPr="0037143B">
        <w:rPr>
          <w:rFonts w:ascii="Arial" w:hAnsi="Arial" w:cs="Arial"/>
          <w:szCs w:val="20"/>
        </w:rPr>
        <w:t>ouvu podstatným způsobem a nedá</w:t>
      </w:r>
      <w:r w:rsidRPr="0037143B">
        <w:rPr>
          <w:rFonts w:ascii="Arial" w:hAnsi="Arial" w:cs="Arial"/>
          <w:szCs w:val="20"/>
        </w:rPr>
        <w:t xml:space="preserve">–li na výzvu oprávněné strany přiměřenou jistotu. Co smluvní strany </w:t>
      </w:r>
      <w:r w:rsidR="00BB3A91" w:rsidRPr="0037143B">
        <w:rPr>
          <w:rFonts w:ascii="Arial" w:hAnsi="Arial" w:cs="Arial"/>
          <w:szCs w:val="20"/>
        </w:rPr>
        <w:t>považují za podstatné porušení S</w:t>
      </w:r>
      <w:r w:rsidRPr="0037143B">
        <w:rPr>
          <w:rFonts w:ascii="Arial" w:hAnsi="Arial" w:cs="Arial"/>
          <w:szCs w:val="20"/>
        </w:rPr>
        <w:t>mlouvy, je stanoveno v OP.</w:t>
      </w:r>
    </w:p>
    <w:p w14:paraId="1D3562B6" w14:textId="77777777" w:rsidR="00444C64" w:rsidRPr="0037143B" w:rsidRDefault="00444C64" w:rsidP="003C396E">
      <w:pPr>
        <w:pStyle w:val="Zkladntext"/>
        <w:widowControl w:val="0"/>
        <w:rPr>
          <w:rFonts w:ascii="Arial" w:hAnsi="Arial" w:cs="Arial"/>
          <w:sz w:val="20"/>
          <w:lang w:val="cs-CZ"/>
        </w:rPr>
      </w:pPr>
    </w:p>
    <w:p w14:paraId="24189671" w14:textId="77777777" w:rsidR="00173E15" w:rsidRPr="0037143B" w:rsidRDefault="00173E15" w:rsidP="003C396E">
      <w:pPr>
        <w:widowControl w:val="0"/>
        <w:spacing w:after="120"/>
        <w:jc w:val="both"/>
        <w:rPr>
          <w:rFonts w:ascii="Arial" w:hAnsi="Arial" w:cs="Arial"/>
          <w:b/>
          <w:szCs w:val="20"/>
        </w:rPr>
      </w:pPr>
      <w:r w:rsidRPr="0037143B">
        <w:rPr>
          <w:rFonts w:ascii="Arial" w:hAnsi="Arial" w:cs="Arial"/>
          <w:b/>
          <w:szCs w:val="20"/>
        </w:rPr>
        <w:t>Za podstatné porušení Smlouvy se považuje zejména:</w:t>
      </w:r>
    </w:p>
    <w:p w14:paraId="5E503AFA"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a)</w:t>
      </w:r>
      <w:r w:rsidRPr="0037143B">
        <w:rPr>
          <w:rFonts w:ascii="Arial" w:hAnsi="Arial" w:cs="Arial"/>
          <w:szCs w:val="20"/>
        </w:rPr>
        <w:t xml:space="preserve"> pokud dílo není prováděno v souladu s PD, soupisem stavebních prací, dodávek a služeb s výkazem výměr, závaznými normami a ostatními platnými předpisy; a/nebo</w:t>
      </w:r>
    </w:p>
    <w:p w14:paraId="46F35F10"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 xml:space="preserve">b) </w:t>
      </w:r>
      <w:r w:rsidRPr="0037143B">
        <w:rPr>
          <w:rFonts w:ascii="Arial" w:hAnsi="Arial" w:cs="Arial"/>
          <w:szCs w:val="20"/>
        </w:rPr>
        <w:t>neplnění dílčích termínů stanovených v harmonogramu postupu prací Zhotovitelem o více než 15 kalendářních dnů a nesplnění přiměřeného náhradního termínu určeného Objednatelem; a/nebo</w:t>
      </w:r>
    </w:p>
    <w:p w14:paraId="0192C547"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c)</w:t>
      </w:r>
      <w:r w:rsidRPr="0037143B">
        <w:rPr>
          <w:rFonts w:ascii="Arial" w:hAnsi="Arial" w:cs="Arial"/>
          <w:szCs w:val="20"/>
        </w:rPr>
        <w:t xml:space="preserve"> překročení smluvené pevné ceny díla, vyjma případů uvedených v </w:t>
      </w:r>
      <w:r w:rsidRPr="0037143B">
        <w:rPr>
          <w:rFonts w:ascii="Arial" w:hAnsi="Arial" w:cs="Arial"/>
          <w:b/>
          <w:szCs w:val="20"/>
        </w:rPr>
        <w:t>čl. V bod 5.11.</w:t>
      </w:r>
      <w:r w:rsidRPr="0037143B">
        <w:rPr>
          <w:rFonts w:ascii="Arial" w:hAnsi="Arial" w:cs="Arial"/>
          <w:szCs w:val="20"/>
        </w:rPr>
        <w:t xml:space="preserve"> </w:t>
      </w:r>
      <w:r w:rsidRPr="0037143B">
        <w:rPr>
          <w:rFonts w:ascii="Arial" w:hAnsi="Arial" w:cs="Arial"/>
          <w:b/>
          <w:szCs w:val="20"/>
        </w:rPr>
        <w:t>těchto OP</w:t>
      </w:r>
      <w:r w:rsidRPr="0037143B">
        <w:rPr>
          <w:rFonts w:ascii="Arial" w:hAnsi="Arial" w:cs="Arial"/>
          <w:szCs w:val="20"/>
        </w:rPr>
        <w:t>; a/nebo</w:t>
      </w:r>
    </w:p>
    <w:p w14:paraId="76A6EDCF"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d)</w:t>
      </w:r>
      <w:r w:rsidRPr="0037143B">
        <w:rPr>
          <w:rFonts w:ascii="Arial" w:hAnsi="Arial" w:cs="Arial"/>
          <w:szCs w:val="20"/>
        </w:rPr>
        <w:t xml:space="preserve"> neplacení dohodnutých faktur Objednatelem déle než 2 měsíce po uplynutí doby splatnosti; a/nebo</w:t>
      </w:r>
    </w:p>
    <w:p w14:paraId="7CFE272A"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e)</w:t>
      </w:r>
      <w:r w:rsidRPr="0037143B">
        <w:rPr>
          <w:rFonts w:ascii="Arial" w:hAnsi="Arial" w:cs="Arial"/>
          <w:szCs w:val="20"/>
        </w:rPr>
        <w:t xml:space="preserve"> pokud Zhotovitel díla neodstraní vady, na které byl upozorněn Objednatelem </w:t>
      </w:r>
      <w:r w:rsidRPr="00504535">
        <w:rPr>
          <w:rFonts w:ascii="Arial" w:hAnsi="Arial" w:cs="Arial"/>
          <w:szCs w:val="20"/>
        </w:rPr>
        <w:t>ve stavebním deníku, ani v přiměřené lhůtě za tímto účelem mu Objednatelem poskytnuté; a/nebo</w:t>
      </w:r>
      <w:r w:rsidRPr="0037143B">
        <w:rPr>
          <w:rFonts w:ascii="Arial" w:hAnsi="Arial" w:cs="Arial"/>
          <w:szCs w:val="20"/>
        </w:rPr>
        <w:t xml:space="preserve"> </w:t>
      </w:r>
    </w:p>
    <w:p w14:paraId="3D318380" w14:textId="77777777" w:rsidR="00173E15" w:rsidRPr="0037143B" w:rsidRDefault="00173E15" w:rsidP="003C396E">
      <w:pPr>
        <w:widowControl w:val="0"/>
        <w:tabs>
          <w:tab w:val="left" w:pos="142"/>
        </w:tabs>
        <w:jc w:val="both"/>
        <w:rPr>
          <w:rFonts w:ascii="Arial" w:hAnsi="Arial" w:cs="Arial"/>
          <w:szCs w:val="20"/>
        </w:rPr>
      </w:pPr>
      <w:r w:rsidRPr="0037143B">
        <w:rPr>
          <w:rFonts w:ascii="Arial" w:hAnsi="Arial" w:cs="Arial"/>
          <w:b/>
          <w:szCs w:val="20"/>
        </w:rPr>
        <w:t>f)</w:t>
      </w:r>
      <w:r w:rsidRPr="0037143B">
        <w:rPr>
          <w:rFonts w:ascii="Arial" w:hAnsi="Arial" w:cs="Arial"/>
          <w:szCs w:val="20"/>
        </w:rPr>
        <w:t xml:space="preserve"> Zhotovitel nepředloží Objednateli pojistnou smlouvu dle </w:t>
      </w:r>
      <w:r w:rsidRPr="0037143B">
        <w:rPr>
          <w:rFonts w:ascii="Arial" w:hAnsi="Arial" w:cs="Arial"/>
          <w:b/>
          <w:szCs w:val="20"/>
        </w:rPr>
        <w:t>článku XIX., bodu 19.1</w:t>
      </w:r>
      <w:r w:rsidR="00BB3A91" w:rsidRPr="0037143B">
        <w:rPr>
          <w:rFonts w:ascii="Arial" w:hAnsi="Arial" w:cs="Arial"/>
          <w:b/>
          <w:szCs w:val="20"/>
        </w:rPr>
        <w:t>.</w:t>
      </w:r>
      <w:r w:rsidRPr="0037143B">
        <w:rPr>
          <w:rFonts w:ascii="Arial" w:hAnsi="Arial" w:cs="Arial"/>
          <w:b/>
          <w:szCs w:val="20"/>
        </w:rPr>
        <w:t xml:space="preserve"> nebo </w:t>
      </w:r>
      <w:r w:rsidRPr="0037143B">
        <w:rPr>
          <w:rFonts w:ascii="Arial" w:hAnsi="Arial" w:cs="Arial"/>
          <w:b/>
          <w:szCs w:val="20"/>
          <w:shd w:val="clear" w:color="auto" w:fill="FFFFFF"/>
        </w:rPr>
        <w:t>19.2</w:t>
      </w:r>
      <w:r w:rsidR="00BB3A91" w:rsidRPr="0037143B">
        <w:rPr>
          <w:rFonts w:ascii="Arial" w:hAnsi="Arial" w:cs="Arial"/>
          <w:b/>
          <w:szCs w:val="20"/>
          <w:shd w:val="clear" w:color="auto" w:fill="FFFFFF"/>
        </w:rPr>
        <w:t>.</w:t>
      </w:r>
      <w:r w:rsidRPr="0037143B">
        <w:rPr>
          <w:rFonts w:ascii="Arial" w:hAnsi="Arial" w:cs="Arial"/>
          <w:b/>
          <w:szCs w:val="20"/>
          <w:shd w:val="clear" w:color="auto" w:fill="FFFFFF"/>
        </w:rPr>
        <w:t xml:space="preserve"> </w:t>
      </w:r>
      <w:r w:rsidRPr="0037143B">
        <w:rPr>
          <w:rFonts w:ascii="Arial" w:hAnsi="Arial" w:cs="Arial"/>
          <w:b/>
          <w:szCs w:val="20"/>
        </w:rPr>
        <w:t>těchto OP</w:t>
      </w:r>
      <w:r w:rsidRPr="0037143B">
        <w:rPr>
          <w:rFonts w:ascii="Arial" w:hAnsi="Arial" w:cs="Arial"/>
          <w:szCs w:val="20"/>
        </w:rPr>
        <w:t>; a/nebo</w:t>
      </w:r>
    </w:p>
    <w:p w14:paraId="2F8E881D" w14:textId="77777777" w:rsidR="00173E15" w:rsidRPr="0037143B" w:rsidRDefault="00173E15" w:rsidP="003C396E">
      <w:pPr>
        <w:pStyle w:val="Zkladntext210"/>
        <w:widowControl w:val="0"/>
        <w:suppressAutoHyphens w:val="0"/>
        <w:spacing w:after="0" w:line="240" w:lineRule="atLeast"/>
        <w:jc w:val="both"/>
        <w:rPr>
          <w:rFonts w:ascii="Arial" w:hAnsi="Arial" w:cs="Arial"/>
        </w:rPr>
      </w:pPr>
      <w:r w:rsidRPr="0037143B">
        <w:rPr>
          <w:rFonts w:ascii="Arial" w:hAnsi="Arial" w:cs="Arial"/>
          <w:b/>
        </w:rPr>
        <w:t>g)</w:t>
      </w:r>
      <w:r w:rsidRPr="0037143B">
        <w:rPr>
          <w:rFonts w:ascii="Arial" w:hAnsi="Arial" w:cs="Arial"/>
        </w:rPr>
        <w:t xml:space="preserve"> Zhotovitel uzavřel smlouvu o koupi závodu dle </w:t>
      </w:r>
      <w:r w:rsidRPr="0037143B">
        <w:rPr>
          <w:rFonts w:ascii="Arial" w:hAnsi="Arial" w:cs="Arial"/>
          <w:b/>
        </w:rPr>
        <w:t xml:space="preserve">§ 2175 OZ </w:t>
      </w:r>
      <w:r w:rsidRPr="0037143B">
        <w:rPr>
          <w:rFonts w:ascii="Arial" w:hAnsi="Arial" w:cs="Arial"/>
        </w:rPr>
        <w:t xml:space="preserve">či pacht závodu dle </w:t>
      </w:r>
      <w:r w:rsidRPr="0037143B">
        <w:rPr>
          <w:rFonts w:ascii="Arial" w:hAnsi="Arial" w:cs="Arial"/>
          <w:b/>
        </w:rPr>
        <w:t>§ 2349 OZ</w:t>
      </w:r>
      <w:r w:rsidRPr="0037143B">
        <w:rPr>
          <w:rFonts w:ascii="Arial" w:hAnsi="Arial" w:cs="Arial"/>
        </w:rPr>
        <w:t xml:space="preserve"> či jeho části, na základě které převedl závod, příp. propachtoval závod či tu jeho část, jejíž součástí jsou i práva a závazky z právního vztahu dle Smlouvy na třetí osobu; a/nebo</w:t>
      </w:r>
    </w:p>
    <w:p w14:paraId="0A08865F" w14:textId="77777777" w:rsidR="00173E15" w:rsidRPr="0037143B" w:rsidRDefault="00173E15" w:rsidP="003C396E">
      <w:pPr>
        <w:pStyle w:val="Zkladntext210"/>
        <w:widowControl w:val="0"/>
        <w:tabs>
          <w:tab w:val="left" w:pos="284"/>
        </w:tabs>
        <w:suppressAutoHyphens w:val="0"/>
        <w:spacing w:after="0" w:line="240" w:lineRule="atLeast"/>
        <w:jc w:val="both"/>
        <w:rPr>
          <w:rFonts w:ascii="Arial" w:hAnsi="Arial" w:cs="Arial"/>
        </w:rPr>
      </w:pPr>
      <w:r w:rsidRPr="0037143B">
        <w:rPr>
          <w:rFonts w:ascii="Arial" w:hAnsi="Arial" w:cs="Arial"/>
          <w:b/>
        </w:rPr>
        <w:t>h)</w:t>
      </w:r>
      <w:r w:rsidRPr="0037143B">
        <w:rPr>
          <w:rFonts w:ascii="Arial" w:hAnsi="Arial" w:cs="Arial"/>
        </w:rPr>
        <w:t xml:space="preserve"> Prodlení Zhotovitele s předáním dokladů uvedených v </w:t>
      </w:r>
      <w:r w:rsidRPr="0037143B">
        <w:rPr>
          <w:rFonts w:ascii="Arial" w:hAnsi="Arial" w:cs="Arial"/>
          <w:b/>
        </w:rPr>
        <w:t>čl. XIX, bodu 19.3., 19.5.</w:t>
      </w:r>
      <w:r w:rsidR="000047E7" w:rsidRPr="0037143B">
        <w:rPr>
          <w:rFonts w:ascii="Arial" w:hAnsi="Arial" w:cs="Arial"/>
          <w:b/>
        </w:rPr>
        <w:t xml:space="preserve"> a 19.6.</w:t>
      </w:r>
      <w:r w:rsidRPr="0037143B">
        <w:rPr>
          <w:rFonts w:ascii="Arial" w:hAnsi="Arial" w:cs="Arial"/>
        </w:rPr>
        <w:t xml:space="preserve"> </w:t>
      </w:r>
      <w:r w:rsidRPr="0037143B">
        <w:rPr>
          <w:rFonts w:ascii="Arial" w:hAnsi="Arial" w:cs="Arial"/>
          <w:b/>
        </w:rPr>
        <w:t>těchto OP</w:t>
      </w:r>
      <w:r w:rsidRPr="0037143B">
        <w:rPr>
          <w:rFonts w:ascii="Arial" w:hAnsi="Arial" w:cs="Arial"/>
        </w:rPr>
        <w:t xml:space="preserve"> po dobu delší než 30 kalendářních dnů.</w:t>
      </w:r>
    </w:p>
    <w:p w14:paraId="0417A915" w14:textId="77777777" w:rsidR="00173E15" w:rsidRPr="0037143B" w:rsidRDefault="00173E15" w:rsidP="003C396E">
      <w:pPr>
        <w:pStyle w:val="Zkladntext210"/>
        <w:widowControl w:val="0"/>
        <w:suppressAutoHyphens w:val="0"/>
        <w:spacing w:after="0" w:line="240" w:lineRule="atLeast"/>
        <w:jc w:val="both"/>
        <w:rPr>
          <w:rFonts w:ascii="Arial" w:hAnsi="Arial" w:cs="Arial"/>
        </w:rPr>
      </w:pPr>
      <w:r w:rsidRPr="0037143B">
        <w:rPr>
          <w:rFonts w:ascii="Arial" w:hAnsi="Arial" w:cs="Arial"/>
          <w:b/>
        </w:rPr>
        <w:t>i)</w:t>
      </w:r>
      <w:r w:rsidRPr="0037143B">
        <w:rPr>
          <w:rFonts w:ascii="Arial" w:hAnsi="Arial" w:cs="Arial"/>
        </w:rPr>
        <w:t xml:space="preserve"> V případě vzniku některé ze skutečností dle </w:t>
      </w:r>
      <w:r w:rsidRPr="0037143B">
        <w:rPr>
          <w:rFonts w:ascii="Arial" w:hAnsi="Arial" w:cs="Arial"/>
          <w:b/>
        </w:rPr>
        <w:t>čl. VII., bodu</w:t>
      </w:r>
      <w:r w:rsidRPr="0037143B">
        <w:rPr>
          <w:rFonts w:ascii="Arial" w:hAnsi="Arial" w:cs="Arial"/>
        </w:rPr>
        <w:t xml:space="preserve"> </w:t>
      </w:r>
      <w:r w:rsidRPr="0037143B">
        <w:rPr>
          <w:rFonts w:ascii="Arial" w:hAnsi="Arial" w:cs="Arial"/>
          <w:b/>
        </w:rPr>
        <w:t>7.</w:t>
      </w:r>
      <w:r w:rsidR="00011D4E" w:rsidRPr="0037143B">
        <w:rPr>
          <w:rFonts w:ascii="Arial" w:hAnsi="Arial" w:cs="Arial"/>
          <w:b/>
        </w:rPr>
        <w:t>7</w:t>
      </w:r>
      <w:r w:rsidRPr="0037143B">
        <w:rPr>
          <w:rFonts w:ascii="Arial" w:hAnsi="Arial" w:cs="Arial"/>
          <w:b/>
        </w:rPr>
        <w:t>.1. až 7.</w:t>
      </w:r>
      <w:r w:rsidR="00011D4E" w:rsidRPr="0037143B">
        <w:rPr>
          <w:rFonts w:ascii="Arial" w:hAnsi="Arial" w:cs="Arial"/>
          <w:b/>
        </w:rPr>
        <w:t>7</w:t>
      </w:r>
      <w:r w:rsidRPr="0037143B">
        <w:rPr>
          <w:rFonts w:ascii="Arial" w:hAnsi="Arial" w:cs="Arial"/>
          <w:b/>
        </w:rPr>
        <w:t>.3. těchto OP</w:t>
      </w:r>
      <w:r w:rsidRPr="0037143B">
        <w:rPr>
          <w:rFonts w:ascii="Arial" w:hAnsi="Arial" w:cs="Arial"/>
        </w:rPr>
        <w:t xml:space="preserve"> je Objednatel oprávněn od Smlouvy bez dalšího odstoupit. </w:t>
      </w:r>
    </w:p>
    <w:p w14:paraId="1ABE3172" w14:textId="77777777" w:rsidR="00173E15" w:rsidRPr="0037143B" w:rsidRDefault="00173E15" w:rsidP="003C396E">
      <w:pPr>
        <w:pStyle w:val="Zkladntextodsazen31"/>
        <w:widowControl w:val="0"/>
        <w:suppressAutoHyphens w:val="0"/>
        <w:ind w:left="1418"/>
        <w:rPr>
          <w:rFonts w:ascii="Arial" w:hAnsi="Arial" w:cs="Arial"/>
          <w:sz w:val="20"/>
        </w:rPr>
      </w:pPr>
    </w:p>
    <w:p w14:paraId="0D7B9957" w14:textId="77777777" w:rsidR="00173E15" w:rsidRPr="0037143B" w:rsidRDefault="00173E15" w:rsidP="003C396E">
      <w:pPr>
        <w:pStyle w:val="Zkladntextodsazen31"/>
        <w:widowControl w:val="0"/>
        <w:suppressAutoHyphens w:val="0"/>
        <w:ind w:left="0" w:firstLine="0"/>
        <w:rPr>
          <w:rFonts w:ascii="Arial" w:hAnsi="Arial" w:cs="Arial"/>
          <w:sz w:val="20"/>
        </w:rPr>
      </w:pPr>
      <w:r w:rsidRPr="0037143B">
        <w:rPr>
          <w:rFonts w:ascii="Arial" w:hAnsi="Arial" w:cs="Arial"/>
          <w:b/>
          <w:sz w:val="20"/>
        </w:rPr>
        <w:t>17.3.2</w:t>
      </w:r>
      <w:r w:rsidR="00BB3A91" w:rsidRPr="0037143B">
        <w:rPr>
          <w:rFonts w:ascii="Arial" w:hAnsi="Arial" w:cs="Arial"/>
          <w:b/>
          <w:sz w:val="20"/>
        </w:rPr>
        <w:t>.</w:t>
      </w:r>
      <w:r w:rsidRPr="0037143B">
        <w:rPr>
          <w:rFonts w:ascii="Arial" w:hAnsi="Arial" w:cs="Arial"/>
          <w:b/>
          <w:sz w:val="20"/>
        </w:rPr>
        <w:t xml:space="preserve"> </w:t>
      </w:r>
      <w:r w:rsidRPr="0037143B">
        <w:rPr>
          <w:rFonts w:ascii="Arial" w:hAnsi="Arial" w:cs="Arial"/>
          <w:sz w:val="20"/>
        </w:rPr>
        <w:t xml:space="preserve">V případě odstoupení od Smlouvy ze strany Objednatele z důvodu podstatného porušení Smlouvy Zhotovitelem vzniká Objednateli vůči Zhotoviteli nárok na úhradu prokázaných vícenákladů (tj. nákladů vynaložených Objednatelem nad cenu za provedení díla) vynaložených na dokončení díla a na úhradu ztrát vzniklých prodloužením termínu dokončení díla. Odstoupení od Smlouvy se nedotýká práva na zaplacení smluvní pokuty, úroku z prodlení, pokud již dospěl, práva na náhradu škody vzniklé z porušení smluvní povinnosti ani ujednání, které má vzhledem ke své povaze zavazovat strany i po odstoupení od Smlouvy. </w:t>
      </w:r>
    </w:p>
    <w:p w14:paraId="59B6578D" w14:textId="77777777" w:rsidR="00173E15" w:rsidRPr="0037143B" w:rsidRDefault="00173E15" w:rsidP="003C396E">
      <w:pPr>
        <w:pStyle w:val="Zkladntextodsazen31"/>
        <w:widowControl w:val="0"/>
        <w:suppressAutoHyphens w:val="0"/>
        <w:ind w:left="0" w:firstLine="0"/>
        <w:rPr>
          <w:rFonts w:ascii="Arial" w:hAnsi="Arial" w:cs="Arial"/>
          <w:sz w:val="20"/>
        </w:rPr>
      </w:pPr>
    </w:p>
    <w:p w14:paraId="434997DC" w14:textId="77777777" w:rsidR="00173E15" w:rsidRPr="0037143B" w:rsidRDefault="00173E15" w:rsidP="003C396E">
      <w:pPr>
        <w:pStyle w:val="Zkladntext"/>
        <w:widowControl w:val="0"/>
        <w:rPr>
          <w:rFonts w:ascii="Arial" w:hAnsi="Arial" w:cs="Arial"/>
          <w:sz w:val="20"/>
        </w:rPr>
      </w:pPr>
      <w:r w:rsidRPr="0037143B">
        <w:rPr>
          <w:rFonts w:ascii="Arial" w:hAnsi="Arial" w:cs="Arial"/>
          <w:sz w:val="20"/>
        </w:rPr>
        <w:t>17.3.3</w:t>
      </w:r>
      <w:r w:rsidRPr="0037143B">
        <w:rPr>
          <w:rFonts w:ascii="Arial" w:hAnsi="Arial" w:cs="Arial"/>
          <w:sz w:val="20"/>
          <w:lang w:val="cs-CZ"/>
        </w:rPr>
        <w:t>.</w:t>
      </w:r>
      <w:r w:rsidRPr="0037143B">
        <w:rPr>
          <w:rFonts w:ascii="Arial" w:hAnsi="Arial" w:cs="Arial"/>
          <w:b w:val="0"/>
          <w:sz w:val="20"/>
        </w:rPr>
        <w:t xml:space="preserve"> V případě podstatného porušení </w:t>
      </w:r>
      <w:r w:rsidR="00BB3A91" w:rsidRPr="0037143B">
        <w:rPr>
          <w:rFonts w:ascii="Arial" w:hAnsi="Arial" w:cs="Arial"/>
          <w:b w:val="0"/>
          <w:sz w:val="20"/>
          <w:lang w:val="cs-CZ"/>
        </w:rPr>
        <w:t>S</w:t>
      </w:r>
      <w:r w:rsidRPr="0037143B">
        <w:rPr>
          <w:rFonts w:ascii="Arial" w:hAnsi="Arial" w:cs="Arial"/>
          <w:b w:val="0"/>
          <w:sz w:val="20"/>
        </w:rPr>
        <w:t xml:space="preserve">mlouvy Zhotovitelem dle bodu </w:t>
      </w:r>
      <w:r w:rsidRPr="0037143B">
        <w:rPr>
          <w:rFonts w:ascii="Arial" w:hAnsi="Arial" w:cs="Arial"/>
          <w:sz w:val="20"/>
        </w:rPr>
        <w:t>17.3.1. písm. h) těchto OP,</w:t>
      </w:r>
      <w:r w:rsidRPr="0037143B">
        <w:rPr>
          <w:rFonts w:ascii="Arial" w:hAnsi="Arial" w:cs="Arial"/>
          <w:b w:val="0"/>
          <w:sz w:val="20"/>
        </w:rPr>
        <w:t xml:space="preserve"> není Objednatel povinen stanovit </w:t>
      </w:r>
      <w:r w:rsidRPr="0037143B">
        <w:rPr>
          <w:rFonts w:ascii="Arial" w:hAnsi="Arial" w:cs="Arial"/>
          <w:sz w:val="20"/>
        </w:rPr>
        <w:t>náhradní (dodatečnou) lhůtu k splnění závazku a je oprávněn od Smlouvy bez dalšího odstoupit.</w:t>
      </w:r>
    </w:p>
    <w:p w14:paraId="7953B261" w14:textId="77777777" w:rsidR="00173E15" w:rsidRPr="0037143B" w:rsidRDefault="00173E15" w:rsidP="003C396E">
      <w:pPr>
        <w:pStyle w:val="Zkladntext"/>
        <w:widowControl w:val="0"/>
        <w:shd w:val="clear" w:color="auto" w:fill="FFFFFF"/>
        <w:rPr>
          <w:rFonts w:ascii="Arial" w:hAnsi="Arial" w:cs="Arial"/>
          <w:sz w:val="20"/>
        </w:rPr>
      </w:pPr>
    </w:p>
    <w:p w14:paraId="1AEF1CD1" w14:textId="77777777" w:rsidR="00173E15" w:rsidRPr="0037143B" w:rsidRDefault="00173E15" w:rsidP="003C396E">
      <w:pPr>
        <w:widowControl w:val="0"/>
        <w:shd w:val="clear" w:color="auto" w:fill="FFFFFF"/>
        <w:spacing w:after="120"/>
        <w:jc w:val="both"/>
        <w:rPr>
          <w:rFonts w:ascii="Arial" w:hAnsi="Arial" w:cs="Arial"/>
          <w:szCs w:val="20"/>
        </w:rPr>
      </w:pPr>
      <w:r w:rsidRPr="0037143B">
        <w:rPr>
          <w:rFonts w:ascii="Arial" w:hAnsi="Arial" w:cs="Arial"/>
          <w:b/>
          <w:szCs w:val="20"/>
        </w:rPr>
        <w:t>17.3.4.</w:t>
      </w:r>
      <w:r w:rsidRPr="0037143B">
        <w:rPr>
          <w:rFonts w:ascii="Arial" w:hAnsi="Arial" w:cs="Arial"/>
          <w:szCs w:val="20"/>
        </w:rPr>
        <w:t xml:space="preserve"> Objednatel j</w:t>
      </w:r>
      <w:r w:rsidR="00BB3A91" w:rsidRPr="0037143B">
        <w:rPr>
          <w:rFonts w:ascii="Arial" w:hAnsi="Arial" w:cs="Arial"/>
          <w:szCs w:val="20"/>
        </w:rPr>
        <w:t>e rovněž oprávněn odstoupit od S</w:t>
      </w:r>
      <w:r w:rsidRPr="0037143B">
        <w:rPr>
          <w:rFonts w:ascii="Arial" w:hAnsi="Arial" w:cs="Arial"/>
          <w:szCs w:val="20"/>
        </w:rPr>
        <w:t xml:space="preserve">mlouvy bez předchozího upozornění v případech stanovených v </w:t>
      </w:r>
      <w:r w:rsidRPr="0037143B">
        <w:rPr>
          <w:rFonts w:ascii="Arial" w:hAnsi="Arial" w:cs="Arial"/>
          <w:b/>
          <w:szCs w:val="20"/>
        </w:rPr>
        <w:t>§ 223 ZZVZ</w:t>
      </w:r>
    </w:p>
    <w:p w14:paraId="62312EDA" w14:textId="77777777" w:rsidR="00173E15" w:rsidRPr="0037143B" w:rsidRDefault="00173E15" w:rsidP="003C396E">
      <w:pPr>
        <w:pStyle w:val="Zkladntext"/>
        <w:widowControl w:val="0"/>
        <w:rPr>
          <w:rFonts w:ascii="Arial" w:hAnsi="Arial" w:cs="Arial"/>
          <w:sz w:val="20"/>
          <w:lang w:val="cs-CZ"/>
        </w:rPr>
      </w:pPr>
    </w:p>
    <w:p w14:paraId="13DF527D" w14:textId="77777777" w:rsidR="00444C64" w:rsidRPr="0037143B" w:rsidRDefault="006D7BF8" w:rsidP="003C396E">
      <w:pPr>
        <w:widowControl w:val="0"/>
        <w:spacing w:after="120"/>
        <w:jc w:val="both"/>
        <w:rPr>
          <w:rFonts w:ascii="Arial" w:hAnsi="Arial" w:cs="Arial"/>
          <w:snapToGrid w:val="0"/>
          <w:szCs w:val="20"/>
        </w:rPr>
      </w:pPr>
      <w:r w:rsidRPr="0037143B">
        <w:rPr>
          <w:rFonts w:ascii="Arial" w:hAnsi="Arial" w:cs="Arial"/>
          <w:b/>
          <w:snapToGrid w:val="0"/>
          <w:szCs w:val="20"/>
        </w:rPr>
        <w:t xml:space="preserve">17.4. </w:t>
      </w:r>
      <w:r w:rsidR="00444C64" w:rsidRPr="0037143B">
        <w:rPr>
          <w:rFonts w:ascii="Arial" w:hAnsi="Arial" w:cs="Arial"/>
          <w:b/>
          <w:snapToGrid w:val="0"/>
          <w:szCs w:val="20"/>
        </w:rPr>
        <w:t>Následná nemožnost plnění</w:t>
      </w:r>
      <w:r w:rsidR="00444C64" w:rsidRPr="0037143B">
        <w:rPr>
          <w:rFonts w:ascii="Arial" w:hAnsi="Arial" w:cs="Arial"/>
          <w:snapToGrid w:val="0"/>
          <w:szCs w:val="20"/>
        </w:rPr>
        <w:t xml:space="preserve"> </w:t>
      </w:r>
    </w:p>
    <w:p w14:paraId="796C5176"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Pr</w:t>
      </w:r>
      <w:r w:rsidR="00BB3A91" w:rsidRPr="0037143B">
        <w:rPr>
          <w:rFonts w:ascii="Arial" w:hAnsi="Arial" w:cs="Arial"/>
          <w:snapToGrid w:val="0"/>
          <w:szCs w:val="20"/>
        </w:rPr>
        <w:t>o odstoupení smluvní strany od S</w:t>
      </w:r>
      <w:r w:rsidRPr="0037143B">
        <w:rPr>
          <w:rFonts w:ascii="Arial" w:hAnsi="Arial" w:cs="Arial"/>
          <w:snapToGrid w:val="0"/>
          <w:szCs w:val="20"/>
        </w:rPr>
        <w:t xml:space="preserve">mlouvy v důsledku následné nemožnosti plnění se použijí příslušná ustanovení </w:t>
      </w:r>
      <w:r w:rsidRPr="0037143B">
        <w:rPr>
          <w:rFonts w:ascii="Arial" w:hAnsi="Arial" w:cs="Arial"/>
          <w:b/>
          <w:snapToGrid w:val="0"/>
          <w:szCs w:val="20"/>
        </w:rPr>
        <w:t>§ 2006 OZ</w:t>
      </w:r>
      <w:r w:rsidRPr="0037143B">
        <w:rPr>
          <w:rFonts w:ascii="Arial" w:hAnsi="Arial" w:cs="Arial"/>
          <w:snapToGrid w:val="0"/>
          <w:szCs w:val="20"/>
        </w:rPr>
        <w:t xml:space="preserve"> např. v důsledku vyšší moci.</w:t>
      </w:r>
    </w:p>
    <w:p w14:paraId="4B7E03B8" w14:textId="77777777" w:rsidR="00444C64" w:rsidRPr="0037143B" w:rsidRDefault="00444C64" w:rsidP="003C396E">
      <w:pPr>
        <w:widowControl w:val="0"/>
        <w:jc w:val="both"/>
        <w:rPr>
          <w:rFonts w:ascii="Arial" w:hAnsi="Arial" w:cs="Arial"/>
          <w:snapToGrid w:val="0"/>
          <w:szCs w:val="20"/>
        </w:rPr>
      </w:pPr>
    </w:p>
    <w:p w14:paraId="3C617A64" w14:textId="77777777" w:rsidR="00444C64" w:rsidRPr="0037143B" w:rsidRDefault="00444C64" w:rsidP="003C396E">
      <w:pPr>
        <w:widowControl w:val="0"/>
        <w:spacing w:after="120"/>
        <w:jc w:val="both"/>
        <w:rPr>
          <w:rFonts w:ascii="Arial" w:hAnsi="Arial" w:cs="Arial"/>
          <w:snapToGrid w:val="0"/>
          <w:szCs w:val="20"/>
        </w:rPr>
      </w:pPr>
      <w:r w:rsidRPr="0037143B">
        <w:rPr>
          <w:rFonts w:ascii="Arial" w:hAnsi="Arial" w:cs="Arial"/>
          <w:b/>
          <w:szCs w:val="20"/>
          <w:lang w:val="x-none" w:eastAsia="x-none"/>
        </w:rPr>
        <w:t>17.</w:t>
      </w:r>
      <w:r w:rsidRPr="0037143B">
        <w:rPr>
          <w:rFonts w:ascii="Arial" w:hAnsi="Arial" w:cs="Arial"/>
          <w:b/>
          <w:szCs w:val="20"/>
          <w:lang w:eastAsia="x-none"/>
        </w:rPr>
        <w:t>5.</w:t>
      </w:r>
      <w:r w:rsidRPr="0037143B">
        <w:rPr>
          <w:rFonts w:ascii="Arial" w:hAnsi="Arial" w:cs="Arial"/>
          <w:snapToGrid w:val="0"/>
          <w:szCs w:val="20"/>
        </w:rPr>
        <w:t xml:space="preserve"> </w:t>
      </w:r>
      <w:r w:rsidRPr="0037143B">
        <w:rPr>
          <w:rFonts w:ascii="Arial" w:hAnsi="Arial" w:cs="Arial"/>
          <w:b/>
          <w:snapToGrid w:val="0"/>
          <w:szCs w:val="20"/>
        </w:rPr>
        <w:t>Skončením účinnosti Smlouvy nebo jejím zánikem</w:t>
      </w:r>
    </w:p>
    <w:p w14:paraId="02A13249" w14:textId="77777777" w:rsidR="00444C64" w:rsidRPr="0037143B" w:rsidRDefault="00444C64" w:rsidP="003C396E">
      <w:pPr>
        <w:widowControl w:val="0"/>
        <w:jc w:val="both"/>
        <w:rPr>
          <w:rFonts w:ascii="Arial" w:hAnsi="Arial" w:cs="Arial"/>
          <w:snapToGrid w:val="0"/>
          <w:szCs w:val="20"/>
        </w:rPr>
      </w:pPr>
      <w:r w:rsidRPr="0037143B">
        <w:rPr>
          <w:rFonts w:ascii="Arial" w:hAnsi="Arial" w:cs="Arial"/>
          <w:snapToGrid w:val="0"/>
          <w:szCs w:val="20"/>
        </w:rPr>
        <w:t xml:space="preserve">Skončením účinnosti Smlouvy nebo jejím zánikem zanikají všechny závazky smluvních stran ze </w:t>
      </w:r>
      <w:r w:rsidR="00BB3A91" w:rsidRPr="0037143B">
        <w:rPr>
          <w:rFonts w:ascii="Arial" w:hAnsi="Arial" w:cs="Arial"/>
          <w:snapToGrid w:val="0"/>
          <w:szCs w:val="20"/>
        </w:rPr>
        <w:t>S</w:t>
      </w:r>
      <w:r w:rsidRPr="0037143B">
        <w:rPr>
          <w:rFonts w:ascii="Arial" w:hAnsi="Arial" w:cs="Arial"/>
          <w:snapToGrid w:val="0"/>
          <w:szCs w:val="20"/>
        </w:rPr>
        <w:t xml:space="preserve">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 Zhotovitel je v tomto období povinen provést dle dispozic Objednatele veškeré kroky nezbytné buď </w:t>
      </w:r>
      <w:r w:rsidRPr="0037143B">
        <w:rPr>
          <w:rFonts w:ascii="Arial" w:hAnsi="Arial" w:cs="Arial"/>
          <w:snapToGrid w:val="0"/>
          <w:szCs w:val="20"/>
        </w:rPr>
        <w:tab/>
        <w:t>k přerušení provádění díla nebo k předání všech věcí s dílem souvisejících nebo jejich části jiné osobě. Zhotovitel je povinen po zániku Smlouvy si počínat tak, aby předešel jakýmkoliv škodám, a aby minimalizoval ztráty v důsledku přerušení plnění předmětu díla.</w:t>
      </w:r>
    </w:p>
    <w:p w14:paraId="7D12D9D5" w14:textId="77777777" w:rsidR="00444C64" w:rsidRPr="0037143B" w:rsidRDefault="00444C64" w:rsidP="003C396E">
      <w:pPr>
        <w:widowControl w:val="0"/>
        <w:jc w:val="both"/>
        <w:rPr>
          <w:rFonts w:ascii="Arial" w:hAnsi="Arial" w:cs="Arial"/>
          <w:snapToGrid w:val="0"/>
          <w:szCs w:val="20"/>
        </w:rPr>
      </w:pPr>
    </w:p>
    <w:p w14:paraId="573BACE0" w14:textId="77777777" w:rsidR="008E1ACA" w:rsidRPr="0037143B" w:rsidRDefault="00444C64" w:rsidP="003C396E">
      <w:pPr>
        <w:widowControl w:val="0"/>
        <w:jc w:val="both"/>
        <w:rPr>
          <w:rFonts w:ascii="Arial" w:hAnsi="Arial" w:cs="Arial"/>
          <w:snapToGrid w:val="0"/>
          <w:szCs w:val="20"/>
        </w:rPr>
      </w:pPr>
      <w:r w:rsidRPr="0037143B">
        <w:rPr>
          <w:rFonts w:ascii="Arial" w:hAnsi="Arial" w:cs="Arial"/>
          <w:b/>
          <w:snapToGrid w:val="0"/>
          <w:szCs w:val="20"/>
        </w:rPr>
        <w:lastRenderedPageBreak/>
        <w:t xml:space="preserve">17.6. </w:t>
      </w:r>
      <w:r w:rsidRPr="0037143B">
        <w:rPr>
          <w:rFonts w:ascii="Arial" w:hAnsi="Arial" w:cs="Arial"/>
          <w:snapToGrid w:val="0"/>
          <w:szCs w:val="20"/>
        </w:rPr>
        <w:t xml:space="preserve">Není-li těmito OP nebo Smlouvou stanovena lhůta kratší nebo delší, platí dle </w:t>
      </w:r>
      <w:r w:rsidRPr="0037143B">
        <w:rPr>
          <w:rFonts w:ascii="Arial" w:hAnsi="Arial" w:cs="Arial"/>
          <w:b/>
          <w:snapToGrid w:val="0"/>
          <w:szCs w:val="20"/>
        </w:rPr>
        <w:t xml:space="preserve">§ 629 odst. 1 OZ </w:t>
      </w:r>
      <w:r w:rsidRPr="0037143B">
        <w:rPr>
          <w:rFonts w:ascii="Arial" w:hAnsi="Arial" w:cs="Arial"/>
          <w:snapToGrid w:val="0"/>
          <w:szCs w:val="20"/>
        </w:rPr>
        <w:t xml:space="preserve">promlčecí lhůta pro uplatnění majetkových práv </w:t>
      </w:r>
      <w:r w:rsidRPr="0037143B">
        <w:rPr>
          <w:rFonts w:ascii="Arial" w:hAnsi="Arial" w:cs="Arial"/>
          <w:b/>
          <w:snapToGrid w:val="0"/>
          <w:szCs w:val="20"/>
        </w:rPr>
        <w:t>3 roky.</w:t>
      </w:r>
    </w:p>
    <w:p w14:paraId="2763FEE5" w14:textId="77777777" w:rsidR="008E1ACA"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bookmarkStart w:id="48" w:name="_Toc40775427"/>
      <w:r w:rsidRPr="0037143B">
        <w:rPr>
          <w:rFonts w:cs="Arial"/>
          <w:i w:val="0"/>
          <w:sz w:val="20"/>
          <w:szCs w:val="20"/>
          <w:u w:val="single"/>
        </w:rPr>
        <w:t>XVIII. Vyšší moc</w:t>
      </w:r>
      <w:bookmarkEnd w:id="48"/>
    </w:p>
    <w:p w14:paraId="423651C9"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18.1. </w:t>
      </w:r>
      <w:r w:rsidRPr="0037143B">
        <w:rPr>
          <w:rFonts w:ascii="Arial" w:hAnsi="Arial" w:cs="Arial"/>
          <w:szCs w:val="20"/>
        </w:rPr>
        <w:t xml:space="preserve">Smluvní strany neodpovídají za částečné nebo úplné neplnění smluvních závazků, jestliže k němu došlo v důsledku vyšší moci. Za vyšší moc ve smyslu těchto OP se považují mimořádné okolnosti bránící dočasně nebo trvale splnění </w:t>
      </w:r>
      <w:r w:rsidR="00BB3A91" w:rsidRPr="0037143B">
        <w:rPr>
          <w:rFonts w:ascii="Arial" w:hAnsi="Arial" w:cs="Arial"/>
          <w:szCs w:val="20"/>
        </w:rPr>
        <w:t>ve S</w:t>
      </w:r>
      <w:r w:rsidR="009C4414" w:rsidRPr="0037143B">
        <w:rPr>
          <w:rFonts w:ascii="Arial" w:hAnsi="Arial" w:cs="Arial"/>
          <w:szCs w:val="20"/>
        </w:rPr>
        <w:t>mlouvě</w:t>
      </w:r>
      <w:r w:rsidRPr="0037143B">
        <w:rPr>
          <w:rFonts w:ascii="Arial" w:hAnsi="Arial" w:cs="Arial"/>
          <w:szCs w:val="20"/>
        </w:rPr>
        <w:t xml:space="preserve"> stanovených povinností, pokud nastaly po jejím uzavření nezávisle na vůli povinné strany a jestliže nemohly být tyto okolnosti nebo jejich následky povinnou stranou odvráceny ani při vynaložení veškerého úsilí, které lze rozumně v dané situaci požadovat. Za </w:t>
      </w:r>
      <w:r w:rsidRPr="0037143B">
        <w:rPr>
          <w:rFonts w:ascii="Arial" w:hAnsi="Arial" w:cs="Arial"/>
          <w:b/>
          <w:szCs w:val="20"/>
        </w:rPr>
        <w:t>vyšší moc</w:t>
      </w:r>
      <w:r w:rsidRPr="0037143B">
        <w:rPr>
          <w:rFonts w:ascii="Arial" w:hAnsi="Arial" w:cs="Arial"/>
          <w:szCs w:val="20"/>
        </w:rPr>
        <w:t xml:space="preserve"> se v tomto smyslu </w:t>
      </w:r>
      <w:r w:rsidRPr="0037143B">
        <w:rPr>
          <w:rFonts w:ascii="Arial" w:hAnsi="Arial" w:cs="Arial"/>
          <w:b/>
          <w:szCs w:val="20"/>
        </w:rPr>
        <w:t xml:space="preserve">považují </w:t>
      </w:r>
      <w:r w:rsidRPr="0037143B">
        <w:rPr>
          <w:rFonts w:ascii="Arial" w:hAnsi="Arial" w:cs="Arial"/>
          <w:szCs w:val="20"/>
        </w:rPr>
        <w:t xml:space="preserve">zejména </w:t>
      </w:r>
      <w:r w:rsidRPr="0037143B">
        <w:rPr>
          <w:rFonts w:ascii="Arial" w:hAnsi="Arial" w:cs="Arial"/>
          <w:b/>
          <w:szCs w:val="20"/>
        </w:rPr>
        <w:t>válka, nepřátelské vojenské akce, teroristické útoky, povstání, občanské nepokoje a přírodní katastrofy.</w:t>
      </w:r>
    </w:p>
    <w:p w14:paraId="38EC6782" w14:textId="77777777" w:rsidR="00444C64" w:rsidRPr="0037143B" w:rsidRDefault="00444C64" w:rsidP="003C396E">
      <w:pPr>
        <w:widowControl w:val="0"/>
        <w:ind w:left="709"/>
        <w:jc w:val="both"/>
        <w:rPr>
          <w:rFonts w:ascii="Arial" w:hAnsi="Arial" w:cs="Arial"/>
          <w:szCs w:val="20"/>
        </w:rPr>
      </w:pPr>
    </w:p>
    <w:p w14:paraId="604BB7BF"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18.2. </w:t>
      </w:r>
      <w:r w:rsidRPr="0037143B">
        <w:rPr>
          <w:rFonts w:ascii="Arial" w:hAnsi="Arial" w:cs="Arial"/>
          <w:szCs w:val="20"/>
        </w:rPr>
        <w:t xml:space="preserve">Za </w:t>
      </w:r>
      <w:r w:rsidRPr="0037143B">
        <w:rPr>
          <w:rFonts w:ascii="Arial" w:hAnsi="Arial" w:cs="Arial"/>
          <w:b/>
          <w:szCs w:val="20"/>
        </w:rPr>
        <w:t>vyšší moc</w:t>
      </w:r>
      <w:r w:rsidRPr="0037143B">
        <w:rPr>
          <w:rFonts w:ascii="Arial" w:hAnsi="Arial" w:cs="Arial"/>
          <w:szCs w:val="20"/>
        </w:rPr>
        <w:t xml:space="preserve"> se však </w:t>
      </w:r>
      <w:r w:rsidRPr="0037143B">
        <w:rPr>
          <w:rFonts w:ascii="Arial" w:hAnsi="Arial" w:cs="Arial"/>
          <w:b/>
          <w:szCs w:val="20"/>
        </w:rPr>
        <w:t xml:space="preserve">nepokládají okolnosti, </w:t>
      </w:r>
      <w:r w:rsidRPr="0037143B">
        <w:rPr>
          <w:rFonts w:ascii="Arial" w:hAnsi="Arial" w:cs="Arial"/>
          <w:szCs w:val="20"/>
        </w:rPr>
        <w:t xml:space="preserve">jež vyplývají z osobních, zejména hospodářských poměrů povinné strany a dále překážky plnění, které byla tato strana povinna překonat nebo odstranit podle této </w:t>
      </w:r>
      <w:r w:rsidR="00BB3A91" w:rsidRPr="0037143B">
        <w:rPr>
          <w:rFonts w:ascii="Arial" w:hAnsi="Arial" w:cs="Arial"/>
          <w:szCs w:val="20"/>
        </w:rPr>
        <w:t>S</w:t>
      </w:r>
      <w:r w:rsidRPr="0037143B">
        <w:rPr>
          <w:rFonts w:ascii="Arial" w:hAnsi="Arial" w:cs="Arial"/>
          <w:szCs w:val="20"/>
        </w:rPr>
        <w:t>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w:t>
      </w:r>
      <w:r w:rsidR="00BB3A91" w:rsidRPr="0037143B">
        <w:rPr>
          <w:rFonts w:ascii="Arial" w:hAnsi="Arial" w:cs="Arial"/>
          <w:szCs w:val="20"/>
        </w:rPr>
        <w:t xml:space="preserve"> nemající na ostatní plnění ze S</w:t>
      </w:r>
      <w:r w:rsidRPr="0037143B">
        <w:rPr>
          <w:rFonts w:ascii="Arial" w:hAnsi="Arial" w:cs="Arial"/>
          <w:szCs w:val="20"/>
        </w:rPr>
        <w:t>mlouvy vliv.</w:t>
      </w:r>
    </w:p>
    <w:p w14:paraId="53D50C34" w14:textId="77777777" w:rsidR="00444C64" w:rsidRPr="0037143B" w:rsidRDefault="00444C64" w:rsidP="003C396E">
      <w:pPr>
        <w:widowControl w:val="0"/>
        <w:ind w:left="709" w:hanging="709"/>
        <w:jc w:val="both"/>
        <w:rPr>
          <w:rFonts w:ascii="Arial" w:hAnsi="Arial" w:cs="Arial"/>
          <w:szCs w:val="20"/>
        </w:rPr>
      </w:pPr>
    </w:p>
    <w:p w14:paraId="2F41FD5C"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18.3. </w:t>
      </w:r>
      <w:r w:rsidRPr="0037143B">
        <w:rPr>
          <w:rFonts w:ascii="Arial" w:hAnsi="Arial" w:cs="Arial"/>
          <w:szCs w:val="20"/>
        </w:rPr>
        <w:t xml:space="preserve">Za </w:t>
      </w:r>
      <w:r w:rsidRPr="0037143B">
        <w:rPr>
          <w:rFonts w:ascii="Arial" w:hAnsi="Arial" w:cs="Arial"/>
          <w:b/>
          <w:szCs w:val="20"/>
        </w:rPr>
        <w:t>vyšší moc</w:t>
      </w:r>
      <w:r w:rsidRPr="0037143B">
        <w:rPr>
          <w:rFonts w:ascii="Arial" w:hAnsi="Arial" w:cs="Arial"/>
          <w:szCs w:val="20"/>
        </w:rPr>
        <w:t xml:space="preserve"> se rovněž </w:t>
      </w:r>
      <w:r w:rsidRPr="0037143B">
        <w:rPr>
          <w:rFonts w:ascii="Arial" w:hAnsi="Arial" w:cs="Arial"/>
          <w:b/>
          <w:szCs w:val="20"/>
        </w:rPr>
        <w:t xml:space="preserve">nepovažuje </w:t>
      </w:r>
      <w:r w:rsidRPr="0037143B">
        <w:rPr>
          <w:rFonts w:ascii="Arial" w:hAnsi="Arial" w:cs="Arial"/>
          <w:szCs w:val="20"/>
        </w:rPr>
        <w:t>okolnost, o které mohla a měl</w:t>
      </w:r>
      <w:r w:rsidR="00BB3A91" w:rsidRPr="0037143B">
        <w:rPr>
          <w:rFonts w:ascii="Arial" w:hAnsi="Arial" w:cs="Arial"/>
          <w:szCs w:val="20"/>
        </w:rPr>
        <w:t>a povinná strana při uzavírání S</w:t>
      </w:r>
      <w:r w:rsidRPr="0037143B">
        <w:rPr>
          <w:rFonts w:ascii="Arial" w:hAnsi="Arial" w:cs="Arial"/>
          <w:szCs w:val="20"/>
        </w:rPr>
        <w:t xml:space="preserve">mlouvy předpokládat, že patrně nastane, ledaže by oprávněná </w:t>
      </w:r>
      <w:r w:rsidR="00BB3A91" w:rsidRPr="0037143B">
        <w:rPr>
          <w:rFonts w:ascii="Arial" w:hAnsi="Arial" w:cs="Arial"/>
          <w:szCs w:val="20"/>
        </w:rPr>
        <w:t>strana dala najevo, že uzavírá S</w:t>
      </w:r>
      <w:r w:rsidRPr="0037143B">
        <w:rPr>
          <w:rFonts w:ascii="Arial" w:hAnsi="Arial" w:cs="Arial"/>
          <w:szCs w:val="20"/>
        </w:rPr>
        <w:t>mlouvu i přesto</w:t>
      </w:r>
      <w:r w:rsidR="00BB3A91" w:rsidRPr="0037143B">
        <w:rPr>
          <w:rFonts w:ascii="Arial" w:hAnsi="Arial" w:cs="Arial"/>
          <w:szCs w:val="20"/>
        </w:rPr>
        <w:t>, že tato překážka může plnění S</w:t>
      </w:r>
      <w:r w:rsidRPr="0037143B">
        <w:rPr>
          <w:rFonts w:ascii="Arial" w:hAnsi="Arial" w:cs="Arial"/>
          <w:szCs w:val="20"/>
        </w:rPr>
        <w:t>mlouvy ohrozit, nebo jestliže o této okolnosti oprávněná strana nepochybně věděla a povinnou stranu na ni neupozornila, i když musela důvodně předpokládat, že není tato okolnost povinné straně známa.</w:t>
      </w:r>
    </w:p>
    <w:p w14:paraId="11A17D6E" w14:textId="77777777" w:rsidR="00444C64" w:rsidRPr="0037143B" w:rsidRDefault="00444C64" w:rsidP="003C396E">
      <w:pPr>
        <w:widowControl w:val="0"/>
        <w:ind w:left="709" w:hanging="709"/>
        <w:jc w:val="both"/>
        <w:rPr>
          <w:rFonts w:ascii="Arial" w:hAnsi="Arial" w:cs="Arial"/>
          <w:szCs w:val="20"/>
        </w:rPr>
      </w:pPr>
    </w:p>
    <w:p w14:paraId="7B55919D" w14:textId="77777777" w:rsidR="00444C64" w:rsidRPr="0037143B" w:rsidRDefault="00444C64" w:rsidP="003C396E">
      <w:pPr>
        <w:widowControl w:val="0"/>
        <w:jc w:val="both"/>
        <w:rPr>
          <w:rFonts w:ascii="Arial" w:hAnsi="Arial" w:cs="Arial"/>
          <w:szCs w:val="20"/>
        </w:rPr>
      </w:pPr>
      <w:r w:rsidRPr="0037143B">
        <w:rPr>
          <w:rFonts w:ascii="Arial" w:hAnsi="Arial" w:cs="Arial"/>
          <w:b/>
          <w:szCs w:val="20"/>
        </w:rPr>
        <w:t xml:space="preserve">18.4. </w:t>
      </w:r>
      <w:r w:rsidRPr="0037143B">
        <w:rPr>
          <w:rFonts w:ascii="Arial" w:hAnsi="Arial" w:cs="Arial"/>
          <w:szCs w:val="20"/>
        </w:rPr>
        <w:t xml:space="preserve">V případě, že nastane vyšší moc, prodlužuje se lhůta ke splnění smluvních povinností o dobu, během níž vyšší moc trvá. Jestliže v důsledku vyšší moci dojde k prodlení s termínem provedení díla o více než </w:t>
      </w:r>
      <w:r w:rsidRPr="0037143B">
        <w:rPr>
          <w:rFonts w:ascii="Arial" w:hAnsi="Arial" w:cs="Arial"/>
          <w:b/>
          <w:szCs w:val="20"/>
        </w:rPr>
        <w:t>60 kalendářních dnů,</w:t>
      </w:r>
      <w:r w:rsidRPr="0037143B">
        <w:rPr>
          <w:rFonts w:ascii="Arial" w:hAnsi="Arial" w:cs="Arial"/>
          <w:szCs w:val="20"/>
        </w:rPr>
        <w:t xml:space="preserve"> dohodnou se smluvní strany, v případě zániku smluvních stran se subjekty, na které přejdou práva a povinnosti smluvních stran, na dalším</w:t>
      </w:r>
      <w:r w:rsidR="00BB3A91" w:rsidRPr="0037143B">
        <w:rPr>
          <w:rFonts w:ascii="Arial" w:hAnsi="Arial" w:cs="Arial"/>
          <w:szCs w:val="20"/>
        </w:rPr>
        <w:t xml:space="preserve"> postupu provedení díla změnou S</w:t>
      </w:r>
      <w:r w:rsidRPr="0037143B">
        <w:rPr>
          <w:rFonts w:ascii="Arial" w:hAnsi="Arial" w:cs="Arial"/>
          <w:szCs w:val="20"/>
        </w:rPr>
        <w:t>mlouvy.</w:t>
      </w:r>
    </w:p>
    <w:p w14:paraId="1CC03E21" w14:textId="77777777" w:rsidR="00444C64" w:rsidRPr="0037143B" w:rsidRDefault="00444C64" w:rsidP="003C396E">
      <w:pPr>
        <w:widowControl w:val="0"/>
        <w:ind w:left="709" w:hanging="709"/>
        <w:jc w:val="both"/>
        <w:rPr>
          <w:rFonts w:ascii="Arial" w:hAnsi="Arial" w:cs="Arial"/>
          <w:b/>
          <w:szCs w:val="20"/>
        </w:rPr>
      </w:pPr>
    </w:p>
    <w:p w14:paraId="161C48D7" w14:textId="77777777" w:rsidR="008E1ACA" w:rsidRPr="0037143B" w:rsidRDefault="00444C64" w:rsidP="003C396E">
      <w:pPr>
        <w:widowControl w:val="0"/>
        <w:jc w:val="both"/>
        <w:rPr>
          <w:rFonts w:ascii="Arial" w:hAnsi="Arial" w:cs="Arial"/>
          <w:szCs w:val="20"/>
        </w:rPr>
      </w:pPr>
      <w:r w:rsidRPr="0037143B">
        <w:rPr>
          <w:rFonts w:ascii="Arial" w:hAnsi="Arial" w:cs="Arial"/>
          <w:b/>
          <w:szCs w:val="20"/>
        </w:rPr>
        <w:t xml:space="preserve">18.5. </w:t>
      </w:r>
      <w:r w:rsidRPr="0037143B">
        <w:rPr>
          <w:rFonts w:ascii="Arial" w:hAnsi="Arial" w:cs="Arial"/>
          <w:szCs w:val="20"/>
        </w:rPr>
        <w:t xml:space="preserve">V případě, že některá smluvní strana není schopna plnit své závazky ze </w:t>
      </w:r>
      <w:r w:rsidR="00BB3A91" w:rsidRPr="0037143B">
        <w:rPr>
          <w:rFonts w:ascii="Arial" w:hAnsi="Arial" w:cs="Arial"/>
          <w:szCs w:val="20"/>
        </w:rPr>
        <w:t>S</w:t>
      </w:r>
      <w:r w:rsidRPr="0037143B">
        <w:rPr>
          <w:rFonts w:ascii="Arial" w:hAnsi="Arial" w:cs="Arial"/>
          <w:szCs w:val="20"/>
        </w:rPr>
        <w:t>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56231335" w14:textId="77777777" w:rsidR="008E1ACA" w:rsidRPr="0037143B" w:rsidRDefault="00444C64" w:rsidP="0044536F">
      <w:pPr>
        <w:pStyle w:val="Nadpis2"/>
        <w:keepNext w:val="0"/>
        <w:widowControl w:val="0"/>
        <w:numPr>
          <w:ilvl w:val="0"/>
          <w:numId w:val="0"/>
        </w:numPr>
        <w:spacing w:before="360" w:after="240"/>
        <w:jc w:val="center"/>
        <w:rPr>
          <w:rFonts w:cs="Arial"/>
          <w:i w:val="0"/>
          <w:sz w:val="20"/>
          <w:szCs w:val="20"/>
          <w:u w:val="single"/>
        </w:rPr>
      </w:pPr>
      <w:r w:rsidRPr="0037143B">
        <w:rPr>
          <w:rFonts w:cs="Arial"/>
          <w:i w:val="0"/>
          <w:sz w:val="20"/>
          <w:szCs w:val="20"/>
          <w:u w:val="single"/>
        </w:rPr>
        <w:t xml:space="preserve"> </w:t>
      </w:r>
      <w:bookmarkStart w:id="49" w:name="_Toc40775428"/>
      <w:r w:rsidRPr="0037143B">
        <w:rPr>
          <w:rFonts w:cs="Arial"/>
          <w:i w:val="0"/>
          <w:sz w:val="20"/>
          <w:szCs w:val="20"/>
          <w:u w:val="single"/>
        </w:rPr>
        <w:t>XIX. Zajištění závazků Zhotovitele</w:t>
      </w:r>
      <w:bookmarkEnd w:id="49"/>
      <w:r w:rsidRPr="0037143B">
        <w:rPr>
          <w:rFonts w:cs="Arial"/>
          <w:i w:val="0"/>
          <w:sz w:val="20"/>
          <w:szCs w:val="20"/>
          <w:u w:val="single"/>
        </w:rPr>
        <w:t xml:space="preserve"> </w:t>
      </w:r>
    </w:p>
    <w:p w14:paraId="1AA4AD73" w14:textId="77777777" w:rsidR="00173E15" w:rsidRPr="0037143B" w:rsidRDefault="00173E15" w:rsidP="003C396E">
      <w:pPr>
        <w:widowControl w:val="0"/>
        <w:spacing w:after="120"/>
        <w:jc w:val="both"/>
        <w:rPr>
          <w:rFonts w:ascii="Arial" w:hAnsi="Arial" w:cs="Arial"/>
          <w:szCs w:val="20"/>
        </w:rPr>
      </w:pPr>
      <w:r w:rsidRPr="0037143B">
        <w:rPr>
          <w:rFonts w:ascii="Arial" w:hAnsi="Arial" w:cs="Arial"/>
          <w:b/>
          <w:szCs w:val="20"/>
        </w:rPr>
        <w:t>19.1.</w:t>
      </w:r>
      <w:r w:rsidRPr="0037143B">
        <w:rPr>
          <w:rFonts w:ascii="Arial" w:hAnsi="Arial" w:cs="Arial"/>
          <w:szCs w:val="20"/>
        </w:rPr>
        <w:t xml:space="preserve"> </w:t>
      </w:r>
      <w:r w:rsidRPr="0037143B">
        <w:rPr>
          <w:rFonts w:ascii="Arial" w:hAnsi="Arial" w:cs="Arial"/>
          <w:b/>
          <w:szCs w:val="20"/>
          <w:u w:val="single"/>
        </w:rPr>
        <w:t>Pojištění odpovědnosti za škodu způsobenou Zhotovitelem třetí osobě</w:t>
      </w:r>
    </w:p>
    <w:p w14:paraId="3A9EDC69"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 xml:space="preserve">19.1.1. </w:t>
      </w:r>
      <w:r w:rsidRPr="0037143B">
        <w:rPr>
          <w:rFonts w:ascii="Arial" w:hAnsi="Arial" w:cs="Arial"/>
          <w:szCs w:val="20"/>
        </w:rPr>
        <w:t xml:space="preserve">Zhotovitel je povinen mít po celou dobu provádění díla, sjednáno platné pojištění odpovědnosti za škodu způsobenou třetí osobě s limitem pojistného plnění minimálně </w:t>
      </w:r>
      <w:r w:rsidR="002E79CA" w:rsidRPr="0037143B">
        <w:rPr>
          <w:rFonts w:ascii="Arial" w:hAnsi="Arial" w:cs="Arial"/>
          <w:szCs w:val="20"/>
        </w:rPr>
        <w:t xml:space="preserve">ve výši </w:t>
      </w:r>
      <w:r w:rsidRPr="0037143B">
        <w:rPr>
          <w:rFonts w:ascii="Arial" w:hAnsi="Arial" w:cs="Arial"/>
          <w:b/>
          <w:szCs w:val="20"/>
        </w:rPr>
        <w:t xml:space="preserve">celkové ceny za provedení díla </w:t>
      </w:r>
      <w:r w:rsidR="00A81C78" w:rsidRPr="0037143B">
        <w:rPr>
          <w:rFonts w:ascii="Arial" w:hAnsi="Arial" w:cs="Arial"/>
          <w:b/>
          <w:szCs w:val="20"/>
        </w:rPr>
        <w:t>s DPH</w:t>
      </w:r>
      <w:r w:rsidRPr="0037143B">
        <w:rPr>
          <w:rFonts w:ascii="Arial" w:hAnsi="Arial" w:cs="Arial"/>
          <w:b/>
          <w:szCs w:val="20"/>
        </w:rPr>
        <w:t>.</w:t>
      </w:r>
    </w:p>
    <w:p w14:paraId="7B7A747E" w14:textId="77777777" w:rsidR="00173E15" w:rsidRPr="0037143B" w:rsidRDefault="00173E15" w:rsidP="003C396E">
      <w:pPr>
        <w:widowControl w:val="0"/>
        <w:rPr>
          <w:rFonts w:ascii="Arial" w:hAnsi="Arial" w:cs="Arial"/>
          <w:szCs w:val="20"/>
        </w:rPr>
      </w:pPr>
    </w:p>
    <w:p w14:paraId="23D40980"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V případě uzavření pojistné smlouvy na </w:t>
      </w:r>
      <w:r w:rsidRPr="0037143B">
        <w:rPr>
          <w:rFonts w:ascii="Arial" w:hAnsi="Arial" w:cs="Arial"/>
          <w:b/>
          <w:szCs w:val="20"/>
        </w:rPr>
        <w:t>dobu určitou</w:t>
      </w:r>
      <w:r w:rsidRPr="0037143B">
        <w:rPr>
          <w:rFonts w:ascii="Arial" w:hAnsi="Arial" w:cs="Arial"/>
          <w:szCs w:val="20"/>
        </w:rPr>
        <w:t xml:space="preserve"> (s koncem platnosti ke konci kalendářního roku) je Zhotovitel povinen koncem každého kalendářního roku, vždy nejpozději 2 měsíce před koncem příslušného kalendářního roku, prokázat Objednateli, že jeho pojistka ve výše uvedeném rozsahu je stále platná, popř. že je prodloužena, popř. že Zhotovitel uzavřel jinou pojistku ve stejném rozsahu a ve výši pojistného plnění, jak je uvedeno výše.</w:t>
      </w:r>
    </w:p>
    <w:p w14:paraId="187D3391" w14:textId="77777777" w:rsidR="00173E15" w:rsidRPr="0037143B" w:rsidRDefault="00173E15" w:rsidP="003C396E">
      <w:pPr>
        <w:widowControl w:val="0"/>
        <w:jc w:val="both"/>
        <w:rPr>
          <w:rFonts w:ascii="Arial" w:hAnsi="Arial" w:cs="Arial"/>
          <w:szCs w:val="20"/>
        </w:rPr>
      </w:pPr>
    </w:p>
    <w:p w14:paraId="163000C5" w14:textId="77777777" w:rsidR="00173E15" w:rsidRPr="0037143B" w:rsidRDefault="00173E15" w:rsidP="003C396E">
      <w:pPr>
        <w:widowControl w:val="0"/>
        <w:jc w:val="both"/>
        <w:rPr>
          <w:rFonts w:ascii="Arial" w:hAnsi="Arial" w:cs="Arial"/>
          <w:b/>
          <w:szCs w:val="20"/>
        </w:rPr>
      </w:pPr>
      <w:r w:rsidRPr="0037143B">
        <w:rPr>
          <w:rFonts w:ascii="Arial" w:hAnsi="Arial" w:cs="Arial"/>
          <w:szCs w:val="20"/>
        </w:rPr>
        <w:tab/>
        <w:t xml:space="preserve">V případě, že platnost předmětné pojistky </w:t>
      </w:r>
      <w:r w:rsidRPr="0037143B">
        <w:rPr>
          <w:rFonts w:ascii="Arial" w:hAnsi="Arial" w:cs="Arial"/>
          <w:b/>
          <w:szCs w:val="20"/>
        </w:rPr>
        <w:t>skončí v průběhu kalendářního roku,</w:t>
      </w:r>
      <w:r w:rsidRPr="0037143B">
        <w:rPr>
          <w:rFonts w:ascii="Arial" w:hAnsi="Arial" w:cs="Arial"/>
          <w:szCs w:val="20"/>
        </w:rPr>
        <w:t xml:space="preserve"> je Zhotovitel povinen prokázat Objednateli, vždy nejpozději 2 měsíce před skončením platnosti původní pojistky, že jeho pojistka je v požadovaném rozsahu prodloužena, popř. že Zhotovitel uzavřel</w:t>
      </w:r>
      <w:r w:rsidRPr="0037143B">
        <w:rPr>
          <w:rFonts w:ascii="Arial" w:hAnsi="Arial" w:cs="Arial"/>
          <w:bCs/>
          <w:szCs w:val="20"/>
        </w:rPr>
        <w:t xml:space="preserve"> </w:t>
      </w:r>
      <w:r w:rsidRPr="0037143B">
        <w:rPr>
          <w:rFonts w:ascii="Arial" w:hAnsi="Arial" w:cs="Arial"/>
          <w:szCs w:val="20"/>
        </w:rPr>
        <w:t>novou pojistnou smlouvu ve stejném rozsahu a ve výši pojistného plnění, jak je uvedeno výše.</w:t>
      </w:r>
      <w:r w:rsidRPr="0037143B">
        <w:rPr>
          <w:rFonts w:ascii="Arial" w:hAnsi="Arial" w:cs="Arial"/>
          <w:b/>
          <w:szCs w:val="20"/>
        </w:rPr>
        <w:t xml:space="preserve"> </w:t>
      </w:r>
    </w:p>
    <w:p w14:paraId="4A9A36CB" w14:textId="77777777" w:rsidR="00173E15" w:rsidRPr="0037143B" w:rsidRDefault="00173E15" w:rsidP="003C396E">
      <w:pPr>
        <w:widowControl w:val="0"/>
        <w:jc w:val="both"/>
        <w:rPr>
          <w:rFonts w:ascii="Arial" w:hAnsi="Arial" w:cs="Arial"/>
          <w:szCs w:val="20"/>
        </w:rPr>
      </w:pPr>
    </w:p>
    <w:p w14:paraId="1934F08D" w14:textId="77777777" w:rsidR="00173E15" w:rsidRPr="0037143B" w:rsidRDefault="00173E15" w:rsidP="003C396E">
      <w:pPr>
        <w:widowControl w:val="0"/>
        <w:jc w:val="both"/>
        <w:rPr>
          <w:rFonts w:ascii="Arial" w:hAnsi="Arial" w:cs="Arial"/>
          <w:szCs w:val="20"/>
        </w:rPr>
      </w:pPr>
      <w:r w:rsidRPr="0037143B">
        <w:rPr>
          <w:rFonts w:ascii="Arial" w:hAnsi="Arial" w:cs="Arial"/>
          <w:b/>
          <w:szCs w:val="20"/>
        </w:rPr>
        <w:t xml:space="preserve">19.1.2. </w:t>
      </w:r>
      <w:r w:rsidRPr="0037143B">
        <w:rPr>
          <w:rFonts w:ascii="Arial" w:hAnsi="Arial" w:cs="Arial"/>
          <w:szCs w:val="20"/>
        </w:rPr>
        <w:t>Pojištění musí být sjednáno na předmět činnosti Zhotovitele a jeho partnerů v pozici poddodavatelů v rámci realizace díla dle Smlouvy</w:t>
      </w:r>
      <w:r w:rsidR="005E569D" w:rsidRPr="0037143B">
        <w:rPr>
          <w:rFonts w:ascii="Arial" w:hAnsi="Arial" w:cs="Arial"/>
          <w:szCs w:val="20"/>
        </w:rPr>
        <w:t>.</w:t>
      </w:r>
      <w:r w:rsidRPr="0037143B">
        <w:rPr>
          <w:rFonts w:ascii="Arial" w:hAnsi="Arial" w:cs="Arial"/>
          <w:szCs w:val="20"/>
        </w:rPr>
        <w:t xml:space="preserve"> Pojistnou smlouvu se </w:t>
      </w:r>
      <w:r w:rsidRPr="0037143B">
        <w:rPr>
          <w:rFonts w:ascii="Arial" w:hAnsi="Arial" w:cs="Arial"/>
          <w:b/>
          <w:szCs w:val="20"/>
        </w:rPr>
        <w:t>zaplaceným pojistným</w:t>
      </w:r>
      <w:r w:rsidRPr="0037143B">
        <w:rPr>
          <w:rFonts w:ascii="Arial" w:hAnsi="Arial" w:cs="Arial"/>
          <w:szCs w:val="20"/>
        </w:rPr>
        <w:t xml:space="preserve"> pro příslušné období je Zhotovitel povinen předložit Objednateli nejpozději do</w:t>
      </w:r>
      <w:r w:rsidRPr="0037143B">
        <w:rPr>
          <w:rFonts w:ascii="Arial" w:hAnsi="Arial" w:cs="Arial"/>
          <w:snapToGrid w:val="0"/>
          <w:szCs w:val="20"/>
        </w:rPr>
        <w:t xml:space="preserve"> 7 kalendářních dnů ode dne převzetí staveniště dle </w:t>
      </w:r>
      <w:r w:rsidRPr="0037143B">
        <w:rPr>
          <w:rFonts w:ascii="Arial" w:hAnsi="Arial" w:cs="Arial"/>
          <w:b/>
          <w:snapToGrid w:val="0"/>
          <w:szCs w:val="20"/>
        </w:rPr>
        <w:t>čl. IX</w:t>
      </w:r>
      <w:r w:rsidRPr="0037143B">
        <w:rPr>
          <w:rFonts w:ascii="Arial" w:hAnsi="Arial" w:cs="Arial"/>
          <w:snapToGrid w:val="0"/>
          <w:szCs w:val="20"/>
        </w:rPr>
        <w:t xml:space="preserve"> těchto OP.</w:t>
      </w:r>
    </w:p>
    <w:p w14:paraId="1EFD0CCB" w14:textId="77777777" w:rsidR="00173E15" w:rsidRPr="0037143B" w:rsidRDefault="00173E15" w:rsidP="003C396E">
      <w:pPr>
        <w:widowControl w:val="0"/>
        <w:jc w:val="both"/>
        <w:rPr>
          <w:rFonts w:ascii="Arial" w:hAnsi="Arial" w:cs="Arial"/>
          <w:snapToGrid w:val="0"/>
          <w:szCs w:val="20"/>
        </w:rPr>
      </w:pPr>
    </w:p>
    <w:p w14:paraId="6CE08ABB" w14:textId="77777777" w:rsidR="00173E15" w:rsidRPr="0037143B" w:rsidRDefault="00173E15" w:rsidP="003C396E">
      <w:pPr>
        <w:widowControl w:val="0"/>
        <w:spacing w:after="120"/>
        <w:jc w:val="both"/>
        <w:rPr>
          <w:rFonts w:ascii="Arial" w:hAnsi="Arial" w:cs="Arial"/>
          <w:b/>
          <w:szCs w:val="20"/>
          <w:u w:val="single"/>
        </w:rPr>
      </w:pPr>
      <w:r w:rsidRPr="0037143B">
        <w:rPr>
          <w:rFonts w:ascii="Arial" w:hAnsi="Arial" w:cs="Arial"/>
          <w:b/>
          <w:szCs w:val="20"/>
          <w:u w:val="single"/>
        </w:rPr>
        <w:t>19.2. Stavebně montážní pojištění</w:t>
      </w:r>
    </w:p>
    <w:p w14:paraId="7D37109B"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 xml:space="preserve">Zhotovitel je povinen mít po celou dobu provádění díla, sjednáno platné stavebně montážní pojištění s limitem </w:t>
      </w:r>
      <w:r w:rsidRPr="0037143B">
        <w:rPr>
          <w:rFonts w:ascii="Arial" w:hAnsi="Arial" w:cs="Arial"/>
          <w:szCs w:val="20"/>
        </w:rPr>
        <w:lastRenderedPageBreak/>
        <w:t xml:space="preserve">pojistného minimálně </w:t>
      </w:r>
      <w:r w:rsidR="00B53E11" w:rsidRPr="0037143B">
        <w:rPr>
          <w:rFonts w:ascii="Arial" w:hAnsi="Arial" w:cs="Arial"/>
          <w:szCs w:val="20"/>
        </w:rPr>
        <w:t xml:space="preserve">ve výši </w:t>
      </w:r>
      <w:r w:rsidRPr="0037143B">
        <w:rPr>
          <w:rFonts w:ascii="Arial" w:hAnsi="Arial" w:cs="Arial"/>
          <w:b/>
          <w:szCs w:val="20"/>
        </w:rPr>
        <w:t xml:space="preserve">celkové ceny za provedení díla </w:t>
      </w:r>
      <w:r w:rsidR="00A81C78" w:rsidRPr="0037143B">
        <w:rPr>
          <w:rFonts w:ascii="Arial" w:hAnsi="Arial" w:cs="Arial"/>
          <w:b/>
          <w:szCs w:val="20"/>
        </w:rPr>
        <w:t>s</w:t>
      </w:r>
      <w:r w:rsidRPr="0037143B">
        <w:rPr>
          <w:rFonts w:ascii="Arial" w:hAnsi="Arial" w:cs="Arial"/>
          <w:b/>
          <w:szCs w:val="20"/>
        </w:rPr>
        <w:t xml:space="preserve"> DPH</w:t>
      </w:r>
      <w:r w:rsidRPr="0037143B">
        <w:rPr>
          <w:rFonts w:ascii="Arial" w:hAnsi="Arial" w:cs="Arial"/>
          <w:szCs w:val="20"/>
        </w:rPr>
        <w:t>. Zhotovitel je povinen pojistit stavebně montážní rizika prováděného díla, jako jsou zejména</w:t>
      </w:r>
      <w:r w:rsidRPr="0037143B">
        <w:rPr>
          <w:rFonts w:ascii="Arial" w:hAnsi="Arial" w:cs="Arial"/>
          <w:b/>
          <w:szCs w:val="20"/>
        </w:rPr>
        <w:t xml:space="preserve"> krádež, živelná pohroma, poškození nebo zničení</w:t>
      </w:r>
      <w:r w:rsidRPr="0037143B">
        <w:rPr>
          <w:rFonts w:ascii="Arial" w:hAnsi="Arial" w:cs="Arial"/>
          <w:szCs w:val="20"/>
        </w:rPr>
        <w:t>, a to jak na staveništi, tak i v místech, kde jsou jednotlivé věci a zařízení, které tvoří předmět díla uskladněny či montovány, a která se mohou vyskytnout v celém průběhu provádění stavebních prací až do termínu předání a převzetí díla</w:t>
      </w:r>
      <w:r w:rsidR="00E035DF" w:rsidRPr="0037143B">
        <w:rPr>
          <w:rFonts w:ascii="Arial" w:hAnsi="Arial" w:cs="Arial"/>
          <w:szCs w:val="20"/>
        </w:rPr>
        <w:t>.</w:t>
      </w:r>
    </w:p>
    <w:p w14:paraId="44850112" w14:textId="77777777" w:rsidR="00173E15" w:rsidRPr="0037143B" w:rsidRDefault="00173E15" w:rsidP="003C396E">
      <w:pPr>
        <w:widowControl w:val="0"/>
        <w:jc w:val="both"/>
        <w:rPr>
          <w:rFonts w:ascii="Arial" w:hAnsi="Arial" w:cs="Arial"/>
          <w:szCs w:val="20"/>
        </w:rPr>
      </w:pPr>
    </w:p>
    <w:p w14:paraId="3D86E5A2"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Pojistnou smlouvu </w:t>
      </w:r>
      <w:r w:rsidRPr="0037143B">
        <w:rPr>
          <w:rFonts w:ascii="Arial" w:hAnsi="Arial" w:cs="Arial"/>
          <w:b/>
          <w:szCs w:val="20"/>
        </w:rPr>
        <w:t>se zaplaceným pojistným</w:t>
      </w:r>
      <w:r w:rsidRPr="0037143B">
        <w:rPr>
          <w:rFonts w:ascii="Arial" w:hAnsi="Arial" w:cs="Arial"/>
          <w:szCs w:val="20"/>
        </w:rPr>
        <w:t xml:space="preserve"> pro příslušné období je Zhotovitel povinen předložit Objednateli nejpozději do 7 kalendářních dnů ode dne převzetí staveniště dle </w:t>
      </w:r>
      <w:r w:rsidRPr="0037143B">
        <w:rPr>
          <w:rFonts w:ascii="Arial" w:hAnsi="Arial" w:cs="Arial"/>
          <w:b/>
          <w:szCs w:val="20"/>
        </w:rPr>
        <w:t xml:space="preserve">čl. IX </w:t>
      </w:r>
      <w:r w:rsidRPr="0037143B">
        <w:rPr>
          <w:rFonts w:ascii="Arial" w:hAnsi="Arial" w:cs="Arial"/>
          <w:b/>
          <w:snapToGrid w:val="0"/>
          <w:szCs w:val="20"/>
        </w:rPr>
        <w:t>těchto OP.</w:t>
      </w:r>
      <w:r w:rsidRPr="0037143B">
        <w:rPr>
          <w:rFonts w:ascii="Arial" w:hAnsi="Arial" w:cs="Arial"/>
          <w:snapToGrid w:val="0"/>
          <w:szCs w:val="20"/>
        </w:rPr>
        <w:t xml:space="preserve"> Pro podmínky </w:t>
      </w:r>
      <w:r w:rsidRPr="0037143B">
        <w:rPr>
          <w:rFonts w:ascii="Arial" w:hAnsi="Arial" w:cs="Arial"/>
          <w:szCs w:val="20"/>
        </w:rPr>
        <w:t>stavebně montážního pojištění ve vztahu Objednateli díla platí obdobně totéž, co je výše uvedeno pro platné pojištění odpovědnosti za škodu způsobenou třetí osobě.</w:t>
      </w:r>
    </w:p>
    <w:p w14:paraId="7B244660" w14:textId="77777777" w:rsidR="00173E15" w:rsidRPr="0037143B" w:rsidRDefault="00173E15" w:rsidP="003C396E">
      <w:pPr>
        <w:widowControl w:val="0"/>
        <w:jc w:val="both"/>
        <w:rPr>
          <w:rFonts w:ascii="Arial" w:hAnsi="Arial" w:cs="Arial"/>
          <w:szCs w:val="20"/>
          <w:u w:val="single"/>
        </w:rPr>
      </w:pPr>
    </w:p>
    <w:p w14:paraId="39ACB880" w14:textId="77777777" w:rsidR="00173E15" w:rsidRPr="0037143B" w:rsidRDefault="00173E15" w:rsidP="003C396E">
      <w:pPr>
        <w:widowControl w:val="0"/>
        <w:spacing w:after="120"/>
        <w:jc w:val="both"/>
        <w:rPr>
          <w:rFonts w:ascii="Arial" w:hAnsi="Arial" w:cs="Arial"/>
          <w:b/>
          <w:szCs w:val="20"/>
          <w:u w:val="single"/>
        </w:rPr>
      </w:pPr>
      <w:r w:rsidRPr="0037143B">
        <w:rPr>
          <w:rFonts w:ascii="Arial" w:hAnsi="Arial" w:cs="Arial"/>
          <w:b/>
          <w:szCs w:val="20"/>
          <w:u w:val="single"/>
        </w:rPr>
        <w:t>19.3. Zajištění kvalifikace po dobu realizace díla</w:t>
      </w:r>
    </w:p>
    <w:p w14:paraId="322EE86F"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 xml:space="preserve">Zhotovitel a jeho </w:t>
      </w:r>
      <w:r w:rsidR="006E3890" w:rsidRPr="0037143B">
        <w:rPr>
          <w:rFonts w:ascii="Arial" w:hAnsi="Arial" w:cs="Arial"/>
          <w:szCs w:val="20"/>
        </w:rPr>
        <w:t>poddodavatelé</w:t>
      </w:r>
      <w:r w:rsidRPr="0037143B">
        <w:rPr>
          <w:rFonts w:ascii="Arial" w:hAnsi="Arial" w:cs="Arial"/>
          <w:szCs w:val="20"/>
        </w:rPr>
        <w:t xml:space="preserve"> stejně jako účastníci smlouvy o vzniku společnosti v rámci společné nabídky a jejich </w:t>
      </w:r>
      <w:r w:rsidR="006E3890" w:rsidRPr="0037143B">
        <w:rPr>
          <w:rFonts w:ascii="Arial" w:hAnsi="Arial" w:cs="Arial"/>
          <w:szCs w:val="20"/>
        </w:rPr>
        <w:t>poddodavatelé</w:t>
      </w:r>
      <w:r w:rsidRPr="0037143B">
        <w:rPr>
          <w:rFonts w:ascii="Arial" w:hAnsi="Arial" w:cs="Arial"/>
          <w:szCs w:val="20"/>
        </w:rPr>
        <w:t xml:space="preserve"> jsou po</w:t>
      </w:r>
      <w:r w:rsidR="00991EA6" w:rsidRPr="0037143B">
        <w:rPr>
          <w:rFonts w:ascii="Arial" w:hAnsi="Arial" w:cs="Arial"/>
          <w:szCs w:val="20"/>
        </w:rPr>
        <w:t xml:space="preserve"> celou dobu trvání S</w:t>
      </w:r>
      <w:r w:rsidRPr="0037143B">
        <w:rPr>
          <w:rFonts w:ascii="Arial" w:hAnsi="Arial" w:cs="Arial"/>
          <w:szCs w:val="20"/>
        </w:rPr>
        <w:t>mlouvy v rámci realizace díla až do jeho provedení povinni splňovat kvalifikaci bezprostředně související s předmětem plnění díla, která byla prokázána v předchozím zadávacím řízení, na základě něhož byla se Zhotovitelem, jakožto vybraným dodavatelem uzavřena příslušná Smlouva na předmět plnění veřejné zakázky. Zhotovitel stejně jako účastníci smlouvy o vzniku společnosti jsou povinni předložit doklady prokazující splnění výše uvedené kvalifikace do 15 kalendářních dnů ode dne doručení písemné výzvy ze strany Objednatele.</w:t>
      </w:r>
    </w:p>
    <w:p w14:paraId="4C97AD4F" w14:textId="77777777" w:rsidR="00173E15" w:rsidRPr="0037143B" w:rsidRDefault="00173E15" w:rsidP="003C396E">
      <w:pPr>
        <w:widowControl w:val="0"/>
        <w:jc w:val="both"/>
        <w:rPr>
          <w:rFonts w:ascii="Arial" w:hAnsi="Arial" w:cs="Arial"/>
          <w:szCs w:val="20"/>
        </w:rPr>
      </w:pPr>
    </w:p>
    <w:p w14:paraId="71E0985F" w14:textId="77777777" w:rsidR="00173E15" w:rsidRPr="0037143B" w:rsidRDefault="00173E15" w:rsidP="003C396E">
      <w:pPr>
        <w:widowControl w:val="0"/>
        <w:ind w:firstLine="708"/>
        <w:jc w:val="both"/>
        <w:rPr>
          <w:rFonts w:ascii="Arial" w:hAnsi="Arial" w:cs="Arial"/>
          <w:szCs w:val="20"/>
        </w:rPr>
      </w:pPr>
      <w:r w:rsidRPr="0037143B">
        <w:rPr>
          <w:rFonts w:ascii="Arial" w:hAnsi="Arial" w:cs="Arial"/>
          <w:szCs w:val="20"/>
        </w:rPr>
        <w:t xml:space="preserve">Dojde-li v průběhu realizace díla na straně Zhotovitele nebo účastníků smlouvy o vzniku společnosti ke změně kvalifikace, jsou tyto výše uvedené subjekty povinny tuto skutečnost oznámit Objednateli do </w:t>
      </w:r>
      <w:r w:rsidRPr="0037143B">
        <w:rPr>
          <w:rFonts w:ascii="Arial" w:hAnsi="Arial" w:cs="Arial"/>
          <w:b/>
          <w:szCs w:val="20"/>
        </w:rPr>
        <w:t>10 pracovních dnů</w:t>
      </w:r>
      <w:r w:rsidRPr="0037143B">
        <w:rPr>
          <w:rFonts w:ascii="Arial" w:hAnsi="Arial" w:cs="Arial"/>
          <w:szCs w:val="20"/>
        </w:rPr>
        <w:t xml:space="preserve"> ode dne, kdy </w:t>
      </w:r>
      <w:r w:rsidR="00991EA6" w:rsidRPr="0037143B">
        <w:rPr>
          <w:rFonts w:ascii="Arial" w:hAnsi="Arial" w:cs="Arial"/>
          <w:szCs w:val="20"/>
        </w:rPr>
        <w:t>se o takové skutečnosti dověděly</w:t>
      </w:r>
      <w:r w:rsidRPr="0037143B">
        <w:rPr>
          <w:rFonts w:ascii="Arial" w:hAnsi="Arial" w:cs="Arial"/>
          <w:szCs w:val="20"/>
        </w:rPr>
        <w:t xml:space="preserve"> a ve lhůtě dalších </w:t>
      </w:r>
      <w:r w:rsidRPr="0037143B">
        <w:rPr>
          <w:rFonts w:ascii="Arial" w:hAnsi="Arial" w:cs="Arial"/>
          <w:b/>
          <w:szCs w:val="20"/>
        </w:rPr>
        <w:t>15 pracovních dnů</w:t>
      </w:r>
      <w:r w:rsidRPr="0037143B">
        <w:rPr>
          <w:rFonts w:ascii="Arial" w:hAnsi="Arial" w:cs="Arial"/>
          <w:szCs w:val="20"/>
        </w:rPr>
        <w:t xml:space="preserve"> ode dne oznámení této skut</w:t>
      </w:r>
      <w:r w:rsidR="00991EA6" w:rsidRPr="0037143B">
        <w:rPr>
          <w:rFonts w:ascii="Arial" w:hAnsi="Arial" w:cs="Arial"/>
          <w:szCs w:val="20"/>
        </w:rPr>
        <w:t>ečnosti Objednateli jsou povinny</w:t>
      </w:r>
      <w:r w:rsidRPr="0037143B">
        <w:rPr>
          <w:rFonts w:ascii="Arial" w:hAnsi="Arial" w:cs="Arial"/>
          <w:szCs w:val="20"/>
        </w:rPr>
        <w:t xml:space="preserve"> prokázat předložením příslušného dokladu v originále nebo úředně ověřené kopii splnění dočasně chybějících kvalifikačních předpokladů. </w:t>
      </w:r>
    </w:p>
    <w:p w14:paraId="50426B33" w14:textId="77777777" w:rsidR="00173E15" w:rsidRPr="0037143B" w:rsidRDefault="00173E15" w:rsidP="003C396E">
      <w:pPr>
        <w:widowControl w:val="0"/>
        <w:jc w:val="both"/>
        <w:rPr>
          <w:rFonts w:ascii="Arial" w:hAnsi="Arial" w:cs="Arial"/>
          <w:szCs w:val="20"/>
        </w:rPr>
      </w:pPr>
    </w:p>
    <w:p w14:paraId="1F175294" w14:textId="77777777" w:rsidR="00173E15" w:rsidRPr="0037143B" w:rsidRDefault="00173E15" w:rsidP="003C396E">
      <w:pPr>
        <w:widowControl w:val="0"/>
        <w:jc w:val="both"/>
        <w:rPr>
          <w:rFonts w:ascii="Arial" w:hAnsi="Arial" w:cs="Arial"/>
          <w:szCs w:val="20"/>
        </w:rPr>
      </w:pPr>
      <w:r w:rsidRPr="0037143B">
        <w:rPr>
          <w:rFonts w:ascii="Arial" w:hAnsi="Arial" w:cs="Arial"/>
          <w:szCs w:val="20"/>
        </w:rPr>
        <w:tab/>
        <w:t xml:space="preserve">Vybrané činnosti při plnění předmětu díla je Zhotovitel povinen realizovat prostřednictvím osob, které jsou k tomu oprávněny, mají průkaz zvláštní způsobilosti, případně jsou k těmto činnostem autorizovány a licencovány podle zvláštních předpisů. Změnu v osobě stavbyvedoucího nebo mistra na stavbě lze provést výhradně na základě písemného souhlasu </w:t>
      </w:r>
      <w:r w:rsidR="00991EA6" w:rsidRPr="0037143B">
        <w:rPr>
          <w:rFonts w:ascii="Arial" w:hAnsi="Arial" w:cs="Arial"/>
          <w:szCs w:val="20"/>
        </w:rPr>
        <w:t>O</w:t>
      </w:r>
      <w:r w:rsidRPr="0037143B">
        <w:rPr>
          <w:rFonts w:ascii="Arial" w:hAnsi="Arial" w:cs="Arial"/>
          <w:szCs w:val="20"/>
        </w:rPr>
        <w:t>bjed</w:t>
      </w:r>
      <w:r w:rsidR="00991EA6" w:rsidRPr="0037143B">
        <w:rPr>
          <w:rFonts w:ascii="Arial" w:hAnsi="Arial" w:cs="Arial"/>
          <w:szCs w:val="20"/>
        </w:rPr>
        <w:t>natele. O těchto skutečnostech Z</w:t>
      </w:r>
      <w:r w:rsidRPr="0037143B">
        <w:rPr>
          <w:rFonts w:ascii="Arial" w:hAnsi="Arial" w:cs="Arial"/>
          <w:szCs w:val="20"/>
        </w:rPr>
        <w:t>hotovitel za nového</w:t>
      </w:r>
      <w:r w:rsidR="00991EA6" w:rsidRPr="0037143B">
        <w:rPr>
          <w:rFonts w:ascii="Arial" w:hAnsi="Arial" w:cs="Arial"/>
          <w:szCs w:val="20"/>
        </w:rPr>
        <w:t xml:space="preserve"> stavbyvedoucího/mistra doloží O</w:t>
      </w:r>
      <w:r w:rsidRPr="0037143B">
        <w:rPr>
          <w:rFonts w:ascii="Arial" w:hAnsi="Arial" w:cs="Arial"/>
          <w:szCs w:val="20"/>
        </w:rPr>
        <w:t>bjednateli doklady o splnění této kvalifikace</w:t>
      </w:r>
    </w:p>
    <w:p w14:paraId="5CC7C371" w14:textId="77777777" w:rsidR="00173E15" w:rsidRPr="0037143B" w:rsidRDefault="00173E15" w:rsidP="003C396E">
      <w:pPr>
        <w:widowControl w:val="0"/>
        <w:jc w:val="both"/>
        <w:rPr>
          <w:rFonts w:ascii="Arial" w:hAnsi="Arial" w:cs="Arial"/>
          <w:szCs w:val="20"/>
        </w:rPr>
      </w:pPr>
    </w:p>
    <w:p w14:paraId="76A1B16C" w14:textId="77777777" w:rsidR="00173E15" w:rsidRPr="0037143B" w:rsidRDefault="00173E15" w:rsidP="003C396E">
      <w:pPr>
        <w:widowControl w:val="0"/>
        <w:spacing w:after="120"/>
        <w:jc w:val="both"/>
        <w:rPr>
          <w:rFonts w:ascii="Arial" w:hAnsi="Arial" w:cs="Arial"/>
          <w:szCs w:val="20"/>
          <w:u w:val="single"/>
        </w:rPr>
      </w:pPr>
      <w:r w:rsidRPr="0037143B">
        <w:rPr>
          <w:rFonts w:ascii="Arial" w:hAnsi="Arial" w:cs="Arial"/>
          <w:b/>
          <w:szCs w:val="20"/>
          <w:u w:val="single"/>
        </w:rPr>
        <w:t>19.4. Zajištění závazku za řádné splnění díla</w:t>
      </w:r>
    </w:p>
    <w:p w14:paraId="3420613D" w14:textId="77777777" w:rsidR="00173E15" w:rsidRPr="0037143B" w:rsidRDefault="00173E15" w:rsidP="003C396E">
      <w:pPr>
        <w:widowControl w:val="0"/>
        <w:jc w:val="both"/>
        <w:rPr>
          <w:rFonts w:ascii="Arial" w:hAnsi="Arial" w:cs="Arial"/>
          <w:snapToGrid w:val="0"/>
          <w:szCs w:val="20"/>
        </w:rPr>
      </w:pPr>
      <w:r w:rsidRPr="0037143B">
        <w:rPr>
          <w:rFonts w:ascii="Arial" w:hAnsi="Arial" w:cs="Arial"/>
          <w:snapToGrid w:val="0"/>
          <w:szCs w:val="20"/>
        </w:rPr>
        <w:t xml:space="preserve">Zhotovitel je povinen po celou dobu realizace díla až do okamžiku řádného předání a převzetí díla Objednatelem </w:t>
      </w:r>
      <w:r w:rsidR="00991EA6" w:rsidRPr="0037143B">
        <w:rPr>
          <w:rFonts w:ascii="Arial" w:hAnsi="Arial" w:cs="Arial"/>
          <w:snapToGrid w:val="0"/>
          <w:szCs w:val="20"/>
        </w:rPr>
        <w:t>s</w:t>
      </w:r>
      <w:r w:rsidRPr="0037143B">
        <w:rPr>
          <w:rFonts w:ascii="Arial" w:hAnsi="Arial" w:cs="Arial"/>
          <w:snapToGrid w:val="0"/>
          <w:szCs w:val="20"/>
        </w:rPr>
        <w:t xml:space="preserve"> účelem řádného splnění díla respektovat zajištění závazku za řádné plnění. Bližší podmínky tohoto zajištění závazku za řádné splnění díla je uvedeno v </w:t>
      </w:r>
      <w:r w:rsidRPr="0037143B">
        <w:rPr>
          <w:rFonts w:ascii="Arial" w:hAnsi="Arial" w:cs="Arial"/>
          <w:b/>
          <w:snapToGrid w:val="0"/>
          <w:szCs w:val="20"/>
        </w:rPr>
        <w:t>čl. VIII bod 8.19. těchto OP.</w:t>
      </w:r>
    </w:p>
    <w:p w14:paraId="593F354E" w14:textId="77777777" w:rsidR="00173E15" w:rsidRPr="0037143B" w:rsidRDefault="00173E15" w:rsidP="003C396E">
      <w:pPr>
        <w:widowControl w:val="0"/>
        <w:jc w:val="both"/>
        <w:rPr>
          <w:rFonts w:ascii="Arial" w:hAnsi="Arial" w:cs="Arial"/>
          <w:b/>
          <w:szCs w:val="20"/>
        </w:rPr>
      </w:pPr>
    </w:p>
    <w:p w14:paraId="68ECCA80" w14:textId="77777777" w:rsidR="00173E15" w:rsidRPr="0037143B" w:rsidRDefault="00173E15" w:rsidP="003C396E">
      <w:pPr>
        <w:widowControl w:val="0"/>
        <w:jc w:val="both"/>
        <w:rPr>
          <w:rFonts w:ascii="Arial" w:hAnsi="Arial" w:cs="Arial"/>
          <w:szCs w:val="20"/>
        </w:rPr>
      </w:pPr>
      <w:r w:rsidRPr="0037143B">
        <w:rPr>
          <w:rFonts w:ascii="Arial" w:hAnsi="Arial" w:cs="Arial"/>
          <w:b/>
          <w:snapToGrid w:val="0"/>
          <w:szCs w:val="20"/>
        </w:rPr>
        <w:t xml:space="preserve">19.5. </w:t>
      </w:r>
      <w:r w:rsidRPr="0037143B">
        <w:rPr>
          <w:rFonts w:ascii="Arial" w:hAnsi="Arial" w:cs="Arial"/>
          <w:szCs w:val="20"/>
        </w:rPr>
        <w:t xml:space="preserve">Zhotovitel je současně povinen po celou dobu provádění díle dle Smlouvy oznámit Objednateli jakoukoliv změnu v rozsahu pojištění a jakékoliv změny v rámci splnění kvalifikačních předpokladů, které Zhotovitel prokázal v rámci předcházejícího zadávacího řízení. Pokud na straně Zhotovitele po uzavření této Smlouvy dojde ke změně v rozsahu pojištění a v rozsahu splnění kvalifikačních předpokladů, je Zhotovitel povinen takovou změnu oznámit Objednateli do 7 pracovních dnů a do 10 pracovních dnů předložit </w:t>
      </w:r>
      <w:r w:rsidR="00991EA6" w:rsidRPr="0037143B">
        <w:rPr>
          <w:rFonts w:ascii="Arial" w:hAnsi="Arial" w:cs="Arial"/>
          <w:szCs w:val="20"/>
        </w:rPr>
        <w:t>O</w:t>
      </w:r>
      <w:r w:rsidRPr="0037143B">
        <w:rPr>
          <w:rFonts w:ascii="Arial" w:hAnsi="Arial" w:cs="Arial"/>
          <w:szCs w:val="20"/>
        </w:rPr>
        <w:t>bjednateli příslušný doklad o splnění garantované kvalifikace, popř. výše pojištění. Zhotovitel je povinen také na výzvu Objednatele mimo výše uvedený případ předložit doklady prokazující splnění výše uvedených kvalifikačních předpokladů a pojištění do 15 kalendářních dnů ode dne doručení písemné výzvy ze strany Objednatele.</w:t>
      </w:r>
    </w:p>
    <w:p w14:paraId="5F21702F" w14:textId="77777777" w:rsidR="00095685" w:rsidRPr="0037143B" w:rsidRDefault="00095685" w:rsidP="003C396E">
      <w:pPr>
        <w:widowControl w:val="0"/>
        <w:jc w:val="both"/>
        <w:rPr>
          <w:rFonts w:ascii="Arial" w:hAnsi="Arial" w:cs="Arial"/>
          <w:szCs w:val="20"/>
        </w:rPr>
      </w:pPr>
    </w:p>
    <w:p w14:paraId="20D99331" w14:textId="77777777" w:rsidR="00095685" w:rsidRPr="0037143B" w:rsidRDefault="00095685" w:rsidP="003C396E">
      <w:pPr>
        <w:widowControl w:val="0"/>
        <w:spacing w:after="120"/>
        <w:jc w:val="both"/>
        <w:rPr>
          <w:rFonts w:ascii="Arial" w:hAnsi="Arial" w:cs="Arial"/>
          <w:snapToGrid w:val="0"/>
          <w:szCs w:val="20"/>
        </w:rPr>
      </w:pPr>
      <w:r w:rsidRPr="0037143B">
        <w:rPr>
          <w:rFonts w:ascii="Arial" w:hAnsi="Arial" w:cs="Arial"/>
          <w:b/>
          <w:snapToGrid w:val="0"/>
          <w:szCs w:val="20"/>
          <w:u w:val="single"/>
        </w:rPr>
        <w:t>19.6.</w:t>
      </w:r>
      <w:r w:rsidRPr="0037143B">
        <w:rPr>
          <w:rFonts w:ascii="Arial" w:hAnsi="Arial" w:cs="Arial"/>
          <w:snapToGrid w:val="0"/>
          <w:szCs w:val="20"/>
          <w:u w:val="single"/>
        </w:rPr>
        <w:t xml:space="preserve"> </w:t>
      </w:r>
      <w:r w:rsidRPr="0037143B">
        <w:rPr>
          <w:rFonts w:ascii="Arial" w:hAnsi="Arial" w:cs="Arial"/>
          <w:b/>
          <w:szCs w:val="20"/>
          <w:u w:val="single"/>
        </w:rPr>
        <w:t>Zajištění závazku za řádné splnění díla - Bankovní záruka</w:t>
      </w:r>
      <w:r w:rsidR="00686ABD">
        <w:rPr>
          <w:rFonts w:ascii="Arial" w:hAnsi="Arial" w:cs="Arial"/>
          <w:b/>
          <w:szCs w:val="20"/>
          <w:u w:val="single"/>
        </w:rPr>
        <w:t xml:space="preserve"> / Pojistná záruka</w:t>
      </w:r>
      <w:r w:rsidRPr="0037143B">
        <w:rPr>
          <w:rFonts w:ascii="Arial" w:hAnsi="Arial" w:cs="Arial"/>
          <w:b/>
          <w:szCs w:val="20"/>
          <w:u w:val="single"/>
        </w:rPr>
        <w:t xml:space="preserve"> za řádné plnění díla</w:t>
      </w:r>
    </w:p>
    <w:p w14:paraId="55F089A7" w14:textId="77777777" w:rsidR="00095685" w:rsidRPr="0037143B" w:rsidRDefault="00095685" w:rsidP="003C396E">
      <w:pPr>
        <w:widowControl w:val="0"/>
        <w:jc w:val="both"/>
        <w:rPr>
          <w:rFonts w:ascii="Arial" w:hAnsi="Arial" w:cs="Arial"/>
          <w:szCs w:val="20"/>
        </w:rPr>
      </w:pPr>
      <w:r w:rsidRPr="0037143B">
        <w:rPr>
          <w:rFonts w:ascii="Arial" w:hAnsi="Arial" w:cs="Arial"/>
          <w:b/>
          <w:snapToGrid w:val="0"/>
          <w:szCs w:val="20"/>
        </w:rPr>
        <w:t>19.6.1.</w:t>
      </w:r>
      <w:r w:rsidR="00B07AA5" w:rsidRPr="0037143B">
        <w:rPr>
          <w:rFonts w:ascii="Arial" w:hAnsi="Arial" w:cs="Arial"/>
          <w:snapToGrid w:val="0"/>
          <w:szCs w:val="20"/>
        </w:rPr>
        <w:tab/>
      </w:r>
      <w:r w:rsidRPr="0037143B">
        <w:rPr>
          <w:rFonts w:ascii="Arial" w:hAnsi="Arial" w:cs="Arial"/>
          <w:szCs w:val="20"/>
        </w:rPr>
        <w:t xml:space="preserve">Zhotovitel se zavazuje do 7 kalendářních dnů ode dne převzetí staveniště dle </w:t>
      </w:r>
      <w:r w:rsidRPr="0037143B">
        <w:rPr>
          <w:rFonts w:ascii="Arial" w:hAnsi="Arial" w:cs="Arial"/>
          <w:b/>
          <w:szCs w:val="20"/>
        </w:rPr>
        <w:t xml:space="preserve">čl. IX </w:t>
      </w:r>
      <w:r w:rsidRPr="0037143B">
        <w:rPr>
          <w:rFonts w:ascii="Arial" w:hAnsi="Arial" w:cs="Arial"/>
          <w:snapToGrid w:val="0"/>
          <w:szCs w:val="20"/>
        </w:rPr>
        <w:t>těchto obchodních podmínek</w:t>
      </w:r>
      <w:r w:rsidR="00991EA6" w:rsidRPr="0037143B">
        <w:rPr>
          <w:rFonts w:ascii="Arial" w:hAnsi="Arial" w:cs="Arial"/>
          <w:szCs w:val="20"/>
        </w:rPr>
        <w:t xml:space="preserve"> předložit O</w:t>
      </w:r>
      <w:r w:rsidRPr="0037143B">
        <w:rPr>
          <w:rFonts w:ascii="Arial" w:hAnsi="Arial" w:cs="Arial"/>
          <w:szCs w:val="20"/>
        </w:rPr>
        <w:t>bjednateli bankovní</w:t>
      </w:r>
      <w:r w:rsidR="00686ABD">
        <w:rPr>
          <w:rFonts w:ascii="Arial" w:hAnsi="Arial" w:cs="Arial"/>
          <w:szCs w:val="20"/>
        </w:rPr>
        <w:t>/pojistnou</w:t>
      </w:r>
      <w:r w:rsidRPr="0037143B">
        <w:rPr>
          <w:rFonts w:ascii="Arial" w:hAnsi="Arial" w:cs="Arial"/>
          <w:szCs w:val="20"/>
        </w:rPr>
        <w:t xml:space="preserve"> záruku k za</w:t>
      </w:r>
      <w:r w:rsidR="00991EA6" w:rsidRPr="0037143B">
        <w:rPr>
          <w:rFonts w:ascii="Arial" w:hAnsi="Arial" w:cs="Arial"/>
          <w:szCs w:val="20"/>
        </w:rPr>
        <w:t>jištění řádného plnění závazků Z</w:t>
      </w:r>
      <w:r w:rsidRPr="0037143B">
        <w:rPr>
          <w:rFonts w:ascii="Arial" w:hAnsi="Arial" w:cs="Arial"/>
          <w:szCs w:val="20"/>
        </w:rPr>
        <w:t xml:space="preserve">hotovitele ze </w:t>
      </w:r>
      <w:r w:rsidR="00991EA6" w:rsidRPr="0037143B">
        <w:rPr>
          <w:rFonts w:ascii="Arial" w:hAnsi="Arial" w:cs="Arial"/>
          <w:szCs w:val="20"/>
        </w:rPr>
        <w:t>S</w:t>
      </w:r>
      <w:r w:rsidRPr="0037143B">
        <w:rPr>
          <w:rFonts w:ascii="Arial" w:hAnsi="Arial" w:cs="Arial"/>
          <w:szCs w:val="20"/>
        </w:rPr>
        <w:t>mlouvy provést dílo řádně a včas včetně lhůty pro zahájení provádění díla a dodržení případných dílčích lhůt pro plnění, odstranit škodu, zaplatit smluvní pokutu, vrátit bezdůvodné obohacení, uhradit vícenáklady vynaložené na dokončení díla, poskytnout novou nebo prodlouženou bankovní</w:t>
      </w:r>
      <w:r w:rsidR="00686ABD">
        <w:rPr>
          <w:rFonts w:ascii="Arial" w:hAnsi="Arial" w:cs="Arial"/>
          <w:szCs w:val="20"/>
        </w:rPr>
        <w:t>/pojistnou</w:t>
      </w:r>
      <w:r w:rsidRPr="0037143B">
        <w:rPr>
          <w:rFonts w:ascii="Arial" w:hAnsi="Arial" w:cs="Arial"/>
          <w:szCs w:val="20"/>
        </w:rPr>
        <w:t xml:space="preserve"> záruku (Bankov</w:t>
      </w:r>
      <w:r w:rsidR="00002BD5" w:rsidRPr="0037143B">
        <w:rPr>
          <w:rFonts w:ascii="Arial" w:hAnsi="Arial" w:cs="Arial"/>
          <w:szCs w:val="20"/>
        </w:rPr>
        <w:t>n</w:t>
      </w:r>
      <w:r w:rsidRPr="0037143B">
        <w:rPr>
          <w:rFonts w:ascii="Arial" w:hAnsi="Arial" w:cs="Arial"/>
          <w:szCs w:val="20"/>
        </w:rPr>
        <w:t>í záruka</w:t>
      </w:r>
      <w:r w:rsidR="00686ABD">
        <w:rPr>
          <w:rFonts w:ascii="Arial" w:hAnsi="Arial" w:cs="Arial"/>
          <w:szCs w:val="20"/>
        </w:rPr>
        <w:t xml:space="preserve"> / Pojistná záruka</w:t>
      </w:r>
      <w:r w:rsidRPr="0037143B">
        <w:rPr>
          <w:rFonts w:ascii="Arial" w:hAnsi="Arial" w:cs="Arial"/>
          <w:szCs w:val="20"/>
        </w:rPr>
        <w:t xml:space="preserve"> za řádné plnění díla).</w:t>
      </w:r>
    </w:p>
    <w:p w14:paraId="07DDB71E" w14:textId="77777777" w:rsidR="00095685" w:rsidRPr="0037143B" w:rsidRDefault="00095685" w:rsidP="003C396E">
      <w:pPr>
        <w:widowControl w:val="0"/>
        <w:ind w:left="709" w:hanging="709"/>
        <w:jc w:val="both"/>
        <w:rPr>
          <w:rFonts w:ascii="Arial" w:hAnsi="Arial" w:cs="Arial"/>
          <w:szCs w:val="20"/>
        </w:rPr>
      </w:pPr>
    </w:p>
    <w:p w14:paraId="5FC6BF81"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19.6.2.</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a včasné splnění díla musí být sjednána po celou dobu realizace díla ve výši </w:t>
      </w:r>
      <w:r w:rsidRPr="0037143B">
        <w:rPr>
          <w:rFonts w:ascii="Arial" w:hAnsi="Arial" w:cs="Arial"/>
          <w:b/>
          <w:snapToGrid w:val="0"/>
          <w:szCs w:val="20"/>
        </w:rPr>
        <w:t>5 %</w:t>
      </w:r>
      <w:r w:rsidRPr="0037143B">
        <w:rPr>
          <w:rFonts w:ascii="Arial" w:hAnsi="Arial" w:cs="Arial"/>
          <w:snapToGrid w:val="0"/>
          <w:szCs w:val="20"/>
        </w:rPr>
        <w:t xml:space="preserve"> z celkové ceny díla bez DPH dle čl. </w:t>
      </w:r>
      <w:r w:rsidRPr="0037143B">
        <w:rPr>
          <w:rFonts w:ascii="Arial" w:hAnsi="Arial" w:cs="Arial"/>
          <w:b/>
          <w:snapToGrid w:val="0"/>
          <w:szCs w:val="20"/>
        </w:rPr>
        <w:t>V., bod 5.1</w:t>
      </w:r>
      <w:r w:rsidRPr="0037143B">
        <w:rPr>
          <w:rFonts w:ascii="Arial" w:hAnsi="Arial" w:cs="Arial"/>
          <w:snapToGrid w:val="0"/>
          <w:szCs w:val="20"/>
        </w:rPr>
        <w:t xml:space="preserve"> těchto OP, zaokrouhleno na celé tisíce směrem nahoru, ve prospěch </w:t>
      </w:r>
      <w:r w:rsidR="00991EA6" w:rsidRPr="0037143B">
        <w:rPr>
          <w:rFonts w:ascii="Arial" w:hAnsi="Arial" w:cs="Arial"/>
          <w:snapToGrid w:val="0"/>
          <w:szCs w:val="20"/>
        </w:rPr>
        <w:t>O</w:t>
      </w:r>
      <w:r w:rsidRPr="0037143B">
        <w:rPr>
          <w:rFonts w:ascii="Arial" w:hAnsi="Arial" w:cs="Arial"/>
          <w:snapToGrid w:val="0"/>
          <w:szCs w:val="20"/>
        </w:rPr>
        <w:t>bjednatele.</w:t>
      </w:r>
    </w:p>
    <w:p w14:paraId="66ADAE3F" w14:textId="77777777" w:rsidR="00095685" w:rsidRPr="0037143B" w:rsidRDefault="00095685" w:rsidP="003C396E">
      <w:pPr>
        <w:widowControl w:val="0"/>
        <w:jc w:val="both"/>
        <w:rPr>
          <w:rFonts w:ascii="Arial" w:hAnsi="Arial" w:cs="Arial"/>
          <w:snapToGrid w:val="0"/>
          <w:szCs w:val="20"/>
        </w:rPr>
      </w:pPr>
    </w:p>
    <w:p w14:paraId="3002A6CA"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19.6.3.</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vystavena bankou</w:t>
      </w:r>
      <w:r w:rsidR="00686ABD">
        <w:rPr>
          <w:rFonts w:ascii="Arial" w:hAnsi="Arial" w:cs="Arial"/>
          <w:snapToGrid w:val="0"/>
          <w:szCs w:val="20"/>
        </w:rPr>
        <w:t>/pojišťovnou</w:t>
      </w:r>
      <w:r w:rsidRPr="0037143B">
        <w:rPr>
          <w:rFonts w:ascii="Arial" w:hAnsi="Arial" w:cs="Arial"/>
          <w:snapToGrid w:val="0"/>
          <w:szCs w:val="20"/>
        </w:rPr>
        <w:t xml:space="preserve">, která má oprávnění ČNB působit na území ČR, a musí být psána v českém jazyce. </w:t>
      </w:r>
    </w:p>
    <w:p w14:paraId="70C56F8B" w14:textId="77777777" w:rsidR="00095685" w:rsidRPr="0037143B" w:rsidRDefault="00095685" w:rsidP="003C396E">
      <w:pPr>
        <w:widowControl w:val="0"/>
        <w:jc w:val="both"/>
        <w:rPr>
          <w:rFonts w:ascii="Arial" w:hAnsi="Arial" w:cs="Arial"/>
          <w:snapToGrid w:val="0"/>
          <w:szCs w:val="20"/>
        </w:rPr>
      </w:pPr>
    </w:p>
    <w:p w14:paraId="6155115E"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19.6.4.</w:t>
      </w:r>
      <w:r w:rsidRPr="0037143B">
        <w:rPr>
          <w:rFonts w:ascii="Arial" w:hAnsi="Arial" w:cs="Arial"/>
          <w:snapToGrid w:val="0"/>
          <w:szCs w:val="20"/>
        </w:rPr>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neodvolatelná a udržovaná v platnosti po celou dobu realizace díla až do jeho předání</w:t>
      </w:r>
      <w:r w:rsidR="00A01FD1" w:rsidRPr="0037143B">
        <w:rPr>
          <w:rFonts w:ascii="Arial" w:hAnsi="Arial" w:cs="Arial"/>
          <w:snapToGrid w:val="0"/>
          <w:szCs w:val="20"/>
        </w:rPr>
        <w:t>.</w:t>
      </w:r>
      <w:r w:rsidRPr="0037143B">
        <w:rPr>
          <w:rFonts w:ascii="Arial" w:hAnsi="Arial" w:cs="Arial"/>
          <w:snapToGrid w:val="0"/>
          <w:szCs w:val="20"/>
        </w:rPr>
        <w:t xml:space="preserve"> </w:t>
      </w:r>
    </w:p>
    <w:p w14:paraId="17883651" w14:textId="77777777" w:rsidR="00095685" w:rsidRPr="0037143B" w:rsidRDefault="00095685" w:rsidP="003C396E">
      <w:pPr>
        <w:widowControl w:val="0"/>
        <w:jc w:val="both"/>
        <w:rPr>
          <w:rFonts w:ascii="Arial" w:hAnsi="Arial" w:cs="Arial"/>
          <w:snapToGrid w:val="0"/>
          <w:szCs w:val="20"/>
        </w:rPr>
      </w:pPr>
    </w:p>
    <w:p w14:paraId="5F987BDE"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19.6.5.</w:t>
      </w:r>
      <w:r w:rsidRPr="0037143B">
        <w:rPr>
          <w:rFonts w:ascii="Arial" w:hAnsi="Arial" w:cs="Arial"/>
          <w:snapToGrid w:val="0"/>
          <w:szCs w:val="20"/>
        </w:rPr>
        <w:tab/>
        <w:t xml:space="preserve"> Bankovní</w:t>
      </w:r>
      <w:r w:rsidR="00686ABD">
        <w:rPr>
          <w:rFonts w:ascii="Arial" w:hAnsi="Arial" w:cs="Arial"/>
          <w:snapToGrid w:val="0"/>
          <w:szCs w:val="20"/>
        </w:rPr>
        <w:t>/pojistná</w:t>
      </w:r>
      <w:r w:rsidRPr="0037143B">
        <w:rPr>
          <w:rFonts w:ascii="Arial" w:hAnsi="Arial" w:cs="Arial"/>
          <w:snapToGrid w:val="0"/>
          <w:szCs w:val="20"/>
        </w:rPr>
        <w:t xml:space="preserve"> záruka za řádné plnění díla musí být bezpodm</w:t>
      </w:r>
      <w:r w:rsidR="00991EA6" w:rsidRPr="0037143B">
        <w:rPr>
          <w:rFonts w:ascii="Arial" w:hAnsi="Arial" w:cs="Arial"/>
          <w:snapToGrid w:val="0"/>
          <w:szCs w:val="20"/>
        </w:rPr>
        <w:t>ínečná, splatná na první výzvu O</w:t>
      </w:r>
      <w:r w:rsidRPr="0037143B">
        <w:rPr>
          <w:rFonts w:ascii="Arial" w:hAnsi="Arial" w:cs="Arial"/>
          <w:snapToGrid w:val="0"/>
          <w:szCs w:val="20"/>
        </w:rPr>
        <w:t xml:space="preserve">bjednatele a bez námitek (zejm. právo zápočtu nebo jiného nároku </w:t>
      </w:r>
      <w:r w:rsidR="00991EA6" w:rsidRPr="0037143B">
        <w:rPr>
          <w:rFonts w:ascii="Arial" w:hAnsi="Arial" w:cs="Arial"/>
          <w:snapToGrid w:val="0"/>
          <w:szCs w:val="20"/>
        </w:rPr>
        <w:t>Z</w:t>
      </w:r>
      <w:r w:rsidRPr="0037143B">
        <w:rPr>
          <w:rFonts w:ascii="Arial" w:hAnsi="Arial" w:cs="Arial"/>
          <w:snapToGrid w:val="0"/>
          <w:szCs w:val="20"/>
        </w:rPr>
        <w:t>hotovitele), které by mohla uplatnit banka</w:t>
      </w:r>
      <w:r w:rsidR="007B637F">
        <w:rPr>
          <w:rFonts w:ascii="Arial" w:hAnsi="Arial" w:cs="Arial"/>
          <w:snapToGrid w:val="0"/>
          <w:szCs w:val="20"/>
        </w:rPr>
        <w:t>/pojišťovna</w:t>
      </w:r>
      <w:r w:rsidRPr="0037143B">
        <w:rPr>
          <w:rFonts w:ascii="Arial" w:hAnsi="Arial" w:cs="Arial"/>
          <w:snapToGrid w:val="0"/>
          <w:szCs w:val="20"/>
        </w:rPr>
        <w:t>, která v</w:t>
      </w:r>
      <w:r w:rsidR="00991EA6" w:rsidRPr="0037143B">
        <w:rPr>
          <w:rFonts w:ascii="Arial" w:hAnsi="Arial" w:cs="Arial"/>
          <w:snapToGrid w:val="0"/>
          <w:szCs w:val="20"/>
        </w:rPr>
        <w:t>ystavila záruční listinu, vůči O</w:t>
      </w:r>
      <w:r w:rsidRPr="0037143B">
        <w:rPr>
          <w:rFonts w:ascii="Arial" w:hAnsi="Arial" w:cs="Arial"/>
          <w:snapToGrid w:val="0"/>
          <w:szCs w:val="20"/>
        </w:rPr>
        <w:t>bjednatel</w:t>
      </w:r>
      <w:r w:rsidR="00991EA6" w:rsidRPr="0037143B">
        <w:rPr>
          <w:rFonts w:ascii="Arial" w:hAnsi="Arial" w:cs="Arial"/>
          <w:snapToGrid w:val="0"/>
          <w:szCs w:val="20"/>
        </w:rPr>
        <w:t>i s výjimkou, že písemná výzva O</w:t>
      </w:r>
      <w:r w:rsidRPr="0037143B">
        <w:rPr>
          <w:rFonts w:ascii="Arial" w:hAnsi="Arial" w:cs="Arial"/>
          <w:snapToGrid w:val="0"/>
          <w:szCs w:val="20"/>
        </w:rPr>
        <w:t>bjednatele o plnění z bankovní</w:t>
      </w:r>
      <w:r w:rsidR="007B637F">
        <w:rPr>
          <w:rFonts w:ascii="Arial" w:hAnsi="Arial" w:cs="Arial"/>
          <w:snapToGrid w:val="0"/>
          <w:szCs w:val="20"/>
        </w:rPr>
        <w:t>/pojistné</w:t>
      </w:r>
      <w:r w:rsidRPr="0037143B">
        <w:rPr>
          <w:rFonts w:ascii="Arial" w:hAnsi="Arial" w:cs="Arial"/>
          <w:snapToGrid w:val="0"/>
          <w:szCs w:val="20"/>
        </w:rPr>
        <w:t xml:space="preserve"> záruky byla učiněna až po době platnosti bankovní</w:t>
      </w:r>
      <w:r w:rsidR="007B637F">
        <w:rPr>
          <w:rFonts w:ascii="Arial" w:hAnsi="Arial" w:cs="Arial"/>
          <w:snapToGrid w:val="0"/>
          <w:szCs w:val="20"/>
        </w:rPr>
        <w:t>/pojistné</w:t>
      </w:r>
      <w:r w:rsidRPr="0037143B">
        <w:rPr>
          <w:rFonts w:ascii="Arial" w:hAnsi="Arial" w:cs="Arial"/>
          <w:snapToGrid w:val="0"/>
          <w:szCs w:val="20"/>
        </w:rPr>
        <w:t xml:space="preserve"> záruky. Bankovní</w:t>
      </w:r>
      <w:r w:rsidR="00686ABD">
        <w:rPr>
          <w:rFonts w:ascii="Arial" w:hAnsi="Arial" w:cs="Arial"/>
          <w:snapToGrid w:val="0"/>
          <w:szCs w:val="20"/>
        </w:rPr>
        <w:t>/pojistná</w:t>
      </w:r>
      <w:r w:rsidRPr="0037143B">
        <w:rPr>
          <w:rFonts w:ascii="Arial" w:hAnsi="Arial" w:cs="Arial"/>
          <w:snapToGrid w:val="0"/>
          <w:szCs w:val="20"/>
        </w:rPr>
        <w:t xml:space="preserve"> záruka nesmí obsahovat ustanovení, která by podmiňovala vyplacení peněžité částky v záruční listině uvedené jinou podmínku, než je písemná výzva objednatele k plnění z b</w:t>
      </w:r>
      <w:r w:rsidR="00991EA6" w:rsidRPr="0037143B">
        <w:rPr>
          <w:rFonts w:ascii="Arial" w:hAnsi="Arial" w:cs="Arial"/>
          <w:snapToGrid w:val="0"/>
          <w:szCs w:val="20"/>
        </w:rPr>
        <w:t>ankovní</w:t>
      </w:r>
      <w:r w:rsidR="00686ABD">
        <w:rPr>
          <w:rFonts w:ascii="Arial" w:hAnsi="Arial" w:cs="Arial"/>
          <w:snapToGrid w:val="0"/>
          <w:szCs w:val="20"/>
        </w:rPr>
        <w:t>/pojistné</w:t>
      </w:r>
      <w:r w:rsidR="00991EA6" w:rsidRPr="0037143B">
        <w:rPr>
          <w:rFonts w:ascii="Arial" w:hAnsi="Arial" w:cs="Arial"/>
          <w:snapToGrid w:val="0"/>
          <w:szCs w:val="20"/>
        </w:rPr>
        <w:t xml:space="preserve"> záruky o vzniku nároku Objednatele vůči Z</w:t>
      </w:r>
      <w:r w:rsidRPr="0037143B">
        <w:rPr>
          <w:rFonts w:ascii="Arial" w:hAnsi="Arial" w:cs="Arial"/>
          <w:snapToGrid w:val="0"/>
          <w:szCs w:val="20"/>
        </w:rPr>
        <w:t xml:space="preserve">hotoviteli podepsaná osobami oprávněnými jednat za </w:t>
      </w:r>
      <w:r w:rsidR="00991EA6" w:rsidRPr="0037143B">
        <w:rPr>
          <w:rFonts w:ascii="Arial" w:hAnsi="Arial" w:cs="Arial"/>
          <w:snapToGrid w:val="0"/>
          <w:szCs w:val="20"/>
        </w:rPr>
        <w:t>O</w:t>
      </w:r>
      <w:r w:rsidRPr="0037143B">
        <w:rPr>
          <w:rFonts w:ascii="Arial" w:hAnsi="Arial" w:cs="Arial"/>
          <w:snapToGrid w:val="0"/>
          <w:szCs w:val="20"/>
        </w:rPr>
        <w:t>bjednatele nebo jeho jménem s tím, že podpisy těchto osob budou úředně ověřeny. Bankovní</w:t>
      </w:r>
      <w:r w:rsidR="00686ABD">
        <w:rPr>
          <w:rFonts w:ascii="Arial" w:hAnsi="Arial" w:cs="Arial"/>
          <w:snapToGrid w:val="0"/>
          <w:szCs w:val="20"/>
        </w:rPr>
        <w:t>/pojistná</w:t>
      </w:r>
      <w:r w:rsidRPr="0037143B">
        <w:rPr>
          <w:rFonts w:ascii="Arial" w:hAnsi="Arial" w:cs="Arial"/>
          <w:snapToGrid w:val="0"/>
          <w:szCs w:val="20"/>
        </w:rPr>
        <w:t xml:space="preserve"> záruka nesmí obsahovat ani žádná jiná ustanoven</w:t>
      </w:r>
      <w:r w:rsidR="00991EA6" w:rsidRPr="0037143B">
        <w:rPr>
          <w:rFonts w:ascii="Arial" w:hAnsi="Arial" w:cs="Arial"/>
          <w:snapToGrid w:val="0"/>
          <w:szCs w:val="20"/>
        </w:rPr>
        <w:t>í, která by jakkoliv omezovala O</w:t>
      </w:r>
      <w:r w:rsidRPr="0037143B">
        <w:rPr>
          <w:rFonts w:ascii="Arial" w:hAnsi="Arial" w:cs="Arial"/>
          <w:snapToGrid w:val="0"/>
          <w:szCs w:val="20"/>
        </w:rPr>
        <w:t>bjednatele při uplatňování jeho práv z bankovní</w:t>
      </w:r>
      <w:r w:rsidR="00686ABD">
        <w:rPr>
          <w:rFonts w:ascii="Arial" w:hAnsi="Arial" w:cs="Arial"/>
          <w:snapToGrid w:val="0"/>
          <w:szCs w:val="20"/>
        </w:rPr>
        <w:t>/pojistné</w:t>
      </w:r>
      <w:r w:rsidRPr="0037143B">
        <w:rPr>
          <w:rFonts w:ascii="Arial" w:hAnsi="Arial" w:cs="Arial"/>
          <w:snapToGrid w:val="0"/>
          <w:szCs w:val="20"/>
        </w:rPr>
        <w:t xml:space="preserve"> záruky či mu ukládala pro dosažení plnění vyplývajícího z bankovní</w:t>
      </w:r>
      <w:r w:rsidR="00686ABD">
        <w:rPr>
          <w:rFonts w:ascii="Arial" w:hAnsi="Arial" w:cs="Arial"/>
          <w:snapToGrid w:val="0"/>
          <w:szCs w:val="20"/>
        </w:rPr>
        <w:t>/pojistné</w:t>
      </w:r>
      <w:r w:rsidRPr="0037143B">
        <w:rPr>
          <w:rFonts w:ascii="Arial" w:hAnsi="Arial" w:cs="Arial"/>
          <w:snapToGrid w:val="0"/>
          <w:szCs w:val="20"/>
        </w:rPr>
        <w:t xml:space="preserve"> záruky jinou povinnost, než povinnost písemně požádat o plnění v době uvedené v bankovní</w:t>
      </w:r>
      <w:r w:rsidR="007B637F">
        <w:rPr>
          <w:rFonts w:ascii="Arial" w:hAnsi="Arial" w:cs="Arial"/>
          <w:snapToGrid w:val="0"/>
          <w:szCs w:val="20"/>
        </w:rPr>
        <w:t>/pojistné</w:t>
      </w:r>
      <w:r w:rsidRPr="0037143B">
        <w:rPr>
          <w:rFonts w:ascii="Arial" w:hAnsi="Arial" w:cs="Arial"/>
          <w:snapToGrid w:val="0"/>
          <w:szCs w:val="20"/>
        </w:rPr>
        <w:t xml:space="preserve"> záruce. </w:t>
      </w:r>
    </w:p>
    <w:p w14:paraId="77D4E78F" w14:textId="77777777" w:rsidR="00095685" w:rsidRPr="0037143B" w:rsidRDefault="00095685" w:rsidP="003C396E">
      <w:pPr>
        <w:widowControl w:val="0"/>
        <w:jc w:val="both"/>
        <w:rPr>
          <w:rFonts w:ascii="Arial" w:hAnsi="Arial" w:cs="Arial"/>
          <w:snapToGrid w:val="0"/>
          <w:szCs w:val="20"/>
        </w:rPr>
      </w:pPr>
    </w:p>
    <w:p w14:paraId="3DC45914"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 xml:space="preserve">19.6.6. </w:t>
      </w:r>
      <w:r w:rsidRPr="0037143B">
        <w:rPr>
          <w:rFonts w:ascii="Arial" w:hAnsi="Arial" w:cs="Arial"/>
          <w:snapToGrid w:val="0"/>
          <w:szCs w:val="20"/>
        </w:rPr>
        <w:t>Plnění z bankovní</w:t>
      </w:r>
      <w:r w:rsidR="00686ABD">
        <w:rPr>
          <w:rFonts w:ascii="Arial" w:hAnsi="Arial" w:cs="Arial"/>
          <w:snapToGrid w:val="0"/>
          <w:szCs w:val="20"/>
        </w:rPr>
        <w:t>/pojistné</w:t>
      </w:r>
      <w:r w:rsidRPr="0037143B">
        <w:rPr>
          <w:rFonts w:ascii="Arial" w:hAnsi="Arial" w:cs="Arial"/>
          <w:snapToGrid w:val="0"/>
          <w:szCs w:val="20"/>
        </w:rPr>
        <w:t xml:space="preserve"> záruky bude přislíbeno bezhotovostním převode</w:t>
      </w:r>
      <w:r w:rsidR="00991EA6" w:rsidRPr="0037143B">
        <w:rPr>
          <w:rFonts w:ascii="Arial" w:hAnsi="Arial" w:cs="Arial"/>
          <w:snapToGrid w:val="0"/>
          <w:szCs w:val="20"/>
        </w:rPr>
        <w:t>m peněžních prostředků na účet O</w:t>
      </w:r>
      <w:r w:rsidRPr="0037143B">
        <w:rPr>
          <w:rFonts w:ascii="Arial" w:hAnsi="Arial" w:cs="Arial"/>
          <w:snapToGrid w:val="0"/>
          <w:szCs w:val="20"/>
        </w:rPr>
        <w:t>bjednatele, kt</w:t>
      </w:r>
      <w:r w:rsidR="00991EA6" w:rsidRPr="0037143B">
        <w:rPr>
          <w:rFonts w:ascii="Arial" w:hAnsi="Arial" w:cs="Arial"/>
          <w:snapToGrid w:val="0"/>
          <w:szCs w:val="20"/>
        </w:rPr>
        <w:t>erý bude určen v písemné výzvě O</w:t>
      </w:r>
      <w:r w:rsidRPr="0037143B">
        <w:rPr>
          <w:rFonts w:ascii="Arial" w:hAnsi="Arial" w:cs="Arial"/>
          <w:snapToGrid w:val="0"/>
          <w:szCs w:val="20"/>
        </w:rPr>
        <w:t>bjednatele, a to nejpozději do 14 dnů od doručení</w:t>
      </w:r>
      <w:r w:rsidR="00991EA6" w:rsidRPr="0037143B">
        <w:rPr>
          <w:rFonts w:ascii="Arial" w:hAnsi="Arial" w:cs="Arial"/>
          <w:snapToGrid w:val="0"/>
          <w:szCs w:val="20"/>
        </w:rPr>
        <w:t xml:space="preserve"> písemné výzvy O</w:t>
      </w:r>
      <w:r w:rsidRPr="0037143B">
        <w:rPr>
          <w:rFonts w:ascii="Arial" w:hAnsi="Arial" w:cs="Arial"/>
          <w:snapToGrid w:val="0"/>
          <w:szCs w:val="20"/>
        </w:rPr>
        <w:t>bjednatele k plnění bance. Bankovní</w:t>
      </w:r>
      <w:r w:rsidR="00686ABD">
        <w:rPr>
          <w:rFonts w:ascii="Arial" w:hAnsi="Arial" w:cs="Arial"/>
          <w:snapToGrid w:val="0"/>
          <w:szCs w:val="20"/>
        </w:rPr>
        <w:t>/pojistná</w:t>
      </w:r>
      <w:r w:rsidRPr="0037143B">
        <w:rPr>
          <w:rFonts w:ascii="Arial" w:hAnsi="Arial" w:cs="Arial"/>
          <w:snapToGrid w:val="0"/>
          <w:szCs w:val="20"/>
        </w:rPr>
        <w:t xml:space="preserve"> záruka musí umožňova</w:t>
      </w:r>
      <w:r w:rsidR="00991EA6" w:rsidRPr="0037143B">
        <w:rPr>
          <w:rFonts w:ascii="Arial" w:hAnsi="Arial" w:cs="Arial"/>
          <w:snapToGrid w:val="0"/>
          <w:szCs w:val="20"/>
        </w:rPr>
        <w:t>t opakované plnění ve prospěch O</w:t>
      </w:r>
      <w:r w:rsidRPr="0037143B">
        <w:rPr>
          <w:rFonts w:ascii="Arial" w:hAnsi="Arial" w:cs="Arial"/>
          <w:snapToGrid w:val="0"/>
          <w:szCs w:val="20"/>
        </w:rPr>
        <w:t xml:space="preserve">bjednatele. </w:t>
      </w:r>
    </w:p>
    <w:p w14:paraId="309A1F1F" w14:textId="77777777" w:rsidR="00095685" w:rsidRPr="0037143B" w:rsidRDefault="00095685" w:rsidP="003C396E">
      <w:pPr>
        <w:widowControl w:val="0"/>
        <w:jc w:val="both"/>
        <w:rPr>
          <w:rFonts w:ascii="Arial" w:hAnsi="Arial" w:cs="Arial"/>
          <w:snapToGrid w:val="0"/>
          <w:szCs w:val="20"/>
        </w:rPr>
      </w:pPr>
    </w:p>
    <w:p w14:paraId="23A8AD59"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19.6.7.</w:t>
      </w:r>
      <w:r w:rsidR="00991EA6" w:rsidRPr="0037143B">
        <w:rPr>
          <w:rFonts w:ascii="Arial" w:hAnsi="Arial" w:cs="Arial"/>
          <w:snapToGrid w:val="0"/>
          <w:szCs w:val="20"/>
        </w:rPr>
        <w:t xml:space="preserve"> Je-li Z</w:t>
      </w:r>
      <w:r w:rsidRPr="0037143B">
        <w:rPr>
          <w:rFonts w:ascii="Arial" w:hAnsi="Arial" w:cs="Arial"/>
          <w:snapToGrid w:val="0"/>
          <w:szCs w:val="20"/>
        </w:rPr>
        <w:t>hotovitel v prodlení</w:t>
      </w:r>
      <w:r w:rsidR="00991EA6" w:rsidRPr="0037143B">
        <w:rPr>
          <w:rFonts w:ascii="Arial" w:hAnsi="Arial" w:cs="Arial"/>
          <w:snapToGrid w:val="0"/>
          <w:szCs w:val="20"/>
        </w:rPr>
        <w:t xml:space="preserve"> s předložením bankovní</w:t>
      </w:r>
      <w:r w:rsidR="00686ABD">
        <w:rPr>
          <w:rFonts w:ascii="Arial" w:hAnsi="Arial" w:cs="Arial"/>
          <w:snapToGrid w:val="0"/>
          <w:szCs w:val="20"/>
        </w:rPr>
        <w:t>/pojistné</w:t>
      </w:r>
      <w:r w:rsidR="00991EA6" w:rsidRPr="0037143B">
        <w:rPr>
          <w:rFonts w:ascii="Arial" w:hAnsi="Arial" w:cs="Arial"/>
          <w:snapToGrid w:val="0"/>
          <w:szCs w:val="20"/>
        </w:rPr>
        <w:t xml:space="preserve"> záruky Objednateli, má O</w:t>
      </w:r>
      <w:r w:rsidRPr="0037143B">
        <w:rPr>
          <w:rFonts w:ascii="Arial" w:hAnsi="Arial" w:cs="Arial"/>
          <w:snapToGrid w:val="0"/>
          <w:szCs w:val="20"/>
        </w:rPr>
        <w:t xml:space="preserve">bjednatel </w:t>
      </w:r>
      <w:r w:rsidR="00991EA6" w:rsidRPr="0037143B">
        <w:rPr>
          <w:rFonts w:ascii="Arial" w:hAnsi="Arial" w:cs="Arial"/>
          <w:snapToGrid w:val="0"/>
          <w:szCs w:val="20"/>
        </w:rPr>
        <w:t>právo pozastavit úhradu plateb Z</w:t>
      </w:r>
      <w:r w:rsidRPr="0037143B">
        <w:rPr>
          <w:rFonts w:ascii="Arial" w:hAnsi="Arial" w:cs="Arial"/>
          <w:snapToGrid w:val="0"/>
          <w:szCs w:val="20"/>
        </w:rPr>
        <w:t>hotoviteli až</w:t>
      </w:r>
      <w:r w:rsidR="00991EA6" w:rsidRPr="0037143B">
        <w:rPr>
          <w:rFonts w:ascii="Arial" w:hAnsi="Arial" w:cs="Arial"/>
          <w:snapToGrid w:val="0"/>
          <w:szCs w:val="20"/>
        </w:rPr>
        <w:t xml:space="preserve"> do splnění povinnosti Z</w:t>
      </w:r>
      <w:r w:rsidRPr="0037143B">
        <w:rPr>
          <w:rFonts w:ascii="Arial" w:hAnsi="Arial" w:cs="Arial"/>
          <w:snapToGrid w:val="0"/>
          <w:szCs w:val="20"/>
        </w:rPr>
        <w:t>hotovi</w:t>
      </w:r>
      <w:r w:rsidR="00991EA6" w:rsidRPr="0037143B">
        <w:rPr>
          <w:rFonts w:ascii="Arial" w:hAnsi="Arial" w:cs="Arial"/>
          <w:snapToGrid w:val="0"/>
          <w:szCs w:val="20"/>
        </w:rPr>
        <w:t>tele předložit bankovní</w:t>
      </w:r>
      <w:r w:rsidR="00686ABD">
        <w:rPr>
          <w:rFonts w:ascii="Arial" w:hAnsi="Arial" w:cs="Arial"/>
          <w:snapToGrid w:val="0"/>
          <w:szCs w:val="20"/>
        </w:rPr>
        <w:t>/pojistnou</w:t>
      </w:r>
      <w:r w:rsidR="00991EA6" w:rsidRPr="0037143B">
        <w:rPr>
          <w:rFonts w:ascii="Arial" w:hAnsi="Arial" w:cs="Arial"/>
          <w:snapToGrid w:val="0"/>
          <w:szCs w:val="20"/>
        </w:rPr>
        <w:t xml:space="preserve"> záruku O</w:t>
      </w:r>
      <w:r w:rsidRPr="0037143B">
        <w:rPr>
          <w:rFonts w:ascii="Arial" w:hAnsi="Arial" w:cs="Arial"/>
          <w:snapToGrid w:val="0"/>
          <w:szCs w:val="20"/>
        </w:rPr>
        <w:t>bjednateli.</w:t>
      </w:r>
    </w:p>
    <w:p w14:paraId="190EF4F1" w14:textId="77777777" w:rsidR="00095685" w:rsidRPr="0037143B" w:rsidRDefault="00095685" w:rsidP="003C396E">
      <w:pPr>
        <w:widowControl w:val="0"/>
        <w:jc w:val="both"/>
        <w:rPr>
          <w:rFonts w:ascii="Arial" w:hAnsi="Arial" w:cs="Arial"/>
          <w:snapToGrid w:val="0"/>
          <w:szCs w:val="20"/>
        </w:rPr>
      </w:pPr>
    </w:p>
    <w:p w14:paraId="6DD79192"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19.6.8.</w:t>
      </w:r>
      <w:r w:rsidR="00991EA6" w:rsidRPr="0037143B">
        <w:rPr>
          <w:rFonts w:ascii="Arial" w:hAnsi="Arial" w:cs="Arial"/>
          <w:snapToGrid w:val="0"/>
          <w:szCs w:val="20"/>
        </w:rPr>
        <w:t xml:space="preserve"> Zhotovitel je povinen doručit O</w:t>
      </w:r>
      <w:r w:rsidRPr="0037143B">
        <w:rPr>
          <w:rFonts w:ascii="Arial" w:hAnsi="Arial" w:cs="Arial"/>
          <w:snapToGrid w:val="0"/>
          <w:szCs w:val="20"/>
        </w:rPr>
        <w:t>bjednateli novou záruční listinu ve znění shodném s předchozí záruční listinou v původní výši, nejpozději do 7 kalendářních dní od jejího úplného vyčerpání.</w:t>
      </w:r>
    </w:p>
    <w:p w14:paraId="01F88DF2" w14:textId="77777777" w:rsidR="00095685" w:rsidRPr="0037143B" w:rsidRDefault="00095685" w:rsidP="003C396E">
      <w:pPr>
        <w:widowControl w:val="0"/>
        <w:jc w:val="both"/>
        <w:rPr>
          <w:rFonts w:ascii="Arial" w:hAnsi="Arial" w:cs="Arial"/>
          <w:snapToGrid w:val="0"/>
          <w:szCs w:val="20"/>
        </w:rPr>
      </w:pPr>
    </w:p>
    <w:p w14:paraId="376A32CA" w14:textId="77777777" w:rsidR="00095685"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19.6.9.</w:t>
      </w:r>
      <w:r w:rsidRPr="0037143B">
        <w:rPr>
          <w:rFonts w:ascii="Arial" w:hAnsi="Arial" w:cs="Arial"/>
          <w:snapToGrid w:val="0"/>
          <w:szCs w:val="20"/>
        </w:rPr>
        <w:t xml:space="preserve"> Veškeré náklady, které vynaložil a/nebo v budoucnu vynaloží na Bankovní</w:t>
      </w:r>
      <w:r w:rsidR="00686ABD">
        <w:rPr>
          <w:rFonts w:ascii="Arial" w:hAnsi="Arial" w:cs="Arial"/>
          <w:snapToGrid w:val="0"/>
          <w:szCs w:val="20"/>
        </w:rPr>
        <w:t>/pojistnou</w:t>
      </w:r>
      <w:r w:rsidRPr="0037143B">
        <w:rPr>
          <w:rFonts w:ascii="Arial" w:hAnsi="Arial" w:cs="Arial"/>
          <w:snapToGrid w:val="0"/>
          <w:szCs w:val="20"/>
        </w:rPr>
        <w:t xml:space="preserve"> záruku za řádné plnění díla, jakož i za prodloužení její platnosti nebo za vystavení nové (další) záruční listiny, jsou již zahrnuty v celkové ceně díla. Jakékoli zvýšení ceny za dílo není v kontextu takto vynaložených</w:t>
      </w:r>
      <w:r w:rsidR="00991EA6" w:rsidRPr="0037143B">
        <w:rPr>
          <w:rFonts w:ascii="Arial" w:hAnsi="Arial" w:cs="Arial"/>
          <w:snapToGrid w:val="0"/>
          <w:szCs w:val="20"/>
        </w:rPr>
        <w:t xml:space="preserve"> nákladů a/nebo nákladů, které Z</w:t>
      </w:r>
      <w:r w:rsidRPr="0037143B">
        <w:rPr>
          <w:rFonts w:ascii="Arial" w:hAnsi="Arial" w:cs="Arial"/>
          <w:snapToGrid w:val="0"/>
          <w:szCs w:val="20"/>
        </w:rPr>
        <w:t xml:space="preserve">hotovitel ještě vynaloží, přípustné. </w:t>
      </w:r>
    </w:p>
    <w:p w14:paraId="002B39DE" w14:textId="77777777" w:rsidR="00095685" w:rsidRPr="0037143B" w:rsidRDefault="00095685" w:rsidP="003C396E">
      <w:pPr>
        <w:widowControl w:val="0"/>
        <w:rPr>
          <w:rFonts w:ascii="Arial" w:hAnsi="Arial" w:cs="Arial"/>
          <w:snapToGrid w:val="0"/>
          <w:szCs w:val="20"/>
        </w:rPr>
      </w:pPr>
    </w:p>
    <w:p w14:paraId="1557B2E6" w14:textId="77777777" w:rsidR="008E1ACA" w:rsidRPr="0037143B" w:rsidRDefault="00095685" w:rsidP="003C396E">
      <w:pPr>
        <w:widowControl w:val="0"/>
        <w:jc w:val="both"/>
        <w:rPr>
          <w:rFonts w:ascii="Arial" w:hAnsi="Arial" w:cs="Arial"/>
          <w:snapToGrid w:val="0"/>
          <w:szCs w:val="20"/>
        </w:rPr>
      </w:pPr>
      <w:r w:rsidRPr="0037143B">
        <w:rPr>
          <w:rFonts w:ascii="Arial" w:hAnsi="Arial" w:cs="Arial"/>
          <w:b/>
          <w:snapToGrid w:val="0"/>
          <w:szCs w:val="20"/>
        </w:rPr>
        <w:t xml:space="preserve">19.6.10. </w:t>
      </w:r>
      <w:r w:rsidRPr="0037143B">
        <w:rPr>
          <w:rFonts w:ascii="Arial" w:hAnsi="Arial" w:cs="Arial"/>
          <w:snapToGrid w:val="0"/>
          <w:szCs w:val="20"/>
        </w:rPr>
        <w:t>Zhotovitel je oprávněn</w:t>
      </w:r>
      <w:r w:rsidRPr="0037143B">
        <w:rPr>
          <w:rFonts w:ascii="Arial" w:hAnsi="Arial" w:cs="Arial"/>
          <w:b/>
          <w:snapToGrid w:val="0"/>
          <w:szCs w:val="20"/>
        </w:rPr>
        <w:t xml:space="preserve"> </w:t>
      </w:r>
      <w:r w:rsidRPr="0037143B">
        <w:rPr>
          <w:rFonts w:ascii="Arial" w:hAnsi="Arial" w:cs="Arial"/>
          <w:snapToGrid w:val="0"/>
          <w:szCs w:val="20"/>
        </w:rPr>
        <w:t>nahradit bankovní</w:t>
      </w:r>
      <w:r w:rsidR="00686ABD">
        <w:rPr>
          <w:rFonts w:ascii="Arial" w:hAnsi="Arial" w:cs="Arial"/>
          <w:snapToGrid w:val="0"/>
          <w:szCs w:val="20"/>
        </w:rPr>
        <w:t>/pojistnou</w:t>
      </w:r>
      <w:r w:rsidRPr="0037143B">
        <w:rPr>
          <w:rFonts w:ascii="Arial" w:hAnsi="Arial" w:cs="Arial"/>
          <w:snapToGrid w:val="0"/>
          <w:szCs w:val="20"/>
        </w:rPr>
        <w:t xml:space="preserve"> záruku finanční zárukou, a to složením finančních prostředků ve výši </w:t>
      </w:r>
      <w:r w:rsidRPr="0037143B">
        <w:rPr>
          <w:rFonts w:ascii="Arial" w:hAnsi="Arial" w:cs="Arial"/>
          <w:b/>
          <w:snapToGrid w:val="0"/>
          <w:szCs w:val="20"/>
        </w:rPr>
        <w:t>5 %</w:t>
      </w:r>
      <w:r w:rsidRPr="0037143B">
        <w:rPr>
          <w:rFonts w:ascii="Arial" w:hAnsi="Arial" w:cs="Arial"/>
          <w:snapToGrid w:val="0"/>
          <w:szCs w:val="20"/>
        </w:rPr>
        <w:t xml:space="preserve"> z celkové ceny díla bez DPH dle čl. </w:t>
      </w:r>
      <w:r w:rsidRPr="0037143B">
        <w:rPr>
          <w:rFonts w:ascii="Arial" w:hAnsi="Arial" w:cs="Arial"/>
          <w:b/>
          <w:snapToGrid w:val="0"/>
          <w:szCs w:val="20"/>
        </w:rPr>
        <w:t>V., bod 5.1</w:t>
      </w:r>
      <w:r w:rsidR="00991EA6" w:rsidRPr="0037143B">
        <w:rPr>
          <w:rFonts w:ascii="Arial" w:hAnsi="Arial" w:cs="Arial"/>
          <w:snapToGrid w:val="0"/>
          <w:szCs w:val="20"/>
        </w:rPr>
        <w:t xml:space="preserve"> těchto OP na bankovní účet O</w:t>
      </w:r>
      <w:r w:rsidRPr="0037143B">
        <w:rPr>
          <w:rFonts w:ascii="Arial" w:hAnsi="Arial" w:cs="Arial"/>
          <w:snapToGrid w:val="0"/>
          <w:szCs w:val="20"/>
        </w:rPr>
        <w:t xml:space="preserve">bjednatele. </w:t>
      </w:r>
    </w:p>
    <w:p w14:paraId="6076CC57" w14:textId="77777777" w:rsidR="008E1ACA" w:rsidRPr="0037143B" w:rsidRDefault="006E3890" w:rsidP="0044536F">
      <w:pPr>
        <w:pStyle w:val="Nadpis2"/>
        <w:keepNext w:val="0"/>
        <w:widowControl w:val="0"/>
        <w:numPr>
          <w:ilvl w:val="0"/>
          <w:numId w:val="0"/>
        </w:numPr>
        <w:spacing w:before="360" w:after="240"/>
        <w:jc w:val="center"/>
        <w:rPr>
          <w:rFonts w:cs="Arial"/>
          <w:i w:val="0"/>
          <w:sz w:val="20"/>
          <w:szCs w:val="20"/>
          <w:u w:val="single"/>
        </w:rPr>
      </w:pPr>
      <w:bookmarkStart w:id="50" w:name="_Toc454882792"/>
      <w:bookmarkStart w:id="51" w:name="_Toc40775429"/>
      <w:r w:rsidRPr="0037143B">
        <w:rPr>
          <w:rFonts w:cs="Arial"/>
          <w:i w:val="0"/>
          <w:sz w:val="20"/>
          <w:szCs w:val="20"/>
          <w:u w:val="single"/>
        </w:rPr>
        <w:t>XX. Odkazy na obchodní firmy</w:t>
      </w:r>
      <w:bookmarkEnd w:id="50"/>
      <w:bookmarkEnd w:id="51"/>
    </w:p>
    <w:p w14:paraId="488A02F2" w14:textId="77777777" w:rsidR="006E3890" w:rsidRPr="0037143B" w:rsidRDefault="006E3890" w:rsidP="003C396E">
      <w:pPr>
        <w:widowControl w:val="0"/>
        <w:tabs>
          <w:tab w:val="left" w:pos="360"/>
        </w:tabs>
        <w:jc w:val="both"/>
        <w:rPr>
          <w:rFonts w:ascii="Arial" w:hAnsi="Arial" w:cs="Arial"/>
          <w:b/>
          <w:szCs w:val="20"/>
        </w:rPr>
      </w:pPr>
      <w:r w:rsidRPr="0037143B">
        <w:rPr>
          <w:rFonts w:ascii="Arial" w:hAnsi="Arial" w:cs="Arial"/>
          <w:b/>
          <w:szCs w:val="20"/>
        </w:rPr>
        <w:t xml:space="preserve">20.1. </w:t>
      </w:r>
      <w:r w:rsidRPr="0037143B">
        <w:rPr>
          <w:rFonts w:ascii="Arial" w:hAnsi="Arial" w:cs="Arial"/>
          <w:szCs w:val="20"/>
        </w:rPr>
        <w:t xml:space="preserve">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 nebo může Zhotovitel použít také i jiné materiály, jiné technické a technologické postupy a řešení, která jsou však kvalitativně, technicky a technologicky stejná, obdobná nebo lepší, než řešení na něž Objednatel odkazuje v rámci projektových dokumentací, technických dokumentací, soupisů stavebních prací, dodávek a služeb s výkazy výměr a dalších dokumentů potřebných pro zhotovení díla. </w:t>
      </w:r>
    </w:p>
    <w:p w14:paraId="719FEC0E" w14:textId="77777777" w:rsidR="006E3890" w:rsidRPr="0037143B" w:rsidRDefault="006E3890" w:rsidP="003C396E">
      <w:pPr>
        <w:widowControl w:val="0"/>
        <w:tabs>
          <w:tab w:val="left" w:pos="360"/>
        </w:tabs>
        <w:jc w:val="both"/>
        <w:rPr>
          <w:rFonts w:ascii="Arial" w:hAnsi="Arial" w:cs="Arial"/>
          <w:szCs w:val="20"/>
        </w:rPr>
      </w:pPr>
    </w:p>
    <w:p w14:paraId="1F2FD5BD" w14:textId="77777777" w:rsidR="006E3890" w:rsidRPr="0037143B" w:rsidRDefault="006E3890" w:rsidP="003C396E">
      <w:pPr>
        <w:widowControl w:val="0"/>
        <w:tabs>
          <w:tab w:val="left" w:pos="360"/>
        </w:tabs>
        <w:jc w:val="both"/>
        <w:rPr>
          <w:rFonts w:ascii="Arial" w:hAnsi="Arial" w:cs="Arial"/>
          <w:szCs w:val="20"/>
        </w:rPr>
      </w:pPr>
      <w:r w:rsidRPr="0037143B">
        <w:rPr>
          <w:rFonts w:ascii="Arial" w:hAnsi="Arial" w:cs="Arial"/>
          <w:b/>
          <w:szCs w:val="20"/>
        </w:rPr>
        <w:t xml:space="preserve">20.2. </w:t>
      </w:r>
      <w:r w:rsidRPr="0037143B">
        <w:rPr>
          <w:rFonts w:ascii="Arial" w:hAnsi="Arial" w:cs="Arial"/>
          <w:szCs w:val="20"/>
        </w:rPr>
        <w:t>Odkazy na obchodní firmy uvedené ve Smlouvě nebo v materiálech, na základě níž byla uzavřena tato Smlouva (např. zadávací podmínky) nesmí způsobit Zhotoviteli konkurenční výhodu či jinak diskriminovat ostatní dodavatele existující na relevantním soutěžním trhu.</w:t>
      </w:r>
    </w:p>
    <w:p w14:paraId="092788DB" w14:textId="77777777" w:rsidR="008E1ACA" w:rsidRPr="0037143B" w:rsidRDefault="006E3890" w:rsidP="0044536F">
      <w:pPr>
        <w:pStyle w:val="Nadpis2"/>
        <w:keepNext w:val="0"/>
        <w:widowControl w:val="0"/>
        <w:numPr>
          <w:ilvl w:val="0"/>
          <w:numId w:val="0"/>
        </w:numPr>
        <w:spacing w:before="360" w:after="240"/>
        <w:jc w:val="center"/>
        <w:rPr>
          <w:rFonts w:cs="Arial"/>
          <w:i w:val="0"/>
          <w:sz w:val="20"/>
          <w:szCs w:val="20"/>
          <w:u w:val="single"/>
        </w:rPr>
      </w:pPr>
      <w:bookmarkStart w:id="52" w:name="_Toc450927456"/>
      <w:bookmarkStart w:id="53" w:name="_Toc454882793"/>
      <w:bookmarkStart w:id="54" w:name="_Toc40775430"/>
      <w:r w:rsidRPr="0037143B">
        <w:rPr>
          <w:rFonts w:cs="Arial"/>
          <w:i w:val="0"/>
          <w:sz w:val="20"/>
          <w:szCs w:val="20"/>
          <w:u w:val="single"/>
        </w:rPr>
        <w:t xml:space="preserve">XXI. </w:t>
      </w:r>
      <w:bookmarkStart w:id="55" w:name="_Toc454882794"/>
      <w:bookmarkEnd w:id="52"/>
      <w:bookmarkEnd w:id="53"/>
      <w:r w:rsidRPr="0037143B">
        <w:rPr>
          <w:rFonts w:cs="Arial"/>
          <w:i w:val="0"/>
          <w:sz w:val="20"/>
          <w:szCs w:val="20"/>
          <w:u w:val="single"/>
        </w:rPr>
        <w:t>Závěrečná ustanovení</w:t>
      </w:r>
      <w:bookmarkEnd w:id="54"/>
      <w:bookmarkEnd w:id="55"/>
    </w:p>
    <w:p w14:paraId="4CBA0131"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21.1. </w:t>
      </w:r>
      <w:r w:rsidRPr="0037143B">
        <w:rPr>
          <w:rFonts w:ascii="Arial" w:hAnsi="Arial" w:cs="Arial"/>
          <w:szCs w:val="20"/>
        </w:rPr>
        <w:t>Jakákoliv ústní ujednání při provádění díla, která nejsou písemně potvrzena oprávněnými zástupci obou smluvních stran, jsou právně neúčinná.</w:t>
      </w:r>
    </w:p>
    <w:p w14:paraId="16CC8128" w14:textId="77777777" w:rsidR="003A01F7" w:rsidRPr="0037143B" w:rsidRDefault="003A01F7" w:rsidP="003C396E">
      <w:pPr>
        <w:widowControl w:val="0"/>
        <w:jc w:val="both"/>
        <w:rPr>
          <w:rFonts w:ascii="Arial" w:hAnsi="Arial" w:cs="Arial"/>
          <w:szCs w:val="20"/>
        </w:rPr>
      </w:pPr>
    </w:p>
    <w:p w14:paraId="3E839287"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21.2. </w:t>
      </w:r>
      <w:r w:rsidRPr="0037143B">
        <w:rPr>
          <w:rFonts w:ascii="Arial" w:hAnsi="Arial" w:cs="Arial"/>
          <w:szCs w:val="20"/>
        </w:rPr>
        <w:t>Smlouvu lze měnit pouze písemnými, vzestupně číslovanými dodatky, podepsanými oprávněnými zástupci obou smluvních stran.</w:t>
      </w:r>
    </w:p>
    <w:p w14:paraId="58992B52" w14:textId="77777777" w:rsidR="006E3890" w:rsidRPr="0037143B" w:rsidRDefault="006E3890" w:rsidP="003C396E">
      <w:pPr>
        <w:widowControl w:val="0"/>
        <w:jc w:val="both"/>
        <w:rPr>
          <w:rFonts w:ascii="Arial" w:hAnsi="Arial" w:cs="Arial"/>
          <w:szCs w:val="20"/>
        </w:rPr>
      </w:pPr>
    </w:p>
    <w:p w14:paraId="071FC04F"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21.3. </w:t>
      </w:r>
      <w:r w:rsidRPr="0037143B">
        <w:rPr>
          <w:rFonts w:ascii="Arial" w:hAnsi="Arial" w:cs="Arial"/>
          <w:szCs w:val="20"/>
        </w:rPr>
        <w:t xml:space="preserve">Veškerá textová dokumentace, kterou při plnění Smlouvy předává či předkládá Zhotovitel Objednateli anebo </w:t>
      </w:r>
      <w:r w:rsidRPr="0037143B">
        <w:rPr>
          <w:rFonts w:ascii="Arial" w:hAnsi="Arial" w:cs="Arial"/>
          <w:szCs w:val="20"/>
        </w:rPr>
        <w:lastRenderedPageBreak/>
        <w:t>naopak, musí být předána či předložena v českém jazyce.</w:t>
      </w:r>
    </w:p>
    <w:p w14:paraId="6821502B" w14:textId="77777777" w:rsidR="006E3890" w:rsidRPr="0037143B" w:rsidRDefault="006E3890" w:rsidP="003C396E">
      <w:pPr>
        <w:widowControl w:val="0"/>
        <w:jc w:val="both"/>
        <w:rPr>
          <w:rFonts w:ascii="Arial" w:hAnsi="Arial" w:cs="Arial"/>
          <w:szCs w:val="20"/>
        </w:rPr>
      </w:pPr>
    </w:p>
    <w:p w14:paraId="610D67AC"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21.4. </w:t>
      </w:r>
      <w:r w:rsidRPr="0037143B">
        <w:rPr>
          <w:rFonts w:ascii="Arial" w:hAnsi="Arial" w:cs="Arial"/>
          <w:szCs w:val="20"/>
        </w:rPr>
        <w:t>Pro výpočet smluvní</w:t>
      </w:r>
      <w:r w:rsidR="00F016E4" w:rsidRPr="0037143B">
        <w:rPr>
          <w:rFonts w:ascii="Arial" w:hAnsi="Arial" w:cs="Arial"/>
          <w:szCs w:val="20"/>
        </w:rPr>
        <w:t>ch</w:t>
      </w:r>
      <w:r w:rsidRPr="0037143B">
        <w:rPr>
          <w:rFonts w:ascii="Arial" w:hAnsi="Arial" w:cs="Arial"/>
          <w:szCs w:val="20"/>
        </w:rPr>
        <w:t xml:space="preserve"> pokut </w:t>
      </w:r>
      <w:r w:rsidR="00F016E4" w:rsidRPr="0037143B">
        <w:rPr>
          <w:rFonts w:ascii="Arial" w:hAnsi="Arial" w:cs="Arial"/>
          <w:szCs w:val="20"/>
        </w:rPr>
        <w:t xml:space="preserve">dle těchto OP </w:t>
      </w:r>
      <w:r w:rsidRPr="0037143B">
        <w:rPr>
          <w:rFonts w:ascii="Arial" w:hAnsi="Arial" w:cs="Arial"/>
          <w:szCs w:val="20"/>
        </w:rPr>
        <w:t>je rozhodná cena díla, nebo jeho poměrná část</w:t>
      </w:r>
      <w:r w:rsidR="00F016E4" w:rsidRPr="0037143B">
        <w:rPr>
          <w:rFonts w:ascii="Arial" w:hAnsi="Arial" w:cs="Arial"/>
          <w:szCs w:val="20"/>
        </w:rPr>
        <w:t>,</w:t>
      </w:r>
      <w:r w:rsidRPr="0037143B">
        <w:rPr>
          <w:rFonts w:ascii="Arial" w:hAnsi="Arial" w:cs="Arial"/>
          <w:szCs w:val="20"/>
        </w:rPr>
        <w:t xml:space="preserve"> </w:t>
      </w:r>
      <w:r w:rsidR="00F016E4" w:rsidRPr="0037143B">
        <w:rPr>
          <w:rFonts w:ascii="Arial" w:hAnsi="Arial" w:cs="Arial"/>
          <w:szCs w:val="20"/>
        </w:rPr>
        <w:t xml:space="preserve">vždy </w:t>
      </w:r>
      <w:r w:rsidRPr="0037143B">
        <w:rPr>
          <w:rFonts w:ascii="Arial" w:hAnsi="Arial" w:cs="Arial"/>
          <w:szCs w:val="20"/>
        </w:rPr>
        <w:t>bez DPH.</w:t>
      </w:r>
    </w:p>
    <w:p w14:paraId="5A4F1A75" w14:textId="77777777" w:rsidR="006E3890" w:rsidRPr="0037143B" w:rsidRDefault="006E3890" w:rsidP="003C396E">
      <w:pPr>
        <w:widowControl w:val="0"/>
        <w:jc w:val="both"/>
        <w:rPr>
          <w:rFonts w:ascii="Arial" w:hAnsi="Arial" w:cs="Arial"/>
          <w:szCs w:val="20"/>
        </w:rPr>
      </w:pPr>
    </w:p>
    <w:p w14:paraId="27B6E6B4"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21.5. </w:t>
      </w:r>
      <w:r w:rsidRPr="0037143B">
        <w:rPr>
          <w:rFonts w:ascii="Arial" w:hAnsi="Arial" w:cs="Arial"/>
          <w:szCs w:val="20"/>
        </w:rPr>
        <w:t xml:space="preserve">Písemnosti mezi stranami smluvního vztahu, s jejichž obsahem je spojen vznik, změna nebo zánik práv a povinností upravených Smlouvou (zejména odstoupení od Smlouvy) se doručují do vlastních rukou nebo způsobem a formou dle těchto OP. </w:t>
      </w:r>
    </w:p>
    <w:p w14:paraId="2EBD45F5" w14:textId="77777777" w:rsidR="006E3890" w:rsidRPr="0037143B" w:rsidRDefault="006E3890" w:rsidP="003C396E">
      <w:pPr>
        <w:widowControl w:val="0"/>
        <w:jc w:val="both"/>
        <w:rPr>
          <w:rFonts w:ascii="Arial" w:hAnsi="Arial" w:cs="Arial"/>
          <w:szCs w:val="20"/>
        </w:rPr>
      </w:pPr>
    </w:p>
    <w:p w14:paraId="2E31952E"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21.6. </w:t>
      </w:r>
      <w:r w:rsidRPr="0037143B">
        <w:rPr>
          <w:rFonts w:ascii="Arial" w:hAnsi="Arial" w:cs="Arial"/>
          <w:szCs w:val="20"/>
        </w:rPr>
        <w:t xml:space="preserve">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 Při doručování písemností prostřednictvím datové schránky je písemnost - datová zpráva doručena v okamžiku, kdy se do datové schránky přihlásí oprávněná osoba. </w:t>
      </w:r>
    </w:p>
    <w:p w14:paraId="3F34E2FF" w14:textId="77777777" w:rsidR="006E3890" w:rsidRPr="0037143B" w:rsidRDefault="006E3890" w:rsidP="003C396E">
      <w:pPr>
        <w:widowControl w:val="0"/>
        <w:jc w:val="both"/>
        <w:rPr>
          <w:rFonts w:ascii="Arial" w:hAnsi="Arial" w:cs="Arial"/>
          <w:szCs w:val="20"/>
        </w:rPr>
      </w:pPr>
    </w:p>
    <w:p w14:paraId="6AF52FF1" w14:textId="77777777" w:rsidR="006E3890" w:rsidRPr="0037143B" w:rsidRDefault="006E3890" w:rsidP="003C396E">
      <w:pPr>
        <w:widowControl w:val="0"/>
        <w:jc w:val="both"/>
        <w:rPr>
          <w:rFonts w:ascii="Arial" w:hAnsi="Arial" w:cs="Arial"/>
          <w:szCs w:val="20"/>
        </w:rPr>
      </w:pPr>
      <w:r w:rsidRPr="0037143B">
        <w:rPr>
          <w:rFonts w:ascii="Arial" w:hAnsi="Arial" w:cs="Arial"/>
          <w:b/>
          <w:szCs w:val="20"/>
        </w:rPr>
        <w:t xml:space="preserve">21.7. </w:t>
      </w:r>
      <w:r w:rsidRPr="0037143B">
        <w:rPr>
          <w:rFonts w:ascii="Arial" w:hAnsi="Arial" w:cs="Arial"/>
          <w:szCs w:val="20"/>
        </w:rPr>
        <w:t>Zhotovitel souhlasí s</w:t>
      </w:r>
      <w:r w:rsidR="00F016E4" w:rsidRPr="0037143B">
        <w:rPr>
          <w:rFonts w:ascii="Arial" w:hAnsi="Arial" w:cs="Arial"/>
          <w:szCs w:val="20"/>
        </w:rPr>
        <w:t xml:space="preserve"> případným </w:t>
      </w:r>
      <w:r w:rsidRPr="0037143B">
        <w:rPr>
          <w:rFonts w:ascii="Arial" w:hAnsi="Arial" w:cs="Arial"/>
          <w:szCs w:val="20"/>
        </w:rPr>
        <w:t xml:space="preserve">zveřejněním </w:t>
      </w:r>
      <w:r w:rsidR="00F016E4" w:rsidRPr="0037143B">
        <w:rPr>
          <w:rFonts w:ascii="Arial" w:hAnsi="Arial" w:cs="Arial"/>
          <w:szCs w:val="20"/>
        </w:rPr>
        <w:t>informací o uzavřené Smlouvě dle zákona č. 106/1999 Sb. o svobodném přístupu k informacím, ve znění pozdějších změn. Zhotovitel dále souhlasí se zveřejněním celého textu uzavřené Smlouvy včetně podpisů v informačním systému veřejné správy – Registru smluv.</w:t>
      </w:r>
      <w:bookmarkEnd w:id="3"/>
      <w:bookmarkEnd w:id="4"/>
    </w:p>
    <w:p w14:paraId="5B3D328D" w14:textId="77777777" w:rsidR="00451D8F" w:rsidRPr="0037143B" w:rsidRDefault="00451D8F" w:rsidP="003C396E">
      <w:pPr>
        <w:widowControl w:val="0"/>
        <w:jc w:val="both"/>
        <w:rPr>
          <w:rFonts w:ascii="Arial" w:hAnsi="Arial" w:cs="Arial"/>
          <w:szCs w:val="20"/>
        </w:rPr>
      </w:pPr>
    </w:p>
    <w:p w14:paraId="55C92AC1" w14:textId="77777777" w:rsidR="00451D8F" w:rsidRPr="0037143B" w:rsidRDefault="00451D8F" w:rsidP="003C396E">
      <w:pPr>
        <w:widowControl w:val="0"/>
        <w:jc w:val="both"/>
        <w:rPr>
          <w:rFonts w:ascii="Arial" w:hAnsi="Arial" w:cs="Arial"/>
          <w:szCs w:val="20"/>
        </w:rPr>
      </w:pPr>
    </w:p>
    <w:p w14:paraId="217A1EA8" w14:textId="77777777" w:rsidR="0092078E" w:rsidRDefault="0092078E" w:rsidP="003C396E">
      <w:pPr>
        <w:widowControl w:val="0"/>
        <w:jc w:val="both"/>
        <w:rPr>
          <w:rFonts w:ascii="Arial" w:hAnsi="Arial" w:cs="Arial"/>
          <w:szCs w:val="20"/>
        </w:rPr>
      </w:pPr>
    </w:p>
    <w:p w14:paraId="64F6E620" w14:textId="77777777" w:rsidR="0037143B" w:rsidRDefault="0037143B" w:rsidP="003C396E">
      <w:pPr>
        <w:widowControl w:val="0"/>
        <w:jc w:val="both"/>
        <w:rPr>
          <w:rFonts w:ascii="Arial" w:hAnsi="Arial" w:cs="Arial"/>
          <w:szCs w:val="20"/>
        </w:rPr>
      </w:pPr>
    </w:p>
    <w:p w14:paraId="6EE74452" w14:textId="77777777" w:rsidR="0037143B" w:rsidRDefault="0037143B" w:rsidP="003C396E">
      <w:pPr>
        <w:widowControl w:val="0"/>
        <w:jc w:val="both"/>
        <w:rPr>
          <w:rFonts w:ascii="Arial" w:hAnsi="Arial" w:cs="Arial"/>
          <w:szCs w:val="20"/>
        </w:rPr>
      </w:pPr>
    </w:p>
    <w:p w14:paraId="3934F0CE" w14:textId="77777777" w:rsidR="0037143B" w:rsidRDefault="0037143B" w:rsidP="003C396E">
      <w:pPr>
        <w:widowControl w:val="0"/>
        <w:jc w:val="both"/>
        <w:rPr>
          <w:rFonts w:ascii="Arial" w:hAnsi="Arial" w:cs="Arial"/>
          <w:szCs w:val="20"/>
        </w:rPr>
      </w:pPr>
    </w:p>
    <w:p w14:paraId="3F06E1C8" w14:textId="77777777" w:rsidR="0037143B" w:rsidRDefault="0037143B" w:rsidP="003C396E">
      <w:pPr>
        <w:widowControl w:val="0"/>
        <w:jc w:val="both"/>
        <w:rPr>
          <w:rFonts w:ascii="Arial" w:hAnsi="Arial" w:cs="Arial"/>
          <w:szCs w:val="20"/>
        </w:rPr>
      </w:pPr>
    </w:p>
    <w:p w14:paraId="0610926C" w14:textId="77777777" w:rsidR="0037143B" w:rsidRDefault="0037143B" w:rsidP="003C396E">
      <w:pPr>
        <w:widowControl w:val="0"/>
        <w:jc w:val="both"/>
        <w:rPr>
          <w:rFonts w:ascii="Arial" w:hAnsi="Arial" w:cs="Arial"/>
          <w:szCs w:val="20"/>
        </w:rPr>
      </w:pPr>
    </w:p>
    <w:p w14:paraId="44CDE7C4" w14:textId="77777777" w:rsidR="0037143B" w:rsidRDefault="0037143B" w:rsidP="003C396E">
      <w:pPr>
        <w:widowControl w:val="0"/>
        <w:jc w:val="both"/>
        <w:rPr>
          <w:rFonts w:ascii="Arial" w:hAnsi="Arial" w:cs="Arial"/>
          <w:szCs w:val="20"/>
        </w:rPr>
      </w:pPr>
    </w:p>
    <w:p w14:paraId="2A411C54" w14:textId="77777777" w:rsidR="0037143B" w:rsidRDefault="0037143B" w:rsidP="003C396E">
      <w:pPr>
        <w:widowControl w:val="0"/>
        <w:jc w:val="both"/>
        <w:rPr>
          <w:rFonts w:ascii="Arial" w:hAnsi="Arial" w:cs="Arial"/>
          <w:szCs w:val="20"/>
        </w:rPr>
      </w:pPr>
    </w:p>
    <w:sectPr w:rsidR="0037143B" w:rsidSect="0079309A">
      <w:headerReference w:type="even" r:id="rId8"/>
      <w:headerReference w:type="default" r:id="rId9"/>
      <w:footerReference w:type="default" r:id="rId10"/>
      <w:headerReference w:type="first" r:id="rId11"/>
      <w:footerReference w:type="first" r:id="rId12"/>
      <w:pgSz w:w="11906" w:h="16838" w:code="9"/>
      <w:pgMar w:top="1418" w:right="991" w:bottom="1134" w:left="993" w:header="705" w:footer="82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D5E295" w16cex:dateUtc="2025-12-23T08:43:00Z"/>
  <w16cex:commentExtensible w16cex:durableId="1203B04C" w16cex:dateUtc="2025-12-23T10:59:00Z"/>
  <w16cex:commentExtensible w16cex:durableId="63637337" w16cex:dateUtc="2025-12-23T08:40:00Z"/>
  <w16cex:commentExtensible w16cex:durableId="2944A52D" w16cex:dateUtc="2025-12-23T10:21:00Z"/>
  <w16cex:commentExtensible w16cex:durableId="1BE20A79" w16cex:dateUtc="2025-12-23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A0AD93" w16cid:durableId="0CD5E295"/>
  <w16cid:commentId w16cid:paraId="1EE878FE" w16cid:durableId="1EE878FE"/>
  <w16cid:commentId w16cid:paraId="57765DC5" w16cid:durableId="57765DC5"/>
  <w16cid:commentId w16cid:paraId="72F842ED" w16cid:durableId="72F842ED"/>
  <w16cid:commentId w16cid:paraId="392C81AC" w16cid:durableId="392C81AC"/>
  <w16cid:commentId w16cid:paraId="7B777BD2" w16cid:durableId="7B777BD2"/>
  <w16cid:commentId w16cid:paraId="0098F462" w16cid:durableId="0098F462"/>
  <w16cid:commentId w16cid:paraId="2840103E" w16cid:durableId="2840103E"/>
  <w16cid:commentId w16cid:paraId="06E401E9" w16cid:durableId="06E401E9"/>
  <w16cid:commentId w16cid:paraId="742A04DC" w16cid:durableId="742A04DC"/>
  <w16cid:commentId w16cid:paraId="6ADB164F" w16cid:durableId="1203B04C"/>
  <w16cid:commentId w16cid:paraId="0C1C7219" w16cid:durableId="63637337"/>
  <w16cid:commentId w16cid:paraId="025A4446" w16cid:durableId="2944A52D"/>
  <w16cid:commentId w16cid:paraId="1CF909F4" w16cid:durableId="1BE20A79"/>
  <w16cid:commentId w16cid:paraId="0B0960A0" w16cid:durableId="0B0960A0"/>
  <w16cid:commentId w16cid:paraId="76304A53" w16cid:durableId="76304A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756CB" w14:textId="77777777" w:rsidR="008F142D" w:rsidRDefault="008F142D">
      <w:r>
        <w:separator/>
      </w:r>
    </w:p>
  </w:endnote>
  <w:endnote w:type="continuationSeparator" w:id="0">
    <w:p w14:paraId="56ED1A0E" w14:textId="77777777" w:rsidR="008F142D" w:rsidRDefault="008F142D">
      <w:r>
        <w:continuationSeparator/>
      </w:r>
    </w:p>
  </w:endnote>
  <w:endnote w:type="continuationNotice" w:id="1">
    <w:p w14:paraId="59E889A4" w14:textId="77777777" w:rsidR="008F142D" w:rsidRDefault="008F1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vinion">
    <w:panose1 w:val="00000000000000000000"/>
    <w:charset w:val="02"/>
    <w:family w:val="swiss"/>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2BB7" w14:textId="5D71230C" w:rsidR="008F142D" w:rsidRPr="0001327D" w:rsidRDefault="008F142D" w:rsidP="00CA2857">
    <w:pPr>
      <w:pStyle w:val="Zpat"/>
      <w:pBdr>
        <w:top w:val="single" w:sz="4" w:space="1" w:color="auto"/>
      </w:pBdr>
      <w:tabs>
        <w:tab w:val="clear" w:pos="4536"/>
        <w:tab w:val="clear" w:pos="9072"/>
        <w:tab w:val="center" w:pos="4961"/>
        <w:tab w:val="left" w:pos="6135"/>
      </w:tabs>
      <w:rPr>
        <w:rFonts w:ascii="Calibri" w:hAnsi="Calibri" w:cs="Calibri"/>
        <w:sz w:val="16"/>
        <w:szCs w:val="18"/>
      </w:rPr>
    </w:pPr>
    <w:r>
      <w:rPr>
        <w:rFonts w:ascii="Calibri" w:hAnsi="Calibri"/>
        <w:sz w:val="22"/>
      </w:rPr>
      <w:tab/>
    </w:r>
    <w:r w:rsidRPr="0001327D">
      <w:rPr>
        <w:rFonts w:ascii="Calibri" w:hAnsi="Calibri" w:cs="Calibri"/>
      </w:rPr>
      <w:t xml:space="preserve">Stránka </w:t>
    </w:r>
    <w:r w:rsidRPr="0001327D">
      <w:rPr>
        <w:rFonts w:ascii="Calibri" w:hAnsi="Calibri" w:cs="Calibri"/>
        <w:b/>
      </w:rPr>
      <w:fldChar w:fldCharType="begin"/>
    </w:r>
    <w:r w:rsidRPr="0001327D">
      <w:rPr>
        <w:rFonts w:ascii="Calibri" w:hAnsi="Calibri" w:cs="Calibri"/>
        <w:b/>
      </w:rPr>
      <w:instrText>PAGE</w:instrText>
    </w:r>
    <w:r w:rsidRPr="0001327D">
      <w:rPr>
        <w:rFonts w:ascii="Calibri" w:hAnsi="Calibri" w:cs="Calibri"/>
        <w:b/>
      </w:rPr>
      <w:fldChar w:fldCharType="separate"/>
    </w:r>
    <w:r w:rsidR="009828BB">
      <w:rPr>
        <w:rFonts w:ascii="Calibri" w:hAnsi="Calibri" w:cs="Calibri"/>
        <w:b/>
        <w:noProof/>
      </w:rPr>
      <w:t>1</w:t>
    </w:r>
    <w:r w:rsidRPr="0001327D">
      <w:rPr>
        <w:rFonts w:ascii="Calibri" w:hAnsi="Calibri" w:cs="Calibri"/>
        <w:b/>
      </w:rPr>
      <w:fldChar w:fldCharType="end"/>
    </w:r>
    <w:r w:rsidRPr="0001327D">
      <w:rPr>
        <w:rFonts w:ascii="Calibri" w:hAnsi="Calibri" w:cs="Calibri"/>
      </w:rPr>
      <w:t xml:space="preserve"> z </w:t>
    </w:r>
    <w:r w:rsidRPr="0001327D">
      <w:rPr>
        <w:rFonts w:ascii="Calibri" w:hAnsi="Calibri" w:cs="Calibri"/>
        <w:b/>
      </w:rPr>
      <w:fldChar w:fldCharType="begin"/>
    </w:r>
    <w:r w:rsidRPr="0001327D">
      <w:rPr>
        <w:rFonts w:ascii="Calibri" w:hAnsi="Calibri" w:cs="Calibri"/>
        <w:b/>
      </w:rPr>
      <w:instrText>NUMPAGES</w:instrText>
    </w:r>
    <w:r w:rsidRPr="0001327D">
      <w:rPr>
        <w:rFonts w:ascii="Calibri" w:hAnsi="Calibri" w:cs="Calibri"/>
        <w:b/>
      </w:rPr>
      <w:fldChar w:fldCharType="separate"/>
    </w:r>
    <w:r w:rsidR="009828BB">
      <w:rPr>
        <w:rFonts w:ascii="Calibri" w:hAnsi="Calibri" w:cs="Calibri"/>
        <w:b/>
        <w:noProof/>
      </w:rPr>
      <w:t>34</w:t>
    </w:r>
    <w:r w:rsidRPr="0001327D">
      <w:rPr>
        <w:rFonts w:ascii="Calibri" w:hAnsi="Calibri" w:cs="Calibri"/>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D6CAA" w14:textId="77777777" w:rsidR="008F142D" w:rsidRPr="005B6D8F" w:rsidRDefault="008F142D" w:rsidP="005B6D8F">
    <w:pPr>
      <w:pStyle w:val="Zpat"/>
      <w:pBdr>
        <w:top w:val="single" w:sz="4" w:space="1" w:color="auto"/>
      </w:pBdr>
      <w:rPr>
        <w:sz w:val="18"/>
        <w:szCs w:val="18"/>
      </w:rPr>
    </w:pPr>
    <w:r w:rsidRPr="005B6D8F">
      <w:rPr>
        <w:sz w:val="18"/>
        <w:szCs w:val="18"/>
        <w:lang w:val="cs-CZ"/>
      </w:rPr>
      <w:t>Souvislé opravy silnic Kraje Vysočina v roce 2014, I. etapa</w:t>
    </w:r>
  </w:p>
  <w:p w14:paraId="59BE8149" w14:textId="77777777" w:rsidR="008F142D" w:rsidRDefault="008F14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E88B9" w14:textId="77777777" w:rsidR="008F142D" w:rsidRDefault="008F142D">
      <w:r>
        <w:separator/>
      </w:r>
    </w:p>
  </w:footnote>
  <w:footnote w:type="continuationSeparator" w:id="0">
    <w:p w14:paraId="77918DB1" w14:textId="77777777" w:rsidR="008F142D" w:rsidRDefault="008F142D">
      <w:r>
        <w:continuationSeparator/>
      </w:r>
    </w:p>
  </w:footnote>
  <w:footnote w:type="continuationNotice" w:id="1">
    <w:p w14:paraId="5E05EBE9" w14:textId="77777777" w:rsidR="008F142D" w:rsidRDefault="008F14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355C9" w14:textId="77777777" w:rsidR="008F142D" w:rsidRDefault="008F142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8FEE507" w14:textId="77777777" w:rsidR="008F142D" w:rsidRDefault="008F142D">
    <w:pPr>
      <w:pStyle w:val="Zhlav"/>
    </w:pPr>
  </w:p>
  <w:p w14:paraId="35A4EB53" w14:textId="77777777" w:rsidR="008F142D" w:rsidRDefault="008F142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A0B1B" w14:textId="77777777" w:rsidR="008F142D" w:rsidRPr="00C27CBB" w:rsidRDefault="008F142D" w:rsidP="00EF1179">
    <w:pPr>
      <w:pStyle w:val="Zhlav"/>
      <w:rPr>
        <w:rFonts w:ascii="Arial" w:hAnsi="Arial" w:cs="Arial"/>
        <w:sz w:val="18"/>
        <w:szCs w:val="18"/>
        <w:lang w:val="cs-CZ"/>
      </w:rPr>
    </w:pPr>
    <w:r>
      <w:rPr>
        <w:noProof/>
        <w:lang w:val="cs-CZ" w:eastAsia="cs-CZ"/>
      </w:rPr>
      <w:drawing>
        <wp:anchor distT="0" distB="0" distL="114300" distR="114300" simplePos="0" relativeHeight="251657728" behindDoc="0" locked="0" layoutInCell="1" allowOverlap="1" wp14:anchorId="0840BB03" wp14:editId="365329DF">
          <wp:simplePos x="0" y="0"/>
          <wp:positionH relativeFrom="margin">
            <wp:posOffset>0</wp:posOffset>
          </wp:positionH>
          <wp:positionV relativeFrom="margin">
            <wp:posOffset>-882650</wp:posOffset>
          </wp:positionV>
          <wp:extent cx="2379345" cy="531495"/>
          <wp:effectExtent l="0" t="0" r="0"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314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cs-CZ"/>
      </w:rPr>
      <w:tab/>
    </w:r>
    <w:r>
      <w:rPr>
        <w:rFonts w:ascii="Arial" w:hAnsi="Arial" w:cs="Arial"/>
        <w:sz w:val="18"/>
        <w:szCs w:val="18"/>
        <w:lang w:val="cs-CZ"/>
      </w:rPr>
      <w:tab/>
    </w:r>
    <w:r>
      <w:rPr>
        <w:rFonts w:ascii="Arial" w:hAnsi="Arial" w:cs="Arial"/>
        <w:sz w:val="18"/>
        <w:szCs w:val="18"/>
        <w:lang w:val="cs-CZ"/>
      </w:rPr>
      <w:tab/>
    </w:r>
  </w:p>
  <w:tbl>
    <w:tblPr>
      <w:tblW w:w="0" w:type="auto"/>
      <w:tblLook w:val="04A0" w:firstRow="1" w:lastRow="0" w:firstColumn="1" w:lastColumn="0" w:noHBand="0" w:noVBand="1"/>
    </w:tblPr>
    <w:tblGrid>
      <w:gridCol w:w="8345"/>
      <w:gridCol w:w="1577"/>
    </w:tblGrid>
    <w:tr w:rsidR="008F142D" w:rsidRPr="00807F58" w14:paraId="4018E5BF" w14:textId="77777777" w:rsidTr="00807F58">
      <w:tc>
        <w:tcPr>
          <w:tcW w:w="8472" w:type="dxa"/>
          <w:vAlign w:val="center"/>
        </w:tcPr>
        <w:p w14:paraId="2729094A" w14:textId="1347C525" w:rsidR="008F142D" w:rsidRPr="00807F58" w:rsidRDefault="008F142D" w:rsidP="008C636A">
          <w:pPr>
            <w:pStyle w:val="Zhlav"/>
            <w:spacing w:before="160"/>
            <w:rPr>
              <w:rFonts w:ascii="Arial" w:hAnsi="Arial" w:cs="Arial"/>
              <w:sz w:val="18"/>
              <w:szCs w:val="18"/>
              <w:lang w:val="cs-CZ"/>
            </w:rPr>
          </w:pPr>
          <w:r w:rsidRPr="00807F58">
            <w:rPr>
              <w:rFonts w:ascii="Arial" w:hAnsi="Arial" w:cs="Arial"/>
              <w:sz w:val="18"/>
              <w:szCs w:val="18"/>
              <w:lang w:val="cs-CZ"/>
            </w:rPr>
            <w:t>Obchodní podmínky zadavatele pro veřejné zakázky na stavební práce</w:t>
          </w:r>
          <w:r>
            <w:rPr>
              <w:rFonts w:ascii="Arial" w:hAnsi="Arial" w:cs="Arial"/>
              <w:sz w:val="18"/>
              <w:szCs w:val="18"/>
              <w:lang w:val="cs-CZ"/>
            </w:rPr>
            <w:t xml:space="preserve"> </w:t>
          </w:r>
          <w:r w:rsidRPr="001B3F1A">
            <w:rPr>
              <w:rFonts w:ascii="Arial" w:hAnsi="Arial" w:cs="Arial"/>
              <w:b/>
              <w:sz w:val="18"/>
              <w:szCs w:val="18"/>
              <w:lang w:val="cs-CZ"/>
            </w:rPr>
            <w:t>2</w:t>
          </w:r>
          <w:r w:rsidRPr="00807F58">
            <w:rPr>
              <w:rFonts w:ascii="Arial" w:hAnsi="Arial" w:cs="Arial"/>
              <w:b/>
              <w:sz w:val="18"/>
              <w:szCs w:val="18"/>
              <w:lang w:val="cs-CZ"/>
            </w:rPr>
            <w:t>02</w:t>
          </w:r>
          <w:r>
            <w:rPr>
              <w:rFonts w:ascii="Arial" w:hAnsi="Arial" w:cs="Arial"/>
              <w:b/>
              <w:sz w:val="18"/>
              <w:szCs w:val="18"/>
              <w:lang w:val="cs-CZ"/>
            </w:rPr>
            <w:t>6</w:t>
          </w:r>
          <w:r w:rsidRPr="00807F58">
            <w:rPr>
              <w:rFonts w:ascii="Arial" w:hAnsi="Arial" w:cs="Arial"/>
              <w:sz w:val="18"/>
              <w:szCs w:val="18"/>
              <w:lang w:val="cs-CZ"/>
            </w:rPr>
            <w:t xml:space="preserve"> a násl.</w:t>
          </w:r>
        </w:p>
      </w:tc>
      <w:tc>
        <w:tcPr>
          <w:tcW w:w="1590" w:type="dxa"/>
          <w:vAlign w:val="center"/>
        </w:tcPr>
        <w:p w14:paraId="6C5626BC" w14:textId="7FEB2C0E" w:rsidR="008F142D" w:rsidRPr="00807F58" w:rsidRDefault="008F142D" w:rsidP="00A14214">
          <w:pPr>
            <w:pStyle w:val="Zhlav"/>
            <w:spacing w:before="120"/>
            <w:jc w:val="right"/>
            <w:rPr>
              <w:rFonts w:ascii="Arial" w:hAnsi="Arial" w:cs="Arial"/>
              <w:sz w:val="18"/>
              <w:szCs w:val="18"/>
              <w:lang w:val="cs-CZ"/>
            </w:rPr>
          </w:pPr>
          <w:r w:rsidRPr="00807F58">
            <w:rPr>
              <w:rFonts w:ascii="Arial" w:hAnsi="Arial" w:cs="Arial"/>
              <w:b/>
              <w:sz w:val="18"/>
              <w:szCs w:val="18"/>
              <w:lang w:val="cs-CZ"/>
            </w:rPr>
            <w:t>Příloha B</w:t>
          </w:r>
          <w:r>
            <w:rPr>
              <w:rFonts w:ascii="Arial" w:hAnsi="Arial" w:cs="Arial"/>
              <w:b/>
              <w:sz w:val="18"/>
              <w:szCs w:val="18"/>
              <w:lang w:val="cs-CZ"/>
            </w:rPr>
            <w:t>2</w:t>
          </w:r>
          <w:r w:rsidRPr="00807F58">
            <w:rPr>
              <w:rFonts w:ascii="Arial" w:hAnsi="Arial" w:cs="Arial"/>
              <w:sz w:val="18"/>
              <w:szCs w:val="18"/>
              <w:lang w:val="cs-CZ"/>
            </w:rPr>
            <w:t xml:space="preserve"> </w:t>
          </w:r>
        </w:p>
      </w:tc>
    </w:tr>
  </w:tbl>
  <w:p w14:paraId="16329626" w14:textId="77777777" w:rsidR="008F142D" w:rsidRDefault="008F142D" w:rsidP="009424FE">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D272A" w14:textId="77777777" w:rsidR="008F142D" w:rsidRPr="005B6D8F" w:rsidRDefault="008F142D" w:rsidP="005B6D8F">
    <w:pPr>
      <w:pStyle w:val="Zhlav"/>
      <w:pBdr>
        <w:bottom w:val="single" w:sz="4" w:space="1" w:color="auto"/>
      </w:pBdr>
      <w:rPr>
        <w:sz w:val="18"/>
        <w:szCs w:val="18"/>
      </w:rPr>
    </w:pPr>
    <w:r w:rsidRPr="005B6D8F">
      <w:rPr>
        <w:sz w:val="18"/>
        <w:szCs w:val="18"/>
        <w:lang w:val="cs-CZ"/>
      </w:rPr>
      <w:t>Obchodní podmínky zadavatele</w:t>
    </w:r>
  </w:p>
  <w:p w14:paraId="41A419D9" w14:textId="77777777" w:rsidR="008F142D" w:rsidRDefault="008F14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93B6107A"/>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7"/>
    <w:multiLevelType w:val="multilevel"/>
    <w:tmpl w:val="00000007"/>
    <w:name w:val="WW8Num6"/>
    <w:lvl w:ilvl="0">
      <w:start w:val="3"/>
      <w:numFmt w:val="decimal"/>
      <w:lvlText w:val="%1."/>
      <w:lvlJc w:val="left"/>
      <w:pPr>
        <w:tabs>
          <w:tab w:val="num" w:pos="360"/>
        </w:tabs>
        <w:ind w:left="360" w:hanging="360"/>
      </w:pPr>
      <w:rPr>
        <w:color w:val="auto"/>
      </w:rPr>
    </w:lvl>
    <w:lvl w:ilvl="1">
      <w:start w:val="3"/>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720"/>
        </w:tabs>
        <w:ind w:left="720" w:hanging="72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080"/>
        </w:tabs>
        <w:ind w:left="1080" w:hanging="108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2" w15:restartNumberingAfterBreak="0">
    <w:nsid w:val="00000009"/>
    <w:multiLevelType w:val="singleLevel"/>
    <w:tmpl w:val="00000009"/>
    <w:name w:val="WW8Num11"/>
    <w:lvl w:ilvl="0">
      <w:start w:val="1"/>
      <w:numFmt w:val="lowerLetter"/>
      <w:lvlText w:val="%1)"/>
      <w:lvlJc w:val="left"/>
      <w:pPr>
        <w:tabs>
          <w:tab w:val="num" w:pos="1211"/>
        </w:tabs>
        <w:ind w:left="1211" w:hanging="360"/>
      </w:pPr>
    </w:lvl>
  </w:abstractNum>
  <w:abstractNum w:abstractNumId="3" w15:restartNumberingAfterBreak="0">
    <w:nsid w:val="0000000A"/>
    <w:multiLevelType w:val="multilevel"/>
    <w:tmpl w:val="0000000A"/>
    <w:name w:val="WW8Num9"/>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48F22F2"/>
    <w:multiLevelType w:val="hybridMultilevel"/>
    <w:tmpl w:val="CD0CE486"/>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75C8C"/>
    <w:multiLevelType w:val="hybridMultilevel"/>
    <w:tmpl w:val="76B81714"/>
    <w:lvl w:ilvl="0" w:tplc="140669F4">
      <w:start w:val="1"/>
      <w:numFmt w:val="lowerLetter"/>
      <w:lvlText w:val="%1)"/>
      <w:lvlJc w:val="left"/>
      <w:pPr>
        <w:ind w:left="728" w:hanging="360"/>
      </w:pPr>
      <w:rPr>
        <w:b/>
      </w:rPr>
    </w:lvl>
    <w:lvl w:ilvl="1" w:tplc="04050019" w:tentative="1">
      <w:start w:val="1"/>
      <w:numFmt w:val="lowerLetter"/>
      <w:lvlText w:val="%2."/>
      <w:lvlJc w:val="left"/>
      <w:pPr>
        <w:ind w:left="1448" w:hanging="360"/>
      </w:pPr>
    </w:lvl>
    <w:lvl w:ilvl="2" w:tplc="0405001B" w:tentative="1">
      <w:start w:val="1"/>
      <w:numFmt w:val="lowerRoman"/>
      <w:lvlText w:val="%3."/>
      <w:lvlJc w:val="right"/>
      <w:pPr>
        <w:ind w:left="2168" w:hanging="180"/>
      </w:pPr>
    </w:lvl>
    <w:lvl w:ilvl="3" w:tplc="0405000F" w:tentative="1">
      <w:start w:val="1"/>
      <w:numFmt w:val="decimal"/>
      <w:lvlText w:val="%4."/>
      <w:lvlJc w:val="left"/>
      <w:pPr>
        <w:ind w:left="2888" w:hanging="360"/>
      </w:pPr>
    </w:lvl>
    <w:lvl w:ilvl="4" w:tplc="04050019" w:tentative="1">
      <w:start w:val="1"/>
      <w:numFmt w:val="lowerLetter"/>
      <w:lvlText w:val="%5."/>
      <w:lvlJc w:val="left"/>
      <w:pPr>
        <w:ind w:left="3608" w:hanging="360"/>
      </w:pPr>
    </w:lvl>
    <w:lvl w:ilvl="5" w:tplc="0405001B" w:tentative="1">
      <w:start w:val="1"/>
      <w:numFmt w:val="lowerRoman"/>
      <w:lvlText w:val="%6."/>
      <w:lvlJc w:val="right"/>
      <w:pPr>
        <w:ind w:left="4328" w:hanging="180"/>
      </w:pPr>
    </w:lvl>
    <w:lvl w:ilvl="6" w:tplc="0405000F" w:tentative="1">
      <w:start w:val="1"/>
      <w:numFmt w:val="decimal"/>
      <w:lvlText w:val="%7."/>
      <w:lvlJc w:val="left"/>
      <w:pPr>
        <w:ind w:left="5048" w:hanging="360"/>
      </w:pPr>
    </w:lvl>
    <w:lvl w:ilvl="7" w:tplc="04050019" w:tentative="1">
      <w:start w:val="1"/>
      <w:numFmt w:val="lowerLetter"/>
      <w:lvlText w:val="%8."/>
      <w:lvlJc w:val="left"/>
      <w:pPr>
        <w:ind w:left="5768" w:hanging="360"/>
      </w:pPr>
    </w:lvl>
    <w:lvl w:ilvl="8" w:tplc="0405001B" w:tentative="1">
      <w:start w:val="1"/>
      <w:numFmt w:val="lowerRoman"/>
      <w:lvlText w:val="%9."/>
      <w:lvlJc w:val="right"/>
      <w:pPr>
        <w:ind w:left="6488" w:hanging="180"/>
      </w:pPr>
    </w:lvl>
  </w:abstractNum>
  <w:abstractNum w:abstractNumId="6" w15:restartNumberingAfterBreak="0">
    <w:nsid w:val="144A1392"/>
    <w:multiLevelType w:val="hybridMultilevel"/>
    <w:tmpl w:val="F536C5E0"/>
    <w:lvl w:ilvl="0" w:tplc="01AEEDF8">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BD33AE"/>
    <w:multiLevelType w:val="hybridMultilevel"/>
    <w:tmpl w:val="B2C828B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1D7A95"/>
    <w:multiLevelType w:val="hybridMultilevel"/>
    <w:tmpl w:val="33C0C09C"/>
    <w:lvl w:ilvl="0" w:tplc="CA46985A">
      <w:start w:val="1"/>
      <w:numFmt w:val="lowerLetter"/>
      <w:lvlText w:val="%1)"/>
      <w:lvlJc w:val="left"/>
      <w:pPr>
        <w:ind w:left="720" w:hanging="360"/>
      </w:pPr>
      <w:rPr>
        <w:rFonts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2F51FC"/>
    <w:multiLevelType w:val="multilevel"/>
    <w:tmpl w:val="2D3EEC6E"/>
    <w:lvl w:ilvl="0">
      <w:start w:val="5"/>
      <w:numFmt w:val="decimal"/>
      <w:lvlText w:val="%1."/>
      <w:lvlJc w:val="left"/>
      <w:pPr>
        <w:ind w:left="660" w:hanging="660"/>
      </w:pPr>
      <w:rPr>
        <w:rFonts w:hint="default"/>
      </w:rPr>
    </w:lvl>
    <w:lvl w:ilvl="1">
      <w:start w:val="11"/>
      <w:numFmt w:val="decimal"/>
      <w:lvlText w:val="%1.%2."/>
      <w:lvlJc w:val="left"/>
      <w:pPr>
        <w:ind w:left="1367" w:hanging="660"/>
      </w:pPr>
      <w:rPr>
        <w:rFonts w:hint="default"/>
      </w:rPr>
    </w:lvl>
    <w:lvl w:ilvl="2">
      <w:start w:val="5"/>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11" w15:restartNumberingAfterBreak="0">
    <w:nsid w:val="22462084"/>
    <w:multiLevelType w:val="hybridMultilevel"/>
    <w:tmpl w:val="4B74030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F71119"/>
    <w:multiLevelType w:val="hybridMultilevel"/>
    <w:tmpl w:val="4BC6427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885D08"/>
    <w:multiLevelType w:val="hybridMultilevel"/>
    <w:tmpl w:val="9782C7C6"/>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CA3F5A"/>
    <w:multiLevelType w:val="hybridMultilevel"/>
    <w:tmpl w:val="6744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261732"/>
    <w:multiLevelType w:val="hybridMultilevel"/>
    <w:tmpl w:val="2AAC92F4"/>
    <w:lvl w:ilvl="0" w:tplc="162606CA">
      <w:start w:val="1"/>
      <w:numFmt w:val="decimal"/>
      <w:lvlText w:val="5.%1"/>
      <w:lvlJc w:val="left"/>
      <w:pPr>
        <w:ind w:left="360" w:hanging="360"/>
      </w:pPr>
      <w:rPr>
        <w:rFonts w:hint="default"/>
        <w:b w:val="0"/>
        <w:sz w:val="20"/>
        <w:szCs w:val="20"/>
      </w:rPr>
    </w:lvl>
    <w:lvl w:ilvl="1" w:tplc="04050017">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cs="Times New Roman" w:hint="default"/>
        <w:b/>
        <w:i w:val="0"/>
        <w:color w:val="000000"/>
        <w:sz w:val="24"/>
      </w:rPr>
    </w:lvl>
    <w:lvl w:ilvl="1">
      <w:start w:val="1"/>
      <w:numFmt w:val="decimal"/>
      <w:pStyle w:val="slovanodst"/>
      <w:lvlText w:val="%1.%2"/>
      <w:lvlJc w:val="left"/>
      <w:pPr>
        <w:tabs>
          <w:tab w:val="num" w:pos="680"/>
        </w:tabs>
        <w:ind w:left="680" w:hanging="680"/>
      </w:pPr>
      <w:rPr>
        <w:rFonts w:ascii="Arial" w:hAnsi="Arial" w:cs="Times New Roman"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1D3731A"/>
    <w:multiLevelType w:val="hybridMultilevel"/>
    <w:tmpl w:val="9C70F2E0"/>
    <w:lvl w:ilvl="0" w:tplc="1F10317C">
      <w:start w:val="1"/>
      <w:numFmt w:val="ordinal"/>
      <w:lvlText w:val="16.%1"/>
      <w:lvlJc w:val="left"/>
      <w:pPr>
        <w:ind w:left="720" w:hanging="360"/>
      </w:pPr>
      <w:rPr>
        <w:rFonts w:hint="default"/>
        <w:b/>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9" w15:restartNumberingAfterBreak="0">
    <w:nsid w:val="42863FC6"/>
    <w:multiLevelType w:val="hybridMultilevel"/>
    <w:tmpl w:val="A3AC8C0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18667A"/>
    <w:multiLevelType w:val="hybridMultilevel"/>
    <w:tmpl w:val="0534F996"/>
    <w:lvl w:ilvl="0" w:tplc="8974B53E">
      <w:start w:val="1"/>
      <w:numFmt w:val="lowerLetter"/>
      <w:lvlText w:val="%1)"/>
      <w:lvlJc w:val="left"/>
      <w:pPr>
        <w:ind w:left="360" w:hanging="360"/>
      </w:pPr>
      <w:rPr>
        <w:rFonts w:cs="Tahoma"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A8764C9"/>
    <w:multiLevelType w:val="multilevel"/>
    <w:tmpl w:val="CB1A2798"/>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ahoma" w:hAnsi="Tahoma" w:cs="Tahoma" w:hint="default"/>
        <w:b w:val="0"/>
        <w:i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4BDC02DC"/>
    <w:multiLevelType w:val="hybridMultilevel"/>
    <w:tmpl w:val="4AAC3C6A"/>
    <w:lvl w:ilvl="0" w:tplc="04050017">
      <w:start w:val="1"/>
      <w:numFmt w:val="lowerLetter"/>
      <w:lvlText w:val="%1)"/>
      <w:lvlJc w:val="left"/>
      <w:pPr>
        <w:ind w:left="720" w:hanging="360"/>
      </w:pPr>
      <w:rPr>
        <w:rFont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F552FFE"/>
    <w:multiLevelType w:val="hybridMultilevel"/>
    <w:tmpl w:val="7054C43A"/>
    <w:lvl w:ilvl="0" w:tplc="8AE872C8">
      <w:start w:val="1"/>
      <w:numFmt w:val="lowerLetter"/>
      <w:lvlText w:val="%1)"/>
      <w:lvlJc w:val="left"/>
      <w:pPr>
        <w:tabs>
          <w:tab w:val="num" w:pos="1647"/>
        </w:tabs>
        <w:ind w:left="1647" w:hanging="360"/>
      </w:pPr>
      <w:rPr>
        <w:rFonts w:hint="default"/>
        <w:b/>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4" w15:restartNumberingAfterBreak="0">
    <w:nsid w:val="4FA35CBE"/>
    <w:multiLevelType w:val="hybridMultilevel"/>
    <w:tmpl w:val="D0DE8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9D2691"/>
    <w:multiLevelType w:val="hybridMultilevel"/>
    <w:tmpl w:val="6DC6C0DC"/>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4E01DD"/>
    <w:multiLevelType w:val="hybridMultilevel"/>
    <w:tmpl w:val="3B0452D0"/>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122F5C"/>
    <w:multiLevelType w:val="hybridMultilevel"/>
    <w:tmpl w:val="1482478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5D18374F"/>
    <w:multiLevelType w:val="hybridMultilevel"/>
    <w:tmpl w:val="30DA6E9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4E4074"/>
    <w:multiLevelType w:val="hybridMultilevel"/>
    <w:tmpl w:val="B33CB7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D8262D"/>
    <w:multiLevelType w:val="hybridMultilevel"/>
    <w:tmpl w:val="231AE5B8"/>
    <w:lvl w:ilvl="0" w:tplc="A48642C6">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ECA19BE"/>
    <w:multiLevelType w:val="hybridMultilevel"/>
    <w:tmpl w:val="C408E358"/>
    <w:lvl w:ilvl="0" w:tplc="B3487DC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905B84"/>
    <w:multiLevelType w:val="multilevel"/>
    <w:tmpl w:val="93F6D14E"/>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31"/>
        </w:tabs>
        <w:ind w:left="331" w:hanging="331"/>
      </w:pPr>
      <w:rPr>
        <w:rFonts w:ascii="Times New Roman" w:hAnsi="Times New Roman"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8B25B6"/>
    <w:multiLevelType w:val="hybridMultilevel"/>
    <w:tmpl w:val="C3A05C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DC0656"/>
    <w:multiLevelType w:val="hybridMultilevel"/>
    <w:tmpl w:val="633EDF8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B218C9"/>
    <w:multiLevelType w:val="hybridMultilevel"/>
    <w:tmpl w:val="3FE83252"/>
    <w:lvl w:ilvl="0" w:tplc="815AECF2">
      <w:start w:val="1"/>
      <w:numFmt w:val="decimal"/>
      <w:lvlText w:val="1.%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3"/>
  </w:num>
  <w:num w:numId="4">
    <w:abstractNumId w:val="34"/>
  </w:num>
  <w:num w:numId="5">
    <w:abstractNumId w:val="23"/>
  </w:num>
  <w:num w:numId="6">
    <w:abstractNumId w:val="29"/>
  </w:num>
  <w:num w:numId="7">
    <w:abstractNumId w:val="4"/>
  </w:num>
  <w:num w:numId="8">
    <w:abstractNumId w:val="5"/>
  </w:num>
  <w:num w:numId="9">
    <w:abstractNumId w:val="25"/>
  </w:num>
  <w:num w:numId="10">
    <w:abstractNumId w:val="14"/>
  </w:num>
  <w:num w:numId="11">
    <w:abstractNumId w:val="7"/>
  </w:num>
  <w:num w:numId="12">
    <w:abstractNumId w:val="19"/>
  </w:num>
  <w:num w:numId="13">
    <w:abstractNumId w:val="26"/>
  </w:num>
  <w:num w:numId="14">
    <w:abstractNumId w:val="36"/>
  </w:num>
  <w:num w:numId="15">
    <w:abstractNumId w:val="13"/>
  </w:num>
  <w:num w:numId="16">
    <w:abstractNumId w:val="30"/>
  </w:num>
  <w:num w:numId="17">
    <w:abstractNumId w:val="22"/>
  </w:num>
  <w:num w:numId="18">
    <w:abstractNumId w:val="16"/>
  </w:num>
  <w:num w:numId="19">
    <w:abstractNumId w:val="35"/>
  </w:num>
  <w:num w:numId="20">
    <w:abstractNumId w:val="32"/>
  </w:num>
  <w:num w:numId="21">
    <w:abstractNumId w:val="8"/>
  </w:num>
  <w:num w:numId="22">
    <w:abstractNumId w:val="31"/>
  </w:num>
  <w:num w:numId="23">
    <w:abstractNumId w:val="21"/>
  </w:num>
  <w:num w:numId="24">
    <w:abstractNumId w:val="21"/>
  </w:num>
  <w:num w:numId="25">
    <w:abstractNumId w:val="12"/>
  </w:num>
  <w:num w:numId="26">
    <w:abstractNumId w:val="18"/>
  </w:num>
  <w:num w:numId="27">
    <w:abstractNumId w:val="27"/>
  </w:num>
  <w:num w:numId="28">
    <w:abstractNumId w:val="10"/>
  </w:num>
  <w:num w:numId="29">
    <w:abstractNumId w:val="21"/>
  </w:num>
  <w:num w:numId="30">
    <w:abstractNumId w:val="11"/>
  </w:num>
  <w:num w:numId="31">
    <w:abstractNumId w:val="20"/>
  </w:num>
  <w:num w:numId="32">
    <w:abstractNumId w:val="24"/>
  </w:num>
  <w:num w:numId="33">
    <w:abstractNumId w:val="28"/>
  </w:num>
  <w:num w:numId="34">
    <w:abstractNumId w:val="15"/>
  </w:num>
  <w:num w:numId="35">
    <w:abstractNumId w:val="9"/>
  </w:num>
  <w:num w:numId="36">
    <w:abstractNumId w:val="37"/>
  </w:num>
  <w:num w:numId="37">
    <w:abstractNumId w:val="6"/>
  </w:num>
  <w:num w:numId="3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32"/>
    <w:rsid w:val="00000559"/>
    <w:rsid w:val="00001DE5"/>
    <w:rsid w:val="000025C2"/>
    <w:rsid w:val="00002BD5"/>
    <w:rsid w:val="000035E8"/>
    <w:rsid w:val="000041C7"/>
    <w:rsid w:val="000045C2"/>
    <w:rsid w:val="000047E7"/>
    <w:rsid w:val="00005226"/>
    <w:rsid w:val="000054BC"/>
    <w:rsid w:val="00005BDD"/>
    <w:rsid w:val="00005CAF"/>
    <w:rsid w:val="000064DB"/>
    <w:rsid w:val="000072D6"/>
    <w:rsid w:val="0001002F"/>
    <w:rsid w:val="00010E6E"/>
    <w:rsid w:val="000116A0"/>
    <w:rsid w:val="00011993"/>
    <w:rsid w:val="00011C71"/>
    <w:rsid w:val="00011D4E"/>
    <w:rsid w:val="0001327D"/>
    <w:rsid w:val="00013322"/>
    <w:rsid w:val="000136F8"/>
    <w:rsid w:val="00013CD0"/>
    <w:rsid w:val="00014ECE"/>
    <w:rsid w:val="00014F36"/>
    <w:rsid w:val="000150A8"/>
    <w:rsid w:val="0001516B"/>
    <w:rsid w:val="00015242"/>
    <w:rsid w:val="00015310"/>
    <w:rsid w:val="00015915"/>
    <w:rsid w:val="00016741"/>
    <w:rsid w:val="0001706B"/>
    <w:rsid w:val="00017262"/>
    <w:rsid w:val="00017F89"/>
    <w:rsid w:val="00020CE3"/>
    <w:rsid w:val="00021A09"/>
    <w:rsid w:val="0002201E"/>
    <w:rsid w:val="00022654"/>
    <w:rsid w:val="00022A42"/>
    <w:rsid w:val="00023532"/>
    <w:rsid w:val="00025791"/>
    <w:rsid w:val="00025986"/>
    <w:rsid w:val="00026027"/>
    <w:rsid w:val="00026038"/>
    <w:rsid w:val="00026075"/>
    <w:rsid w:val="00027689"/>
    <w:rsid w:val="00030B8D"/>
    <w:rsid w:val="00031103"/>
    <w:rsid w:val="000316C0"/>
    <w:rsid w:val="00031A45"/>
    <w:rsid w:val="00032716"/>
    <w:rsid w:val="00032FEE"/>
    <w:rsid w:val="00033362"/>
    <w:rsid w:val="00033395"/>
    <w:rsid w:val="0003347E"/>
    <w:rsid w:val="00034DEE"/>
    <w:rsid w:val="000356EE"/>
    <w:rsid w:val="00035F07"/>
    <w:rsid w:val="000375F8"/>
    <w:rsid w:val="0004056D"/>
    <w:rsid w:val="00042217"/>
    <w:rsid w:val="000426F3"/>
    <w:rsid w:val="00042704"/>
    <w:rsid w:val="00043004"/>
    <w:rsid w:val="00044638"/>
    <w:rsid w:val="00044F8A"/>
    <w:rsid w:val="00045F59"/>
    <w:rsid w:val="000475C6"/>
    <w:rsid w:val="00050539"/>
    <w:rsid w:val="000513FF"/>
    <w:rsid w:val="00052451"/>
    <w:rsid w:val="00052BE7"/>
    <w:rsid w:val="0005392A"/>
    <w:rsid w:val="00053D63"/>
    <w:rsid w:val="00054219"/>
    <w:rsid w:val="000546C8"/>
    <w:rsid w:val="00054B74"/>
    <w:rsid w:val="00054D11"/>
    <w:rsid w:val="00054DF0"/>
    <w:rsid w:val="0005528B"/>
    <w:rsid w:val="00055E1D"/>
    <w:rsid w:val="00055FA4"/>
    <w:rsid w:val="000563DC"/>
    <w:rsid w:val="00057209"/>
    <w:rsid w:val="00060E5C"/>
    <w:rsid w:val="00061F4D"/>
    <w:rsid w:val="00063071"/>
    <w:rsid w:val="0006371A"/>
    <w:rsid w:val="00063B03"/>
    <w:rsid w:val="00063C7F"/>
    <w:rsid w:val="00063FBF"/>
    <w:rsid w:val="00066229"/>
    <w:rsid w:val="000667CA"/>
    <w:rsid w:val="00066FAA"/>
    <w:rsid w:val="000675CE"/>
    <w:rsid w:val="00071542"/>
    <w:rsid w:val="0007306A"/>
    <w:rsid w:val="0007313B"/>
    <w:rsid w:val="000738DB"/>
    <w:rsid w:val="00074225"/>
    <w:rsid w:val="0007598D"/>
    <w:rsid w:val="00075EC3"/>
    <w:rsid w:val="00076D94"/>
    <w:rsid w:val="00077FAA"/>
    <w:rsid w:val="000802C6"/>
    <w:rsid w:val="00081074"/>
    <w:rsid w:val="00084831"/>
    <w:rsid w:val="00084E04"/>
    <w:rsid w:val="00085DDF"/>
    <w:rsid w:val="00086081"/>
    <w:rsid w:val="00086786"/>
    <w:rsid w:val="00087B0E"/>
    <w:rsid w:val="00091CDE"/>
    <w:rsid w:val="000923A0"/>
    <w:rsid w:val="000946E8"/>
    <w:rsid w:val="0009512E"/>
    <w:rsid w:val="00095685"/>
    <w:rsid w:val="000964C1"/>
    <w:rsid w:val="000974E4"/>
    <w:rsid w:val="000978AC"/>
    <w:rsid w:val="00097C18"/>
    <w:rsid w:val="00097CA7"/>
    <w:rsid w:val="000A1533"/>
    <w:rsid w:val="000A1870"/>
    <w:rsid w:val="000A22C2"/>
    <w:rsid w:val="000A2800"/>
    <w:rsid w:val="000A333F"/>
    <w:rsid w:val="000A4019"/>
    <w:rsid w:val="000A49CF"/>
    <w:rsid w:val="000A518A"/>
    <w:rsid w:val="000A59E2"/>
    <w:rsid w:val="000A5CCF"/>
    <w:rsid w:val="000A7D00"/>
    <w:rsid w:val="000B081E"/>
    <w:rsid w:val="000B242B"/>
    <w:rsid w:val="000B292F"/>
    <w:rsid w:val="000B36CD"/>
    <w:rsid w:val="000B4DEA"/>
    <w:rsid w:val="000B5DE8"/>
    <w:rsid w:val="000B7EE6"/>
    <w:rsid w:val="000C1C87"/>
    <w:rsid w:val="000C1FCF"/>
    <w:rsid w:val="000C5767"/>
    <w:rsid w:val="000C5793"/>
    <w:rsid w:val="000C5D9E"/>
    <w:rsid w:val="000C668E"/>
    <w:rsid w:val="000C6D1C"/>
    <w:rsid w:val="000C7064"/>
    <w:rsid w:val="000C7CE1"/>
    <w:rsid w:val="000D0710"/>
    <w:rsid w:val="000D088C"/>
    <w:rsid w:val="000D0FF4"/>
    <w:rsid w:val="000D1550"/>
    <w:rsid w:val="000D162E"/>
    <w:rsid w:val="000D2024"/>
    <w:rsid w:val="000D2469"/>
    <w:rsid w:val="000D286C"/>
    <w:rsid w:val="000D2E9E"/>
    <w:rsid w:val="000D32F4"/>
    <w:rsid w:val="000D500C"/>
    <w:rsid w:val="000D5A83"/>
    <w:rsid w:val="000D5D47"/>
    <w:rsid w:val="000D672F"/>
    <w:rsid w:val="000D70F6"/>
    <w:rsid w:val="000D7658"/>
    <w:rsid w:val="000D78B7"/>
    <w:rsid w:val="000E0C06"/>
    <w:rsid w:val="000E0F33"/>
    <w:rsid w:val="000E1D7E"/>
    <w:rsid w:val="000E289E"/>
    <w:rsid w:val="000E33E5"/>
    <w:rsid w:val="000E3879"/>
    <w:rsid w:val="000E449D"/>
    <w:rsid w:val="000E4C2F"/>
    <w:rsid w:val="000E5062"/>
    <w:rsid w:val="000E629E"/>
    <w:rsid w:val="000E6B69"/>
    <w:rsid w:val="000E734A"/>
    <w:rsid w:val="000E7B6B"/>
    <w:rsid w:val="000F0532"/>
    <w:rsid w:val="000F1ADE"/>
    <w:rsid w:val="000F1D26"/>
    <w:rsid w:val="000F285F"/>
    <w:rsid w:val="000F2DB0"/>
    <w:rsid w:val="000F2E96"/>
    <w:rsid w:val="000F31DF"/>
    <w:rsid w:val="000F395A"/>
    <w:rsid w:val="000F667B"/>
    <w:rsid w:val="000F6860"/>
    <w:rsid w:val="000F6D3A"/>
    <w:rsid w:val="00100555"/>
    <w:rsid w:val="00100C39"/>
    <w:rsid w:val="00100CFA"/>
    <w:rsid w:val="00104FA5"/>
    <w:rsid w:val="00105859"/>
    <w:rsid w:val="00105935"/>
    <w:rsid w:val="00107785"/>
    <w:rsid w:val="00110C51"/>
    <w:rsid w:val="00110CE7"/>
    <w:rsid w:val="0011144F"/>
    <w:rsid w:val="001120A6"/>
    <w:rsid w:val="00113FAF"/>
    <w:rsid w:val="0011596E"/>
    <w:rsid w:val="00116B42"/>
    <w:rsid w:val="001175FE"/>
    <w:rsid w:val="00117F98"/>
    <w:rsid w:val="00120FEF"/>
    <w:rsid w:val="00123482"/>
    <w:rsid w:val="0012401D"/>
    <w:rsid w:val="0012483A"/>
    <w:rsid w:val="00124CE6"/>
    <w:rsid w:val="00124EEF"/>
    <w:rsid w:val="00125187"/>
    <w:rsid w:val="001253F7"/>
    <w:rsid w:val="00127592"/>
    <w:rsid w:val="00127A5F"/>
    <w:rsid w:val="00127BDA"/>
    <w:rsid w:val="00127F7A"/>
    <w:rsid w:val="00130406"/>
    <w:rsid w:val="001307E0"/>
    <w:rsid w:val="00130D9F"/>
    <w:rsid w:val="00131ABD"/>
    <w:rsid w:val="00132206"/>
    <w:rsid w:val="00133171"/>
    <w:rsid w:val="001335D3"/>
    <w:rsid w:val="00133FEF"/>
    <w:rsid w:val="00134219"/>
    <w:rsid w:val="0013611C"/>
    <w:rsid w:val="00137105"/>
    <w:rsid w:val="00137D3A"/>
    <w:rsid w:val="00140EE6"/>
    <w:rsid w:val="001414DC"/>
    <w:rsid w:val="001438FB"/>
    <w:rsid w:val="001470B1"/>
    <w:rsid w:val="001474F9"/>
    <w:rsid w:val="00151D6D"/>
    <w:rsid w:val="00152F0C"/>
    <w:rsid w:val="0015320C"/>
    <w:rsid w:val="001533E7"/>
    <w:rsid w:val="0015345E"/>
    <w:rsid w:val="0015391F"/>
    <w:rsid w:val="00155362"/>
    <w:rsid w:val="00155593"/>
    <w:rsid w:val="001576B6"/>
    <w:rsid w:val="00162927"/>
    <w:rsid w:val="00162DA5"/>
    <w:rsid w:val="00164A53"/>
    <w:rsid w:val="00164F89"/>
    <w:rsid w:val="00165865"/>
    <w:rsid w:val="00166BDA"/>
    <w:rsid w:val="00171036"/>
    <w:rsid w:val="001710F5"/>
    <w:rsid w:val="001714C7"/>
    <w:rsid w:val="00173E15"/>
    <w:rsid w:val="001743C4"/>
    <w:rsid w:val="00174A8E"/>
    <w:rsid w:val="00175379"/>
    <w:rsid w:val="00175AA4"/>
    <w:rsid w:val="001775C8"/>
    <w:rsid w:val="00177799"/>
    <w:rsid w:val="00181F3E"/>
    <w:rsid w:val="001827B3"/>
    <w:rsid w:val="00182CEB"/>
    <w:rsid w:val="00182D2B"/>
    <w:rsid w:val="00183B31"/>
    <w:rsid w:val="001840AB"/>
    <w:rsid w:val="001853A1"/>
    <w:rsid w:val="00186785"/>
    <w:rsid w:val="00187D2F"/>
    <w:rsid w:val="0019075C"/>
    <w:rsid w:val="00190E55"/>
    <w:rsid w:val="00192110"/>
    <w:rsid w:val="00192124"/>
    <w:rsid w:val="0019252B"/>
    <w:rsid w:val="00192C6C"/>
    <w:rsid w:val="001931F5"/>
    <w:rsid w:val="00193671"/>
    <w:rsid w:val="00194060"/>
    <w:rsid w:val="00194C81"/>
    <w:rsid w:val="001952BA"/>
    <w:rsid w:val="001970C5"/>
    <w:rsid w:val="001970D7"/>
    <w:rsid w:val="001A0430"/>
    <w:rsid w:val="001A0649"/>
    <w:rsid w:val="001A0D64"/>
    <w:rsid w:val="001A1077"/>
    <w:rsid w:val="001A1943"/>
    <w:rsid w:val="001A3172"/>
    <w:rsid w:val="001A371A"/>
    <w:rsid w:val="001A43E9"/>
    <w:rsid w:val="001A5595"/>
    <w:rsid w:val="001A5E55"/>
    <w:rsid w:val="001B0BDE"/>
    <w:rsid w:val="001B24AC"/>
    <w:rsid w:val="001B30BC"/>
    <w:rsid w:val="001B36EE"/>
    <w:rsid w:val="001B3F1A"/>
    <w:rsid w:val="001B4B3A"/>
    <w:rsid w:val="001B4B76"/>
    <w:rsid w:val="001B50AC"/>
    <w:rsid w:val="001B5906"/>
    <w:rsid w:val="001B69F2"/>
    <w:rsid w:val="001B6D10"/>
    <w:rsid w:val="001B72A7"/>
    <w:rsid w:val="001C0DC9"/>
    <w:rsid w:val="001C1782"/>
    <w:rsid w:val="001C1970"/>
    <w:rsid w:val="001C2A49"/>
    <w:rsid w:val="001C30BF"/>
    <w:rsid w:val="001C3241"/>
    <w:rsid w:val="001C3242"/>
    <w:rsid w:val="001C3F71"/>
    <w:rsid w:val="001C3F9D"/>
    <w:rsid w:val="001C46D4"/>
    <w:rsid w:val="001C7223"/>
    <w:rsid w:val="001D06A4"/>
    <w:rsid w:val="001D0A6C"/>
    <w:rsid w:val="001D1143"/>
    <w:rsid w:val="001D1166"/>
    <w:rsid w:val="001D1FEB"/>
    <w:rsid w:val="001D2FD4"/>
    <w:rsid w:val="001D4314"/>
    <w:rsid w:val="001D58B7"/>
    <w:rsid w:val="001D620D"/>
    <w:rsid w:val="001D6CE9"/>
    <w:rsid w:val="001D770B"/>
    <w:rsid w:val="001D7EDF"/>
    <w:rsid w:val="001E0602"/>
    <w:rsid w:val="001E1E5D"/>
    <w:rsid w:val="001E320B"/>
    <w:rsid w:val="001E35A7"/>
    <w:rsid w:val="001E375F"/>
    <w:rsid w:val="001E4891"/>
    <w:rsid w:val="001E569E"/>
    <w:rsid w:val="001E57DC"/>
    <w:rsid w:val="001E588D"/>
    <w:rsid w:val="001E58A0"/>
    <w:rsid w:val="001E5D2D"/>
    <w:rsid w:val="001E602A"/>
    <w:rsid w:val="001E6087"/>
    <w:rsid w:val="001E7B85"/>
    <w:rsid w:val="001F0723"/>
    <w:rsid w:val="001F0EE8"/>
    <w:rsid w:val="001F0F9B"/>
    <w:rsid w:val="001F31E2"/>
    <w:rsid w:val="001F3544"/>
    <w:rsid w:val="001F5493"/>
    <w:rsid w:val="001F58FC"/>
    <w:rsid w:val="001F6233"/>
    <w:rsid w:val="001F6539"/>
    <w:rsid w:val="001F75EC"/>
    <w:rsid w:val="001F7F5E"/>
    <w:rsid w:val="002009DE"/>
    <w:rsid w:val="00201336"/>
    <w:rsid w:val="00201520"/>
    <w:rsid w:val="002023DA"/>
    <w:rsid w:val="00202986"/>
    <w:rsid w:val="00202A19"/>
    <w:rsid w:val="002035EF"/>
    <w:rsid w:val="002041CD"/>
    <w:rsid w:val="00204920"/>
    <w:rsid w:val="00204BFC"/>
    <w:rsid w:val="00205FA4"/>
    <w:rsid w:val="00206D8D"/>
    <w:rsid w:val="002072FE"/>
    <w:rsid w:val="00210107"/>
    <w:rsid w:val="0021014F"/>
    <w:rsid w:val="002107A3"/>
    <w:rsid w:val="0021120D"/>
    <w:rsid w:val="00212B55"/>
    <w:rsid w:val="002146E7"/>
    <w:rsid w:val="0021603A"/>
    <w:rsid w:val="00216727"/>
    <w:rsid w:val="0021782F"/>
    <w:rsid w:val="00221542"/>
    <w:rsid w:val="00221F01"/>
    <w:rsid w:val="0022201B"/>
    <w:rsid w:val="00223AB4"/>
    <w:rsid w:val="00223EDB"/>
    <w:rsid w:val="00224270"/>
    <w:rsid w:val="00225A16"/>
    <w:rsid w:val="00225AAB"/>
    <w:rsid w:val="00227F34"/>
    <w:rsid w:val="00231E91"/>
    <w:rsid w:val="0023265C"/>
    <w:rsid w:val="00232ECB"/>
    <w:rsid w:val="002331A4"/>
    <w:rsid w:val="0023453F"/>
    <w:rsid w:val="00234634"/>
    <w:rsid w:val="00240806"/>
    <w:rsid w:val="002420DC"/>
    <w:rsid w:val="00242C4B"/>
    <w:rsid w:val="00242C95"/>
    <w:rsid w:val="002438AC"/>
    <w:rsid w:val="0024429C"/>
    <w:rsid w:val="00244EFA"/>
    <w:rsid w:val="00245796"/>
    <w:rsid w:val="002460AD"/>
    <w:rsid w:val="0024627D"/>
    <w:rsid w:val="00246A1F"/>
    <w:rsid w:val="002502D8"/>
    <w:rsid w:val="00250402"/>
    <w:rsid w:val="00251BCB"/>
    <w:rsid w:val="002520CC"/>
    <w:rsid w:val="002523CC"/>
    <w:rsid w:val="00252B1B"/>
    <w:rsid w:val="00252FF4"/>
    <w:rsid w:val="00254A60"/>
    <w:rsid w:val="00257B4C"/>
    <w:rsid w:val="00260077"/>
    <w:rsid w:val="002600D4"/>
    <w:rsid w:val="002604C7"/>
    <w:rsid w:val="002611D5"/>
    <w:rsid w:val="0026173B"/>
    <w:rsid w:val="00263E1F"/>
    <w:rsid w:val="00264BBA"/>
    <w:rsid w:val="00266526"/>
    <w:rsid w:val="00266EA9"/>
    <w:rsid w:val="00266EB3"/>
    <w:rsid w:val="0027000E"/>
    <w:rsid w:val="002701EC"/>
    <w:rsid w:val="002714DD"/>
    <w:rsid w:val="002715CE"/>
    <w:rsid w:val="002726D6"/>
    <w:rsid w:val="0027350E"/>
    <w:rsid w:val="00273587"/>
    <w:rsid w:val="00274DAC"/>
    <w:rsid w:val="00275C27"/>
    <w:rsid w:val="0027636C"/>
    <w:rsid w:val="002765ED"/>
    <w:rsid w:val="00276854"/>
    <w:rsid w:val="002800E0"/>
    <w:rsid w:val="0028272C"/>
    <w:rsid w:val="00283BFB"/>
    <w:rsid w:val="00284720"/>
    <w:rsid w:val="0028572C"/>
    <w:rsid w:val="0028604D"/>
    <w:rsid w:val="00286764"/>
    <w:rsid w:val="0029050E"/>
    <w:rsid w:val="002919FB"/>
    <w:rsid w:val="00291B12"/>
    <w:rsid w:val="00291C34"/>
    <w:rsid w:val="00292C30"/>
    <w:rsid w:val="00293994"/>
    <w:rsid w:val="00293A21"/>
    <w:rsid w:val="002946CF"/>
    <w:rsid w:val="00296367"/>
    <w:rsid w:val="00296A05"/>
    <w:rsid w:val="002A0F02"/>
    <w:rsid w:val="002A0F82"/>
    <w:rsid w:val="002A1496"/>
    <w:rsid w:val="002A1FD1"/>
    <w:rsid w:val="002A2337"/>
    <w:rsid w:val="002A437C"/>
    <w:rsid w:val="002A5B88"/>
    <w:rsid w:val="002A7003"/>
    <w:rsid w:val="002A77C1"/>
    <w:rsid w:val="002A792D"/>
    <w:rsid w:val="002B0AFB"/>
    <w:rsid w:val="002B14B8"/>
    <w:rsid w:val="002B2335"/>
    <w:rsid w:val="002B2B64"/>
    <w:rsid w:val="002B337E"/>
    <w:rsid w:val="002B3C82"/>
    <w:rsid w:val="002B435B"/>
    <w:rsid w:val="002B44A1"/>
    <w:rsid w:val="002B4557"/>
    <w:rsid w:val="002B486F"/>
    <w:rsid w:val="002B556B"/>
    <w:rsid w:val="002B5EC5"/>
    <w:rsid w:val="002B5F24"/>
    <w:rsid w:val="002B719A"/>
    <w:rsid w:val="002B7B2E"/>
    <w:rsid w:val="002C0008"/>
    <w:rsid w:val="002C1602"/>
    <w:rsid w:val="002C2308"/>
    <w:rsid w:val="002C2768"/>
    <w:rsid w:val="002C2FC4"/>
    <w:rsid w:val="002C42AC"/>
    <w:rsid w:val="002C5A04"/>
    <w:rsid w:val="002C61EC"/>
    <w:rsid w:val="002C7236"/>
    <w:rsid w:val="002C79CB"/>
    <w:rsid w:val="002D00D0"/>
    <w:rsid w:val="002D04E0"/>
    <w:rsid w:val="002D1D48"/>
    <w:rsid w:val="002D2819"/>
    <w:rsid w:val="002D2841"/>
    <w:rsid w:val="002D31A1"/>
    <w:rsid w:val="002D3350"/>
    <w:rsid w:val="002D369F"/>
    <w:rsid w:val="002D4113"/>
    <w:rsid w:val="002D4B60"/>
    <w:rsid w:val="002D5936"/>
    <w:rsid w:val="002D5B54"/>
    <w:rsid w:val="002D5ED7"/>
    <w:rsid w:val="002D6187"/>
    <w:rsid w:val="002D65EF"/>
    <w:rsid w:val="002D73B0"/>
    <w:rsid w:val="002E07AF"/>
    <w:rsid w:val="002E0FCD"/>
    <w:rsid w:val="002E11A3"/>
    <w:rsid w:val="002E14AA"/>
    <w:rsid w:val="002E15A1"/>
    <w:rsid w:val="002E362D"/>
    <w:rsid w:val="002E6441"/>
    <w:rsid w:val="002E6E82"/>
    <w:rsid w:val="002E79CA"/>
    <w:rsid w:val="002E7C77"/>
    <w:rsid w:val="002F34DB"/>
    <w:rsid w:val="002F6C52"/>
    <w:rsid w:val="002F79F8"/>
    <w:rsid w:val="00300870"/>
    <w:rsid w:val="0030167E"/>
    <w:rsid w:val="003034C7"/>
    <w:rsid w:val="00303923"/>
    <w:rsid w:val="00303A80"/>
    <w:rsid w:val="0030491F"/>
    <w:rsid w:val="003050D6"/>
    <w:rsid w:val="00305BEE"/>
    <w:rsid w:val="00306CDE"/>
    <w:rsid w:val="00307698"/>
    <w:rsid w:val="00307E0F"/>
    <w:rsid w:val="003110DB"/>
    <w:rsid w:val="0031115F"/>
    <w:rsid w:val="00311D7D"/>
    <w:rsid w:val="003126E2"/>
    <w:rsid w:val="00312B4E"/>
    <w:rsid w:val="00313095"/>
    <w:rsid w:val="0031333D"/>
    <w:rsid w:val="00313AA1"/>
    <w:rsid w:val="00313E63"/>
    <w:rsid w:val="00313FA2"/>
    <w:rsid w:val="003144FD"/>
    <w:rsid w:val="003148DE"/>
    <w:rsid w:val="003152FF"/>
    <w:rsid w:val="0031627D"/>
    <w:rsid w:val="003164B1"/>
    <w:rsid w:val="00316561"/>
    <w:rsid w:val="003174B2"/>
    <w:rsid w:val="003178A2"/>
    <w:rsid w:val="003200DD"/>
    <w:rsid w:val="00321AB9"/>
    <w:rsid w:val="00321D64"/>
    <w:rsid w:val="00322073"/>
    <w:rsid w:val="0032267E"/>
    <w:rsid w:val="003226C0"/>
    <w:rsid w:val="003228B1"/>
    <w:rsid w:val="0032357E"/>
    <w:rsid w:val="00323C5A"/>
    <w:rsid w:val="00327147"/>
    <w:rsid w:val="00327B5A"/>
    <w:rsid w:val="00327BEB"/>
    <w:rsid w:val="00327E16"/>
    <w:rsid w:val="00330C91"/>
    <w:rsid w:val="003324BF"/>
    <w:rsid w:val="00332B6B"/>
    <w:rsid w:val="00332B87"/>
    <w:rsid w:val="00333EC3"/>
    <w:rsid w:val="003353F6"/>
    <w:rsid w:val="00335E8C"/>
    <w:rsid w:val="00343013"/>
    <w:rsid w:val="003458DF"/>
    <w:rsid w:val="00345BE9"/>
    <w:rsid w:val="00346040"/>
    <w:rsid w:val="003476DD"/>
    <w:rsid w:val="00347937"/>
    <w:rsid w:val="003503F0"/>
    <w:rsid w:val="0035065D"/>
    <w:rsid w:val="003516C2"/>
    <w:rsid w:val="003519E1"/>
    <w:rsid w:val="00353BEF"/>
    <w:rsid w:val="003540CF"/>
    <w:rsid w:val="00354C26"/>
    <w:rsid w:val="00356361"/>
    <w:rsid w:val="00356B90"/>
    <w:rsid w:val="00356DDD"/>
    <w:rsid w:val="00357AD5"/>
    <w:rsid w:val="00361448"/>
    <w:rsid w:val="0036281E"/>
    <w:rsid w:val="00363813"/>
    <w:rsid w:val="003642CE"/>
    <w:rsid w:val="00364678"/>
    <w:rsid w:val="003650B3"/>
    <w:rsid w:val="0036538A"/>
    <w:rsid w:val="00365A65"/>
    <w:rsid w:val="00365DA6"/>
    <w:rsid w:val="0036685D"/>
    <w:rsid w:val="0037143B"/>
    <w:rsid w:val="00371F1A"/>
    <w:rsid w:val="00372FA4"/>
    <w:rsid w:val="00374C5D"/>
    <w:rsid w:val="003759ED"/>
    <w:rsid w:val="00380182"/>
    <w:rsid w:val="0038093C"/>
    <w:rsid w:val="00380BB6"/>
    <w:rsid w:val="00384ACF"/>
    <w:rsid w:val="0038592A"/>
    <w:rsid w:val="00387178"/>
    <w:rsid w:val="00390519"/>
    <w:rsid w:val="00391677"/>
    <w:rsid w:val="003917C2"/>
    <w:rsid w:val="0039187D"/>
    <w:rsid w:val="003925E7"/>
    <w:rsid w:val="003947D8"/>
    <w:rsid w:val="003952DC"/>
    <w:rsid w:val="00395E3E"/>
    <w:rsid w:val="00397E7A"/>
    <w:rsid w:val="003A01F7"/>
    <w:rsid w:val="003A0461"/>
    <w:rsid w:val="003A1020"/>
    <w:rsid w:val="003A104B"/>
    <w:rsid w:val="003A180B"/>
    <w:rsid w:val="003A365F"/>
    <w:rsid w:val="003A5CF7"/>
    <w:rsid w:val="003B0FC4"/>
    <w:rsid w:val="003B1125"/>
    <w:rsid w:val="003B1344"/>
    <w:rsid w:val="003B1A3F"/>
    <w:rsid w:val="003B2D26"/>
    <w:rsid w:val="003B31CF"/>
    <w:rsid w:val="003B3DB0"/>
    <w:rsid w:val="003B4AE7"/>
    <w:rsid w:val="003B5A4E"/>
    <w:rsid w:val="003B5E5D"/>
    <w:rsid w:val="003B72C9"/>
    <w:rsid w:val="003C1C8A"/>
    <w:rsid w:val="003C1CBA"/>
    <w:rsid w:val="003C20C6"/>
    <w:rsid w:val="003C2C09"/>
    <w:rsid w:val="003C2C5C"/>
    <w:rsid w:val="003C396E"/>
    <w:rsid w:val="003C439B"/>
    <w:rsid w:val="003C4D51"/>
    <w:rsid w:val="003C5AC4"/>
    <w:rsid w:val="003C620A"/>
    <w:rsid w:val="003C7BE0"/>
    <w:rsid w:val="003D127F"/>
    <w:rsid w:val="003D154E"/>
    <w:rsid w:val="003D27A2"/>
    <w:rsid w:val="003D28A7"/>
    <w:rsid w:val="003D2924"/>
    <w:rsid w:val="003D32AC"/>
    <w:rsid w:val="003D5A78"/>
    <w:rsid w:val="003D6E70"/>
    <w:rsid w:val="003D707A"/>
    <w:rsid w:val="003D7D86"/>
    <w:rsid w:val="003E0BBB"/>
    <w:rsid w:val="003E0E15"/>
    <w:rsid w:val="003E168A"/>
    <w:rsid w:val="003E1CFD"/>
    <w:rsid w:val="003E2264"/>
    <w:rsid w:val="003E318F"/>
    <w:rsid w:val="003E3FB9"/>
    <w:rsid w:val="003E4791"/>
    <w:rsid w:val="003E483C"/>
    <w:rsid w:val="003E4CBC"/>
    <w:rsid w:val="003E6EDC"/>
    <w:rsid w:val="003E7A91"/>
    <w:rsid w:val="003E7DF1"/>
    <w:rsid w:val="003F0AA1"/>
    <w:rsid w:val="003F15A3"/>
    <w:rsid w:val="003F1ACA"/>
    <w:rsid w:val="003F22F6"/>
    <w:rsid w:val="003F2665"/>
    <w:rsid w:val="003F2EB9"/>
    <w:rsid w:val="003F3D41"/>
    <w:rsid w:val="003F4F72"/>
    <w:rsid w:val="003F527C"/>
    <w:rsid w:val="003F608C"/>
    <w:rsid w:val="003F629C"/>
    <w:rsid w:val="003F6DB9"/>
    <w:rsid w:val="003F7036"/>
    <w:rsid w:val="003F7CFF"/>
    <w:rsid w:val="00400A3F"/>
    <w:rsid w:val="0040177B"/>
    <w:rsid w:val="00402FAC"/>
    <w:rsid w:val="00403003"/>
    <w:rsid w:val="00403A0D"/>
    <w:rsid w:val="004041A3"/>
    <w:rsid w:val="004046EE"/>
    <w:rsid w:val="0040554D"/>
    <w:rsid w:val="00405E41"/>
    <w:rsid w:val="004078DA"/>
    <w:rsid w:val="004101B6"/>
    <w:rsid w:val="004126D9"/>
    <w:rsid w:val="00412B11"/>
    <w:rsid w:val="0041346D"/>
    <w:rsid w:val="00413480"/>
    <w:rsid w:val="004135BB"/>
    <w:rsid w:val="0041454A"/>
    <w:rsid w:val="0041494B"/>
    <w:rsid w:val="00416C32"/>
    <w:rsid w:val="00417381"/>
    <w:rsid w:val="0041753A"/>
    <w:rsid w:val="00417FB9"/>
    <w:rsid w:val="004211D0"/>
    <w:rsid w:val="004238DC"/>
    <w:rsid w:val="00424EB3"/>
    <w:rsid w:val="00425BA3"/>
    <w:rsid w:val="00426618"/>
    <w:rsid w:val="0042670A"/>
    <w:rsid w:val="00426871"/>
    <w:rsid w:val="00426A0A"/>
    <w:rsid w:val="00426A77"/>
    <w:rsid w:val="00430745"/>
    <w:rsid w:val="00431530"/>
    <w:rsid w:val="00431AD1"/>
    <w:rsid w:val="00432A48"/>
    <w:rsid w:val="00433146"/>
    <w:rsid w:val="004341CF"/>
    <w:rsid w:val="004344EA"/>
    <w:rsid w:val="00434949"/>
    <w:rsid w:val="004355BC"/>
    <w:rsid w:val="004357DD"/>
    <w:rsid w:val="00435D86"/>
    <w:rsid w:val="004360B2"/>
    <w:rsid w:val="00436766"/>
    <w:rsid w:val="004367CA"/>
    <w:rsid w:val="00436F9C"/>
    <w:rsid w:val="00437E9F"/>
    <w:rsid w:val="00440286"/>
    <w:rsid w:val="004403F9"/>
    <w:rsid w:val="0044072C"/>
    <w:rsid w:val="00440F82"/>
    <w:rsid w:val="00442E58"/>
    <w:rsid w:val="00443055"/>
    <w:rsid w:val="004442D1"/>
    <w:rsid w:val="00444C64"/>
    <w:rsid w:val="0044536F"/>
    <w:rsid w:val="0044547E"/>
    <w:rsid w:val="00446491"/>
    <w:rsid w:val="004468B1"/>
    <w:rsid w:val="00450597"/>
    <w:rsid w:val="00450E8E"/>
    <w:rsid w:val="00451D8F"/>
    <w:rsid w:val="00454943"/>
    <w:rsid w:val="00454BC2"/>
    <w:rsid w:val="00455637"/>
    <w:rsid w:val="0045623F"/>
    <w:rsid w:val="00456346"/>
    <w:rsid w:val="004563E3"/>
    <w:rsid w:val="004604E4"/>
    <w:rsid w:val="004612A0"/>
    <w:rsid w:val="00462207"/>
    <w:rsid w:val="00463237"/>
    <w:rsid w:val="00463EE4"/>
    <w:rsid w:val="00464DC0"/>
    <w:rsid w:val="004652D4"/>
    <w:rsid w:val="00471092"/>
    <w:rsid w:val="0047243F"/>
    <w:rsid w:val="00474D4D"/>
    <w:rsid w:val="00476A56"/>
    <w:rsid w:val="004777EB"/>
    <w:rsid w:val="0048030B"/>
    <w:rsid w:val="0048142B"/>
    <w:rsid w:val="004828AB"/>
    <w:rsid w:val="00482F6E"/>
    <w:rsid w:val="0048322F"/>
    <w:rsid w:val="004838B2"/>
    <w:rsid w:val="0048420B"/>
    <w:rsid w:val="00484335"/>
    <w:rsid w:val="00485ED4"/>
    <w:rsid w:val="00486803"/>
    <w:rsid w:val="00487C03"/>
    <w:rsid w:val="004917BD"/>
    <w:rsid w:val="0049200E"/>
    <w:rsid w:val="00492110"/>
    <w:rsid w:val="004928D2"/>
    <w:rsid w:val="004932C2"/>
    <w:rsid w:val="00494DAE"/>
    <w:rsid w:val="004951D4"/>
    <w:rsid w:val="00495A48"/>
    <w:rsid w:val="00497A90"/>
    <w:rsid w:val="00497DFE"/>
    <w:rsid w:val="004A0984"/>
    <w:rsid w:val="004A1F92"/>
    <w:rsid w:val="004A2F83"/>
    <w:rsid w:val="004A3916"/>
    <w:rsid w:val="004A51BF"/>
    <w:rsid w:val="004A540C"/>
    <w:rsid w:val="004A5C73"/>
    <w:rsid w:val="004A69FA"/>
    <w:rsid w:val="004A7268"/>
    <w:rsid w:val="004A7472"/>
    <w:rsid w:val="004B0F7C"/>
    <w:rsid w:val="004B24B7"/>
    <w:rsid w:val="004B30EA"/>
    <w:rsid w:val="004B35E1"/>
    <w:rsid w:val="004B3B8C"/>
    <w:rsid w:val="004B4006"/>
    <w:rsid w:val="004B427C"/>
    <w:rsid w:val="004B56C0"/>
    <w:rsid w:val="004C0589"/>
    <w:rsid w:val="004C0DA8"/>
    <w:rsid w:val="004C16C1"/>
    <w:rsid w:val="004C2BF2"/>
    <w:rsid w:val="004C460F"/>
    <w:rsid w:val="004C4633"/>
    <w:rsid w:val="004C54D2"/>
    <w:rsid w:val="004C5617"/>
    <w:rsid w:val="004C65DE"/>
    <w:rsid w:val="004C6857"/>
    <w:rsid w:val="004C6C9C"/>
    <w:rsid w:val="004C774C"/>
    <w:rsid w:val="004D0ABA"/>
    <w:rsid w:val="004D131F"/>
    <w:rsid w:val="004D17B8"/>
    <w:rsid w:val="004D2342"/>
    <w:rsid w:val="004D2E7B"/>
    <w:rsid w:val="004D2F10"/>
    <w:rsid w:val="004D35BA"/>
    <w:rsid w:val="004D4A5D"/>
    <w:rsid w:val="004D5656"/>
    <w:rsid w:val="004D5FBD"/>
    <w:rsid w:val="004D66C1"/>
    <w:rsid w:val="004D6DF5"/>
    <w:rsid w:val="004E0703"/>
    <w:rsid w:val="004E13FE"/>
    <w:rsid w:val="004E49FF"/>
    <w:rsid w:val="004E4C1A"/>
    <w:rsid w:val="004E4CDD"/>
    <w:rsid w:val="004E6502"/>
    <w:rsid w:val="004E6745"/>
    <w:rsid w:val="004E69E5"/>
    <w:rsid w:val="004E6CF7"/>
    <w:rsid w:val="004E7026"/>
    <w:rsid w:val="004E71A9"/>
    <w:rsid w:val="004E7EA1"/>
    <w:rsid w:val="004F132F"/>
    <w:rsid w:val="004F157F"/>
    <w:rsid w:val="004F3BDE"/>
    <w:rsid w:val="004F3E84"/>
    <w:rsid w:val="004F5392"/>
    <w:rsid w:val="004F622D"/>
    <w:rsid w:val="004F64DE"/>
    <w:rsid w:val="004F6601"/>
    <w:rsid w:val="004F7899"/>
    <w:rsid w:val="004F7C4C"/>
    <w:rsid w:val="004F7F96"/>
    <w:rsid w:val="005008AE"/>
    <w:rsid w:val="0050118F"/>
    <w:rsid w:val="005018B9"/>
    <w:rsid w:val="005033E3"/>
    <w:rsid w:val="00504535"/>
    <w:rsid w:val="00504A22"/>
    <w:rsid w:val="00504B78"/>
    <w:rsid w:val="00506436"/>
    <w:rsid w:val="00507101"/>
    <w:rsid w:val="0050782A"/>
    <w:rsid w:val="005107A2"/>
    <w:rsid w:val="0051089B"/>
    <w:rsid w:val="005118A6"/>
    <w:rsid w:val="00511F73"/>
    <w:rsid w:val="0051218A"/>
    <w:rsid w:val="005121A5"/>
    <w:rsid w:val="0051223B"/>
    <w:rsid w:val="0051474F"/>
    <w:rsid w:val="00515D1D"/>
    <w:rsid w:val="00516E4D"/>
    <w:rsid w:val="00517F21"/>
    <w:rsid w:val="005216F8"/>
    <w:rsid w:val="00523331"/>
    <w:rsid w:val="00523C21"/>
    <w:rsid w:val="005243E2"/>
    <w:rsid w:val="00525009"/>
    <w:rsid w:val="00527E20"/>
    <w:rsid w:val="00527E49"/>
    <w:rsid w:val="00530B3B"/>
    <w:rsid w:val="0053141F"/>
    <w:rsid w:val="00531A26"/>
    <w:rsid w:val="00532A8C"/>
    <w:rsid w:val="00533C35"/>
    <w:rsid w:val="005357D6"/>
    <w:rsid w:val="0053592F"/>
    <w:rsid w:val="00535B7D"/>
    <w:rsid w:val="00536E9A"/>
    <w:rsid w:val="00537441"/>
    <w:rsid w:val="0053763F"/>
    <w:rsid w:val="0054055E"/>
    <w:rsid w:val="005405F4"/>
    <w:rsid w:val="005414BA"/>
    <w:rsid w:val="00541D04"/>
    <w:rsid w:val="00541DC1"/>
    <w:rsid w:val="005423B5"/>
    <w:rsid w:val="005424F5"/>
    <w:rsid w:val="00542918"/>
    <w:rsid w:val="005463C8"/>
    <w:rsid w:val="00546445"/>
    <w:rsid w:val="00546FDA"/>
    <w:rsid w:val="00547A55"/>
    <w:rsid w:val="00547E2A"/>
    <w:rsid w:val="00550C69"/>
    <w:rsid w:val="005512E9"/>
    <w:rsid w:val="00552E52"/>
    <w:rsid w:val="005546B3"/>
    <w:rsid w:val="005546F5"/>
    <w:rsid w:val="00554763"/>
    <w:rsid w:val="00554FB5"/>
    <w:rsid w:val="00555533"/>
    <w:rsid w:val="0055559F"/>
    <w:rsid w:val="00555752"/>
    <w:rsid w:val="00555B5B"/>
    <w:rsid w:val="00555DA5"/>
    <w:rsid w:val="00555FF9"/>
    <w:rsid w:val="00560239"/>
    <w:rsid w:val="00560FDE"/>
    <w:rsid w:val="00561483"/>
    <w:rsid w:val="0056219D"/>
    <w:rsid w:val="00563BC6"/>
    <w:rsid w:val="0056460A"/>
    <w:rsid w:val="005676C8"/>
    <w:rsid w:val="005715FB"/>
    <w:rsid w:val="005718C1"/>
    <w:rsid w:val="0057251C"/>
    <w:rsid w:val="0057315D"/>
    <w:rsid w:val="00573A38"/>
    <w:rsid w:val="00573F78"/>
    <w:rsid w:val="0057529E"/>
    <w:rsid w:val="00575E84"/>
    <w:rsid w:val="00576ABE"/>
    <w:rsid w:val="00577519"/>
    <w:rsid w:val="0058016B"/>
    <w:rsid w:val="00580537"/>
    <w:rsid w:val="0058130C"/>
    <w:rsid w:val="00581363"/>
    <w:rsid w:val="00581B57"/>
    <w:rsid w:val="005820A2"/>
    <w:rsid w:val="0058223E"/>
    <w:rsid w:val="0058589B"/>
    <w:rsid w:val="00585B1F"/>
    <w:rsid w:val="00587056"/>
    <w:rsid w:val="00587261"/>
    <w:rsid w:val="00590E38"/>
    <w:rsid w:val="0059187F"/>
    <w:rsid w:val="0059254E"/>
    <w:rsid w:val="0059269A"/>
    <w:rsid w:val="00592B99"/>
    <w:rsid w:val="00593888"/>
    <w:rsid w:val="00593A7C"/>
    <w:rsid w:val="00594A03"/>
    <w:rsid w:val="00594CD0"/>
    <w:rsid w:val="00594D79"/>
    <w:rsid w:val="005961AB"/>
    <w:rsid w:val="00597E50"/>
    <w:rsid w:val="005A0A4B"/>
    <w:rsid w:val="005A0C0B"/>
    <w:rsid w:val="005A1DF7"/>
    <w:rsid w:val="005A2A3E"/>
    <w:rsid w:val="005A36DE"/>
    <w:rsid w:val="005A46A9"/>
    <w:rsid w:val="005A476E"/>
    <w:rsid w:val="005A7E0F"/>
    <w:rsid w:val="005B011A"/>
    <w:rsid w:val="005B0C11"/>
    <w:rsid w:val="005B14ED"/>
    <w:rsid w:val="005B1A30"/>
    <w:rsid w:val="005B2522"/>
    <w:rsid w:val="005B2889"/>
    <w:rsid w:val="005B316D"/>
    <w:rsid w:val="005B38B2"/>
    <w:rsid w:val="005B3B34"/>
    <w:rsid w:val="005B433E"/>
    <w:rsid w:val="005B62CF"/>
    <w:rsid w:val="005B6D8F"/>
    <w:rsid w:val="005B703E"/>
    <w:rsid w:val="005B75E8"/>
    <w:rsid w:val="005C26B8"/>
    <w:rsid w:val="005C2F88"/>
    <w:rsid w:val="005C398A"/>
    <w:rsid w:val="005C3B6A"/>
    <w:rsid w:val="005C3CB8"/>
    <w:rsid w:val="005C3E35"/>
    <w:rsid w:val="005C3F6E"/>
    <w:rsid w:val="005C4BA1"/>
    <w:rsid w:val="005C4D86"/>
    <w:rsid w:val="005C7AE6"/>
    <w:rsid w:val="005D053C"/>
    <w:rsid w:val="005D0DE1"/>
    <w:rsid w:val="005D1F7F"/>
    <w:rsid w:val="005D26D4"/>
    <w:rsid w:val="005D2E59"/>
    <w:rsid w:val="005D38F0"/>
    <w:rsid w:val="005D3AD6"/>
    <w:rsid w:val="005D491A"/>
    <w:rsid w:val="005D4FAD"/>
    <w:rsid w:val="005D5510"/>
    <w:rsid w:val="005D583D"/>
    <w:rsid w:val="005D5F06"/>
    <w:rsid w:val="005D6175"/>
    <w:rsid w:val="005D7680"/>
    <w:rsid w:val="005D799F"/>
    <w:rsid w:val="005E06DD"/>
    <w:rsid w:val="005E137E"/>
    <w:rsid w:val="005E1386"/>
    <w:rsid w:val="005E1586"/>
    <w:rsid w:val="005E27FE"/>
    <w:rsid w:val="005E2838"/>
    <w:rsid w:val="005E2BEA"/>
    <w:rsid w:val="005E3422"/>
    <w:rsid w:val="005E482F"/>
    <w:rsid w:val="005E4B01"/>
    <w:rsid w:val="005E5418"/>
    <w:rsid w:val="005E569D"/>
    <w:rsid w:val="005E6E92"/>
    <w:rsid w:val="005E7F46"/>
    <w:rsid w:val="005F1933"/>
    <w:rsid w:val="005F1B70"/>
    <w:rsid w:val="005F3157"/>
    <w:rsid w:val="005F50EB"/>
    <w:rsid w:val="005F5285"/>
    <w:rsid w:val="005F53E0"/>
    <w:rsid w:val="005F5451"/>
    <w:rsid w:val="005F6009"/>
    <w:rsid w:val="005F6160"/>
    <w:rsid w:val="005F6D23"/>
    <w:rsid w:val="005F716F"/>
    <w:rsid w:val="005F7C40"/>
    <w:rsid w:val="00600808"/>
    <w:rsid w:val="0060150B"/>
    <w:rsid w:val="00601843"/>
    <w:rsid w:val="006022ED"/>
    <w:rsid w:val="0060258B"/>
    <w:rsid w:val="00602DC5"/>
    <w:rsid w:val="006031AE"/>
    <w:rsid w:val="006032C3"/>
    <w:rsid w:val="00604D01"/>
    <w:rsid w:val="006067A2"/>
    <w:rsid w:val="0061074D"/>
    <w:rsid w:val="00613F7E"/>
    <w:rsid w:val="00616642"/>
    <w:rsid w:val="006169C0"/>
    <w:rsid w:val="00616D10"/>
    <w:rsid w:val="00617851"/>
    <w:rsid w:val="00617F05"/>
    <w:rsid w:val="0062067F"/>
    <w:rsid w:val="0062070A"/>
    <w:rsid w:val="006207DD"/>
    <w:rsid w:val="0062080F"/>
    <w:rsid w:val="006219A6"/>
    <w:rsid w:val="00621BF9"/>
    <w:rsid w:val="0062257A"/>
    <w:rsid w:val="00622DDF"/>
    <w:rsid w:val="00623BA6"/>
    <w:rsid w:val="006254DA"/>
    <w:rsid w:val="00627171"/>
    <w:rsid w:val="00631880"/>
    <w:rsid w:val="006318B4"/>
    <w:rsid w:val="00632DC2"/>
    <w:rsid w:val="006331D9"/>
    <w:rsid w:val="006339FB"/>
    <w:rsid w:val="00634489"/>
    <w:rsid w:val="00634C67"/>
    <w:rsid w:val="00635097"/>
    <w:rsid w:val="0063530E"/>
    <w:rsid w:val="00635894"/>
    <w:rsid w:val="00636885"/>
    <w:rsid w:val="006370E1"/>
    <w:rsid w:val="006376C5"/>
    <w:rsid w:val="006377AD"/>
    <w:rsid w:val="00640F7C"/>
    <w:rsid w:val="006412A4"/>
    <w:rsid w:val="0064164E"/>
    <w:rsid w:val="00642D9F"/>
    <w:rsid w:val="00643F75"/>
    <w:rsid w:val="00644F2B"/>
    <w:rsid w:val="006456DB"/>
    <w:rsid w:val="006459A7"/>
    <w:rsid w:val="00645AC6"/>
    <w:rsid w:val="00646186"/>
    <w:rsid w:val="00646266"/>
    <w:rsid w:val="00647E88"/>
    <w:rsid w:val="0065081C"/>
    <w:rsid w:val="00652A70"/>
    <w:rsid w:val="00653252"/>
    <w:rsid w:val="00653D54"/>
    <w:rsid w:val="00654CF7"/>
    <w:rsid w:val="00656DB9"/>
    <w:rsid w:val="00657108"/>
    <w:rsid w:val="00657319"/>
    <w:rsid w:val="0065750A"/>
    <w:rsid w:val="00657A9A"/>
    <w:rsid w:val="00657CAF"/>
    <w:rsid w:val="006623B6"/>
    <w:rsid w:val="0066273F"/>
    <w:rsid w:val="006632D9"/>
    <w:rsid w:val="00666ECB"/>
    <w:rsid w:val="006710D1"/>
    <w:rsid w:val="0067248F"/>
    <w:rsid w:val="006743E6"/>
    <w:rsid w:val="00675030"/>
    <w:rsid w:val="00676162"/>
    <w:rsid w:val="006761F7"/>
    <w:rsid w:val="0067668C"/>
    <w:rsid w:val="0068109C"/>
    <w:rsid w:val="006817BB"/>
    <w:rsid w:val="006819D2"/>
    <w:rsid w:val="00681D62"/>
    <w:rsid w:val="00682F1C"/>
    <w:rsid w:val="0068417A"/>
    <w:rsid w:val="0068492B"/>
    <w:rsid w:val="00685C48"/>
    <w:rsid w:val="0068684A"/>
    <w:rsid w:val="00686ABD"/>
    <w:rsid w:val="006871A4"/>
    <w:rsid w:val="00687A5B"/>
    <w:rsid w:val="0069056B"/>
    <w:rsid w:val="006910B2"/>
    <w:rsid w:val="00691B18"/>
    <w:rsid w:val="00692CCC"/>
    <w:rsid w:val="00693DF3"/>
    <w:rsid w:val="00693E0B"/>
    <w:rsid w:val="00696B11"/>
    <w:rsid w:val="00696C44"/>
    <w:rsid w:val="006974DF"/>
    <w:rsid w:val="0069786E"/>
    <w:rsid w:val="006A055F"/>
    <w:rsid w:val="006A0BC9"/>
    <w:rsid w:val="006A13B5"/>
    <w:rsid w:val="006A1DA2"/>
    <w:rsid w:val="006A1E74"/>
    <w:rsid w:val="006A2508"/>
    <w:rsid w:val="006A2D2E"/>
    <w:rsid w:val="006A4C26"/>
    <w:rsid w:val="006A5539"/>
    <w:rsid w:val="006A5604"/>
    <w:rsid w:val="006A6ED9"/>
    <w:rsid w:val="006A6FE9"/>
    <w:rsid w:val="006A7563"/>
    <w:rsid w:val="006A762F"/>
    <w:rsid w:val="006A7CE1"/>
    <w:rsid w:val="006B00EF"/>
    <w:rsid w:val="006B1805"/>
    <w:rsid w:val="006B1861"/>
    <w:rsid w:val="006B18EF"/>
    <w:rsid w:val="006B25C1"/>
    <w:rsid w:val="006B4D2E"/>
    <w:rsid w:val="006B4DC9"/>
    <w:rsid w:val="006B5D98"/>
    <w:rsid w:val="006B714B"/>
    <w:rsid w:val="006C01B2"/>
    <w:rsid w:val="006C0FAD"/>
    <w:rsid w:val="006C1D0B"/>
    <w:rsid w:val="006C2812"/>
    <w:rsid w:val="006C32C1"/>
    <w:rsid w:val="006C3A6C"/>
    <w:rsid w:val="006C3EF1"/>
    <w:rsid w:val="006C3FAD"/>
    <w:rsid w:val="006C4B56"/>
    <w:rsid w:val="006C51EB"/>
    <w:rsid w:val="006C6FFB"/>
    <w:rsid w:val="006C74F9"/>
    <w:rsid w:val="006C7793"/>
    <w:rsid w:val="006C79A7"/>
    <w:rsid w:val="006C7AE3"/>
    <w:rsid w:val="006D0DCE"/>
    <w:rsid w:val="006D18FE"/>
    <w:rsid w:val="006D1DB7"/>
    <w:rsid w:val="006D3046"/>
    <w:rsid w:val="006D36FF"/>
    <w:rsid w:val="006D3F5E"/>
    <w:rsid w:val="006D453A"/>
    <w:rsid w:val="006D536A"/>
    <w:rsid w:val="006D5480"/>
    <w:rsid w:val="006D5693"/>
    <w:rsid w:val="006D5873"/>
    <w:rsid w:val="006D5FEA"/>
    <w:rsid w:val="006D73B8"/>
    <w:rsid w:val="006D7A1C"/>
    <w:rsid w:val="006D7BF8"/>
    <w:rsid w:val="006E0A23"/>
    <w:rsid w:val="006E25A8"/>
    <w:rsid w:val="006E25E7"/>
    <w:rsid w:val="006E3206"/>
    <w:rsid w:val="006E3890"/>
    <w:rsid w:val="006E3F4A"/>
    <w:rsid w:val="006E4550"/>
    <w:rsid w:val="006E47B6"/>
    <w:rsid w:val="006E579F"/>
    <w:rsid w:val="006E5E73"/>
    <w:rsid w:val="006E70E5"/>
    <w:rsid w:val="006E75C0"/>
    <w:rsid w:val="006F0228"/>
    <w:rsid w:val="006F0A8A"/>
    <w:rsid w:val="006F129F"/>
    <w:rsid w:val="006F1C3F"/>
    <w:rsid w:val="006F2224"/>
    <w:rsid w:val="006F57B0"/>
    <w:rsid w:val="006F5A27"/>
    <w:rsid w:val="006F7F4B"/>
    <w:rsid w:val="007000DF"/>
    <w:rsid w:val="007009EA"/>
    <w:rsid w:val="007011B0"/>
    <w:rsid w:val="00701F66"/>
    <w:rsid w:val="00702293"/>
    <w:rsid w:val="00702788"/>
    <w:rsid w:val="007029C1"/>
    <w:rsid w:val="007030FB"/>
    <w:rsid w:val="007041C0"/>
    <w:rsid w:val="00706409"/>
    <w:rsid w:val="007069A5"/>
    <w:rsid w:val="0071129E"/>
    <w:rsid w:val="00711492"/>
    <w:rsid w:val="00712EC1"/>
    <w:rsid w:val="007141CA"/>
    <w:rsid w:val="007204EA"/>
    <w:rsid w:val="00720DB3"/>
    <w:rsid w:val="00721413"/>
    <w:rsid w:val="0072184F"/>
    <w:rsid w:val="00721E27"/>
    <w:rsid w:val="00721F3D"/>
    <w:rsid w:val="00722B28"/>
    <w:rsid w:val="00723480"/>
    <w:rsid w:val="0072349B"/>
    <w:rsid w:val="007237B2"/>
    <w:rsid w:val="00725517"/>
    <w:rsid w:val="00725A85"/>
    <w:rsid w:val="00726036"/>
    <w:rsid w:val="0072618A"/>
    <w:rsid w:val="00731F11"/>
    <w:rsid w:val="007338EE"/>
    <w:rsid w:val="00733FC9"/>
    <w:rsid w:val="00734772"/>
    <w:rsid w:val="007351D0"/>
    <w:rsid w:val="007353E8"/>
    <w:rsid w:val="007354EA"/>
    <w:rsid w:val="007358E2"/>
    <w:rsid w:val="0073644C"/>
    <w:rsid w:val="00736D32"/>
    <w:rsid w:val="00737126"/>
    <w:rsid w:val="0073723E"/>
    <w:rsid w:val="0074089A"/>
    <w:rsid w:val="00741253"/>
    <w:rsid w:val="00742663"/>
    <w:rsid w:val="007426B4"/>
    <w:rsid w:val="00742CD4"/>
    <w:rsid w:val="00743ABF"/>
    <w:rsid w:val="00743B54"/>
    <w:rsid w:val="00744AE0"/>
    <w:rsid w:val="007476BF"/>
    <w:rsid w:val="007479A7"/>
    <w:rsid w:val="00750775"/>
    <w:rsid w:val="007509C2"/>
    <w:rsid w:val="00750D67"/>
    <w:rsid w:val="0075148D"/>
    <w:rsid w:val="00751826"/>
    <w:rsid w:val="00751B7D"/>
    <w:rsid w:val="0075351E"/>
    <w:rsid w:val="00754584"/>
    <w:rsid w:val="00754596"/>
    <w:rsid w:val="00754DFF"/>
    <w:rsid w:val="007604EA"/>
    <w:rsid w:val="00761BF0"/>
    <w:rsid w:val="00761EA2"/>
    <w:rsid w:val="007621EF"/>
    <w:rsid w:val="00763497"/>
    <w:rsid w:val="007649AD"/>
    <w:rsid w:val="00764C52"/>
    <w:rsid w:val="00764C90"/>
    <w:rsid w:val="00765146"/>
    <w:rsid w:val="00767158"/>
    <w:rsid w:val="00767345"/>
    <w:rsid w:val="0077019B"/>
    <w:rsid w:val="00770A38"/>
    <w:rsid w:val="00771769"/>
    <w:rsid w:val="00771860"/>
    <w:rsid w:val="0077206E"/>
    <w:rsid w:val="00773304"/>
    <w:rsid w:val="00774B3D"/>
    <w:rsid w:val="00774BF7"/>
    <w:rsid w:val="00774C44"/>
    <w:rsid w:val="00774F5D"/>
    <w:rsid w:val="00775835"/>
    <w:rsid w:val="00775B25"/>
    <w:rsid w:val="00776110"/>
    <w:rsid w:val="0077638F"/>
    <w:rsid w:val="00776B1D"/>
    <w:rsid w:val="00776E48"/>
    <w:rsid w:val="00777291"/>
    <w:rsid w:val="00777F4C"/>
    <w:rsid w:val="0078001F"/>
    <w:rsid w:val="00780956"/>
    <w:rsid w:val="007810D1"/>
    <w:rsid w:val="0078326D"/>
    <w:rsid w:val="00783598"/>
    <w:rsid w:val="00786679"/>
    <w:rsid w:val="00786AD4"/>
    <w:rsid w:val="00793052"/>
    <w:rsid w:val="0079309A"/>
    <w:rsid w:val="0079591F"/>
    <w:rsid w:val="00796DEE"/>
    <w:rsid w:val="007A046C"/>
    <w:rsid w:val="007A092D"/>
    <w:rsid w:val="007A2249"/>
    <w:rsid w:val="007A2283"/>
    <w:rsid w:val="007A2DF9"/>
    <w:rsid w:val="007A595D"/>
    <w:rsid w:val="007A7266"/>
    <w:rsid w:val="007A7880"/>
    <w:rsid w:val="007B0330"/>
    <w:rsid w:val="007B1091"/>
    <w:rsid w:val="007B1438"/>
    <w:rsid w:val="007B1D14"/>
    <w:rsid w:val="007B265F"/>
    <w:rsid w:val="007B31C8"/>
    <w:rsid w:val="007B34EF"/>
    <w:rsid w:val="007B40EB"/>
    <w:rsid w:val="007B48D0"/>
    <w:rsid w:val="007B5AED"/>
    <w:rsid w:val="007B637F"/>
    <w:rsid w:val="007C08EC"/>
    <w:rsid w:val="007C1021"/>
    <w:rsid w:val="007C128D"/>
    <w:rsid w:val="007C2CC9"/>
    <w:rsid w:val="007C321E"/>
    <w:rsid w:val="007C46A9"/>
    <w:rsid w:val="007C6826"/>
    <w:rsid w:val="007C68A6"/>
    <w:rsid w:val="007C784D"/>
    <w:rsid w:val="007D0308"/>
    <w:rsid w:val="007D0779"/>
    <w:rsid w:val="007D0CA6"/>
    <w:rsid w:val="007D148E"/>
    <w:rsid w:val="007D2B91"/>
    <w:rsid w:val="007D38D7"/>
    <w:rsid w:val="007D3F94"/>
    <w:rsid w:val="007D6785"/>
    <w:rsid w:val="007D70D6"/>
    <w:rsid w:val="007E2BDD"/>
    <w:rsid w:val="007E36E3"/>
    <w:rsid w:val="007E3BE1"/>
    <w:rsid w:val="007E59A9"/>
    <w:rsid w:val="007E7FFA"/>
    <w:rsid w:val="007F0C5D"/>
    <w:rsid w:val="007F1262"/>
    <w:rsid w:val="007F12BC"/>
    <w:rsid w:val="007F12DB"/>
    <w:rsid w:val="007F2739"/>
    <w:rsid w:val="007F2906"/>
    <w:rsid w:val="007F34E0"/>
    <w:rsid w:val="007F3725"/>
    <w:rsid w:val="007F3FC2"/>
    <w:rsid w:val="007F45F0"/>
    <w:rsid w:val="007F5533"/>
    <w:rsid w:val="007F5B11"/>
    <w:rsid w:val="007F669F"/>
    <w:rsid w:val="007F6C6B"/>
    <w:rsid w:val="007F73B9"/>
    <w:rsid w:val="007F7AF2"/>
    <w:rsid w:val="007F7F90"/>
    <w:rsid w:val="008000E0"/>
    <w:rsid w:val="00800831"/>
    <w:rsid w:val="00800D1C"/>
    <w:rsid w:val="00802256"/>
    <w:rsid w:val="00803DE9"/>
    <w:rsid w:val="00804968"/>
    <w:rsid w:val="008053ED"/>
    <w:rsid w:val="008056A8"/>
    <w:rsid w:val="00805EAE"/>
    <w:rsid w:val="00805F40"/>
    <w:rsid w:val="00806330"/>
    <w:rsid w:val="00806A78"/>
    <w:rsid w:val="00807F2B"/>
    <w:rsid w:val="00807F58"/>
    <w:rsid w:val="0081093A"/>
    <w:rsid w:val="00813CD7"/>
    <w:rsid w:val="008156C2"/>
    <w:rsid w:val="00816D40"/>
    <w:rsid w:val="00816FF5"/>
    <w:rsid w:val="00817375"/>
    <w:rsid w:val="0082091A"/>
    <w:rsid w:val="00821664"/>
    <w:rsid w:val="0082182A"/>
    <w:rsid w:val="00822812"/>
    <w:rsid w:val="00822914"/>
    <w:rsid w:val="00822B99"/>
    <w:rsid w:val="00823D7E"/>
    <w:rsid w:val="0082405F"/>
    <w:rsid w:val="00825312"/>
    <w:rsid w:val="0082567C"/>
    <w:rsid w:val="008270E6"/>
    <w:rsid w:val="008306A2"/>
    <w:rsid w:val="00830AB7"/>
    <w:rsid w:val="008310F9"/>
    <w:rsid w:val="00831273"/>
    <w:rsid w:val="008335E0"/>
    <w:rsid w:val="0083361E"/>
    <w:rsid w:val="008356E5"/>
    <w:rsid w:val="00835D93"/>
    <w:rsid w:val="008407CC"/>
    <w:rsid w:val="0084175F"/>
    <w:rsid w:val="00842A0F"/>
    <w:rsid w:val="00842B1F"/>
    <w:rsid w:val="00843B9E"/>
    <w:rsid w:val="00843D3A"/>
    <w:rsid w:val="008447BA"/>
    <w:rsid w:val="008450D5"/>
    <w:rsid w:val="008452BC"/>
    <w:rsid w:val="008454D2"/>
    <w:rsid w:val="008460E4"/>
    <w:rsid w:val="008463DA"/>
    <w:rsid w:val="00852246"/>
    <w:rsid w:val="00853278"/>
    <w:rsid w:val="00854A9B"/>
    <w:rsid w:val="008573A2"/>
    <w:rsid w:val="00860D08"/>
    <w:rsid w:val="008615E3"/>
    <w:rsid w:val="00863982"/>
    <w:rsid w:val="008647A6"/>
    <w:rsid w:val="008647E0"/>
    <w:rsid w:val="008651E2"/>
    <w:rsid w:val="008653EB"/>
    <w:rsid w:val="0086572F"/>
    <w:rsid w:val="0086591F"/>
    <w:rsid w:val="00865A3B"/>
    <w:rsid w:val="00866361"/>
    <w:rsid w:val="00866D87"/>
    <w:rsid w:val="00867817"/>
    <w:rsid w:val="00867CA0"/>
    <w:rsid w:val="00871557"/>
    <w:rsid w:val="008728AB"/>
    <w:rsid w:val="0087329A"/>
    <w:rsid w:val="008748D2"/>
    <w:rsid w:val="00875C37"/>
    <w:rsid w:val="0087643F"/>
    <w:rsid w:val="008769C4"/>
    <w:rsid w:val="00876BF5"/>
    <w:rsid w:val="00883577"/>
    <w:rsid w:val="008848DF"/>
    <w:rsid w:val="00885339"/>
    <w:rsid w:val="00885422"/>
    <w:rsid w:val="00885500"/>
    <w:rsid w:val="0088567A"/>
    <w:rsid w:val="008856E6"/>
    <w:rsid w:val="0088672A"/>
    <w:rsid w:val="008901E3"/>
    <w:rsid w:val="00890236"/>
    <w:rsid w:val="008912C4"/>
    <w:rsid w:val="0089159D"/>
    <w:rsid w:val="00891C98"/>
    <w:rsid w:val="00893435"/>
    <w:rsid w:val="00893D6A"/>
    <w:rsid w:val="008964D5"/>
    <w:rsid w:val="008966E3"/>
    <w:rsid w:val="008A086E"/>
    <w:rsid w:val="008A0CF1"/>
    <w:rsid w:val="008A1874"/>
    <w:rsid w:val="008A225B"/>
    <w:rsid w:val="008A28AC"/>
    <w:rsid w:val="008A29E3"/>
    <w:rsid w:val="008A2E29"/>
    <w:rsid w:val="008A3631"/>
    <w:rsid w:val="008A53CE"/>
    <w:rsid w:val="008A5864"/>
    <w:rsid w:val="008A684F"/>
    <w:rsid w:val="008A6934"/>
    <w:rsid w:val="008B0010"/>
    <w:rsid w:val="008B0262"/>
    <w:rsid w:val="008B0461"/>
    <w:rsid w:val="008B0F8B"/>
    <w:rsid w:val="008B1425"/>
    <w:rsid w:val="008B3030"/>
    <w:rsid w:val="008B3A29"/>
    <w:rsid w:val="008B3C82"/>
    <w:rsid w:val="008B4102"/>
    <w:rsid w:val="008B4EEC"/>
    <w:rsid w:val="008B522D"/>
    <w:rsid w:val="008B61C7"/>
    <w:rsid w:val="008B66DC"/>
    <w:rsid w:val="008C035D"/>
    <w:rsid w:val="008C0656"/>
    <w:rsid w:val="008C0D96"/>
    <w:rsid w:val="008C2531"/>
    <w:rsid w:val="008C2E09"/>
    <w:rsid w:val="008C2FE6"/>
    <w:rsid w:val="008C304B"/>
    <w:rsid w:val="008C3820"/>
    <w:rsid w:val="008C636A"/>
    <w:rsid w:val="008D02F7"/>
    <w:rsid w:val="008D115E"/>
    <w:rsid w:val="008D11B5"/>
    <w:rsid w:val="008D30E6"/>
    <w:rsid w:val="008D32F7"/>
    <w:rsid w:val="008D3CFE"/>
    <w:rsid w:val="008D680F"/>
    <w:rsid w:val="008E0BED"/>
    <w:rsid w:val="008E1ACA"/>
    <w:rsid w:val="008E2324"/>
    <w:rsid w:val="008E33D4"/>
    <w:rsid w:val="008E3C44"/>
    <w:rsid w:val="008E3E15"/>
    <w:rsid w:val="008E4035"/>
    <w:rsid w:val="008E44D6"/>
    <w:rsid w:val="008E44DD"/>
    <w:rsid w:val="008E4E09"/>
    <w:rsid w:val="008E4EBB"/>
    <w:rsid w:val="008E6124"/>
    <w:rsid w:val="008E6FD9"/>
    <w:rsid w:val="008E73E6"/>
    <w:rsid w:val="008F072C"/>
    <w:rsid w:val="008F0A9E"/>
    <w:rsid w:val="008F1364"/>
    <w:rsid w:val="008F142D"/>
    <w:rsid w:val="008F241A"/>
    <w:rsid w:val="008F44C0"/>
    <w:rsid w:val="008F636D"/>
    <w:rsid w:val="008F6CD5"/>
    <w:rsid w:val="008F715B"/>
    <w:rsid w:val="008F7F56"/>
    <w:rsid w:val="00901CA6"/>
    <w:rsid w:val="00903FCA"/>
    <w:rsid w:val="00904542"/>
    <w:rsid w:val="009046EB"/>
    <w:rsid w:val="00904E5A"/>
    <w:rsid w:val="00905AA6"/>
    <w:rsid w:val="0090782B"/>
    <w:rsid w:val="0090793C"/>
    <w:rsid w:val="00907AFB"/>
    <w:rsid w:val="009118FB"/>
    <w:rsid w:val="00911963"/>
    <w:rsid w:val="00912342"/>
    <w:rsid w:val="0091267A"/>
    <w:rsid w:val="0091267E"/>
    <w:rsid w:val="00914635"/>
    <w:rsid w:val="00915CA8"/>
    <w:rsid w:val="00915D34"/>
    <w:rsid w:val="0091665E"/>
    <w:rsid w:val="00916914"/>
    <w:rsid w:val="00916CE7"/>
    <w:rsid w:val="009175DB"/>
    <w:rsid w:val="0092065F"/>
    <w:rsid w:val="0092078E"/>
    <w:rsid w:val="00920D54"/>
    <w:rsid w:val="00921D6C"/>
    <w:rsid w:val="00923460"/>
    <w:rsid w:val="0092358D"/>
    <w:rsid w:val="00924431"/>
    <w:rsid w:val="00924B57"/>
    <w:rsid w:val="00924BA1"/>
    <w:rsid w:val="0092586D"/>
    <w:rsid w:val="00927661"/>
    <w:rsid w:val="00927D3A"/>
    <w:rsid w:val="00927FF9"/>
    <w:rsid w:val="00930194"/>
    <w:rsid w:val="00930CBA"/>
    <w:rsid w:val="00931179"/>
    <w:rsid w:val="009325D4"/>
    <w:rsid w:val="00933EC9"/>
    <w:rsid w:val="00934AC0"/>
    <w:rsid w:val="00935393"/>
    <w:rsid w:val="009364DF"/>
    <w:rsid w:val="0093704B"/>
    <w:rsid w:val="0093794F"/>
    <w:rsid w:val="0094052C"/>
    <w:rsid w:val="00941C44"/>
    <w:rsid w:val="009424FE"/>
    <w:rsid w:val="00942A54"/>
    <w:rsid w:val="00942AA2"/>
    <w:rsid w:val="0094360C"/>
    <w:rsid w:val="00943782"/>
    <w:rsid w:val="009437BD"/>
    <w:rsid w:val="00944B9F"/>
    <w:rsid w:val="00945EE2"/>
    <w:rsid w:val="00947032"/>
    <w:rsid w:val="00947A89"/>
    <w:rsid w:val="009505F6"/>
    <w:rsid w:val="0095151E"/>
    <w:rsid w:val="00951827"/>
    <w:rsid w:val="00952371"/>
    <w:rsid w:val="00953505"/>
    <w:rsid w:val="00953D8E"/>
    <w:rsid w:val="0095454F"/>
    <w:rsid w:val="00954A48"/>
    <w:rsid w:val="00955338"/>
    <w:rsid w:val="00955401"/>
    <w:rsid w:val="00955D12"/>
    <w:rsid w:val="00956099"/>
    <w:rsid w:val="009611CF"/>
    <w:rsid w:val="009612D6"/>
    <w:rsid w:val="00962CB5"/>
    <w:rsid w:val="00965113"/>
    <w:rsid w:val="00971F20"/>
    <w:rsid w:val="009739B6"/>
    <w:rsid w:val="0097459E"/>
    <w:rsid w:val="00975567"/>
    <w:rsid w:val="0097589B"/>
    <w:rsid w:val="00975906"/>
    <w:rsid w:val="00976A14"/>
    <w:rsid w:val="00976FB0"/>
    <w:rsid w:val="00976FF7"/>
    <w:rsid w:val="00980148"/>
    <w:rsid w:val="009828BB"/>
    <w:rsid w:val="009844FB"/>
    <w:rsid w:val="009850BF"/>
    <w:rsid w:val="009859AF"/>
    <w:rsid w:val="00985AAC"/>
    <w:rsid w:val="00985ABF"/>
    <w:rsid w:val="00985C2F"/>
    <w:rsid w:val="00985D16"/>
    <w:rsid w:val="00986422"/>
    <w:rsid w:val="00986470"/>
    <w:rsid w:val="00987382"/>
    <w:rsid w:val="00987CDF"/>
    <w:rsid w:val="00990D52"/>
    <w:rsid w:val="0099112C"/>
    <w:rsid w:val="00991EA6"/>
    <w:rsid w:val="00995BAB"/>
    <w:rsid w:val="00996C91"/>
    <w:rsid w:val="0099758C"/>
    <w:rsid w:val="0099771D"/>
    <w:rsid w:val="00997754"/>
    <w:rsid w:val="00997F3A"/>
    <w:rsid w:val="009A09CC"/>
    <w:rsid w:val="009A0CF6"/>
    <w:rsid w:val="009A19BD"/>
    <w:rsid w:val="009A24E7"/>
    <w:rsid w:val="009A45C5"/>
    <w:rsid w:val="009A5E73"/>
    <w:rsid w:val="009A737A"/>
    <w:rsid w:val="009B1BAD"/>
    <w:rsid w:val="009B1DC9"/>
    <w:rsid w:val="009B384B"/>
    <w:rsid w:val="009B48B6"/>
    <w:rsid w:val="009B631F"/>
    <w:rsid w:val="009B6475"/>
    <w:rsid w:val="009B7A39"/>
    <w:rsid w:val="009B7F50"/>
    <w:rsid w:val="009C03AD"/>
    <w:rsid w:val="009C05CC"/>
    <w:rsid w:val="009C1811"/>
    <w:rsid w:val="009C2C77"/>
    <w:rsid w:val="009C36F7"/>
    <w:rsid w:val="009C3E01"/>
    <w:rsid w:val="009C4414"/>
    <w:rsid w:val="009C54B2"/>
    <w:rsid w:val="009C5C18"/>
    <w:rsid w:val="009C6C92"/>
    <w:rsid w:val="009C6F76"/>
    <w:rsid w:val="009D06A7"/>
    <w:rsid w:val="009D0F37"/>
    <w:rsid w:val="009D1367"/>
    <w:rsid w:val="009D1C15"/>
    <w:rsid w:val="009D2105"/>
    <w:rsid w:val="009D2805"/>
    <w:rsid w:val="009D398D"/>
    <w:rsid w:val="009D5314"/>
    <w:rsid w:val="009D5683"/>
    <w:rsid w:val="009E166E"/>
    <w:rsid w:val="009E1AFB"/>
    <w:rsid w:val="009E1F4E"/>
    <w:rsid w:val="009E499A"/>
    <w:rsid w:val="009E4BDF"/>
    <w:rsid w:val="009E5899"/>
    <w:rsid w:val="009E7073"/>
    <w:rsid w:val="009E78AF"/>
    <w:rsid w:val="009F027B"/>
    <w:rsid w:val="009F29BC"/>
    <w:rsid w:val="009F31E5"/>
    <w:rsid w:val="009F3AF8"/>
    <w:rsid w:val="009F4AD8"/>
    <w:rsid w:val="009F5F92"/>
    <w:rsid w:val="009F60B6"/>
    <w:rsid w:val="009F6D89"/>
    <w:rsid w:val="009F767C"/>
    <w:rsid w:val="009F7A6A"/>
    <w:rsid w:val="009F7F8F"/>
    <w:rsid w:val="00A00C6D"/>
    <w:rsid w:val="00A01FD1"/>
    <w:rsid w:val="00A04365"/>
    <w:rsid w:val="00A05D2A"/>
    <w:rsid w:val="00A0603E"/>
    <w:rsid w:val="00A06332"/>
    <w:rsid w:val="00A06D52"/>
    <w:rsid w:val="00A06E4A"/>
    <w:rsid w:val="00A07F7E"/>
    <w:rsid w:val="00A12164"/>
    <w:rsid w:val="00A121E6"/>
    <w:rsid w:val="00A1287B"/>
    <w:rsid w:val="00A12E0B"/>
    <w:rsid w:val="00A1320D"/>
    <w:rsid w:val="00A14214"/>
    <w:rsid w:val="00A14D69"/>
    <w:rsid w:val="00A14D7E"/>
    <w:rsid w:val="00A15CD5"/>
    <w:rsid w:val="00A17100"/>
    <w:rsid w:val="00A201E6"/>
    <w:rsid w:val="00A2118D"/>
    <w:rsid w:val="00A22567"/>
    <w:rsid w:val="00A25471"/>
    <w:rsid w:val="00A25812"/>
    <w:rsid w:val="00A26612"/>
    <w:rsid w:val="00A307A1"/>
    <w:rsid w:val="00A30811"/>
    <w:rsid w:val="00A30FFC"/>
    <w:rsid w:val="00A31969"/>
    <w:rsid w:val="00A334EB"/>
    <w:rsid w:val="00A346AF"/>
    <w:rsid w:val="00A34964"/>
    <w:rsid w:val="00A35667"/>
    <w:rsid w:val="00A35C6E"/>
    <w:rsid w:val="00A363A8"/>
    <w:rsid w:val="00A3649A"/>
    <w:rsid w:val="00A40E2E"/>
    <w:rsid w:val="00A411C9"/>
    <w:rsid w:val="00A41FC5"/>
    <w:rsid w:val="00A42A28"/>
    <w:rsid w:val="00A42B39"/>
    <w:rsid w:val="00A43FB6"/>
    <w:rsid w:val="00A448A0"/>
    <w:rsid w:val="00A44C09"/>
    <w:rsid w:val="00A45680"/>
    <w:rsid w:val="00A462F6"/>
    <w:rsid w:val="00A5065F"/>
    <w:rsid w:val="00A50D37"/>
    <w:rsid w:val="00A50FA3"/>
    <w:rsid w:val="00A51500"/>
    <w:rsid w:val="00A52C27"/>
    <w:rsid w:val="00A545B4"/>
    <w:rsid w:val="00A5597A"/>
    <w:rsid w:val="00A55CB3"/>
    <w:rsid w:val="00A55EC5"/>
    <w:rsid w:val="00A56B6B"/>
    <w:rsid w:val="00A6015C"/>
    <w:rsid w:val="00A603EF"/>
    <w:rsid w:val="00A60443"/>
    <w:rsid w:val="00A60776"/>
    <w:rsid w:val="00A61A90"/>
    <w:rsid w:val="00A61BC1"/>
    <w:rsid w:val="00A63406"/>
    <w:rsid w:val="00A63C85"/>
    <w:rsid w:val="00A641A5"/>
    <w:rsid w:val="00A645C0"/>
    <w:rsid w:val="00A64DC8"/>
    <w:rsid w:val="00A672B5"/>
    <w:rsid w:val="00A674C1"/>
    <w:rsid w:val="00A67785"/>
    <w:rsid w:val="00A67E4B"/>
    <w:rsid w:val="00A67E82"/>
    <w:rsid w:val="00A70C53"/>
    <w:rsid w:val="00A71E3A"/>
    <w:rsid w:val="00A71E78"/>
    <w:rsid w:val="00A7281B"/>
    <w:rsid w:val="00A734F1"/>
    <w:rsid w:val="00A73D21"/>
    <w:rsid w:val="00A757D8"/>
    <w:rsid w:val="00A7603F"/>
    <w:rsid w:val="00A7626C"/>
    <w:rsid w:val="00A7678B"/>
    <w:rsid w:val="00A7738D"/>
    <w:rsid w:val="00A774F7"/>
    <w:rsid w:val="00A80357"/>
    <w:rsid w:val="00A811FC"/>
    <w:rsid w:val="00A81C78"/>
    <w:rsid w:val="00A822DD"/>
    <w:rsid w:val="00A823A4"/>
    <w:rsid w:val="00A82A06"/>
    <w:rsid w:val="00A82DFA"/>
    <w:rsid w:val="00A82F53"/>
    <w:rsid w:val="00A83300"/>
    <w:rsid w:val="00A834AC"/>
    <w:rsid w:val="00A83BC4"/>
    <w:rsid w:val="00A83D5F"/>
    <w:rsid w:val="00A86573"/>
    <w:rsid w:val="00A871AC"/>
    <w:rsid w:val="00A90779"/>
    <w:rsid w:val="00A908AB"/>
    <w:rsid w:val="00A90D29"/>
    <w:rsid w:val="00A91686"/>
    <w:rsid w:val="00A9174D"/>
    <w:rsid w:val="00A91EA6"/>
    <w:rsid w:val="00A958F2"/>
    <w:rsid w:val="00A97D2D"/>
    <w:rsid w:val="00A97F20"/>
    <w:rsid w:val="00AA0049"/>
    <w:rsid w:val="00AA0267"/>
    <w:rsid w:val="00AA0C4C"/>
    <w:rsid w:val="00AA320E"/>
    <w:rsid w:val="00AA3DF2"/>
    <w:rsid w:val="00AA4F3E"/>
    <w:rsid w:val="00AA50F5"/>
    <w:rsid w:val="00AA5C30"/>
    <w:rsid w:val="00AA61AF"/>
    <w:rsid w:val="00AB1983"/>
    <w:rsid w:val="00AB1B17"/>
    <w:rsid w:val="00AB260E"/>
    <w:rsid w:val="00AB35C8"/>
    <w:rsid w:val="00AB3967"/>
    <w:rsid w:val="00AB4794"/>
    <w:rsid w:val="00AB51B7"/>
    <w:rsid w:val="00AB5551"/>
    <w:rsid w:val="00AC0060"/>
    <w:rsid w:val="00AC0A9C"/>
    <w:rsid w:val="00AC0F41"/>
    <w:rsid w:val="00AC151D"/>
    <w:rsid w:val="00AC27B4"/>
    <w:rsid w:val="00AC5E50"/>
    <w:rsid w:val="00AC66CC"/>
    <w:rsid w:val="00AC6EBC"/>
    <w:rsid w:val="00AC7058"/>
    <w:rsid w:val="00AC7313"/>
    <w:rsid w:val="00AC781A"/>
    <w:rsid w:val="00AD043E"/>
    <w:rsid w:val="00AD0962"/>
    <w:rsid w:val="00AD1215"/>
    <w:rsid w:val="00AD1628"/>
    <w:rsid w:val="00AD45B2"/>
    <w:rsid w:val="00AD5099"/>
    <w:rsid w:val="00AD56B5"/>
    <w:rsid w:val="00AD56F7"/>
    <w:rsid w:val="00AD5773"/>
    <w:rsid w:val="00AD66E3"/>
    <w:rsid w:val="00AD6793"/>
    <w:rsid w:val="00AD686E"/>
    <w:rsid w:val="00AD6E36"/>
    <w:rsid w:val="00AD702D"/>
    <w:rsid w:val="00AD742A"/>
    <w:rsid w:val="00AE0153"/>
    <w:rsid w:val="00AE166B"/>
    <w:rsid w:val="00AE27C8"/>
    <w:rsid w:val="00AE2DD6"/>
    <w:rsid w:val="00AE2E40"/>
    <w:rsid w:val="00AE3DAA"/>
    <w:rsid w:val="00AE4436"/>
    <w:rsid w:val="00AE47A8"/>
    <w:rsid w:val="00AE4F45"/>
    <w:rsid w:val="00AE50BB"/>
    <w:rsid w:val="00AE584F"/>
    <w:rsid w:val="00AE78FC"/>
    <w:rsid w:val="00AF008D"/>
    <w:rsid w:val="00AF1416"/>
    <w:rsid w:val="00AF1953"/>
    <w:rsid w:val="00AF1CF2"/>
    <w:rsid w:val="00AF1DCB"/>
    <w:rsid w:val="00AF3119"/>
    <w:rsid w:val="00AF32A8"/>
    <w:rsid w:val="00AF32BD"/>
    <w:rsid w:val="00AF3536"/>
    <w:rsid w:val="00AF3764"/>
    <w:rsid w:val="00AF39AA"/>
    <w:rsid w:val="00AF43ED"/>
    <w:rsid w:val="00AF4999"/>
    <w:rsid w:val="00AF5E21"/>
    <w:rsid w:val="00AF6654"/>
    <w:rsid w:val="00AF753E"/>
    <w:rsid w:val="00AF7A7F"/>
    <w:rsid w:val="00B01DB4"/>
    <w:rsid w:val="00B02E86"/>
    <w:rsid w:val="00B03C1E"/>
    <w:rsid w:val="00B04949"/>
    <w:rsid w:val="00B05A66"/>
    <w:rsid w:val="00B06015"/>
    <w:rsid w:val="00B07AA5"/>
    <w:rsid w:val="00B10B76"/>
    <w:rsid w:val="00B12B3F"/>
    <w:rsid w:val="00B12DE2"/>
    <w:rsid w:val="00B12F9E"/>
    <w:rsid w:val="00B1430B"/>
    <w:rsid w:val="00B14943"/>
    <w:rsid w:val="00B14B04"/>
    <w:rsid w:val="00B158FD"/>
    <w:rsid w:val="00B15CE5"/>
    <w:rsid w:val="00B1607E"/>
    <w:rsid w:val="00B164AA"/>
    <w:rsid w:val="00B1711F"/>
    <w:rsid w:val="00B17571"/>
    <w:rsid w:val="00B20607"/>
    <w:rsid w:val="00B20F1C"/>
    <w:rsid w:val="00B22738"/>
    <w:rsid w:val="00B22794"/>
    <w:rsid w:val="00B22A11"/>
    <w:rsid w:val="00B22D82"/>
    <w:rsid w:val="00B2421E"/>
    <w:rsid w:val="00B24B84"/>
    <w:rsid w:val="00B2506F"/>
    <w:rsid w:val="00B255D8"/>
    <w:rsid w:val="00B26FBB"/>
    <w:rsid w:val="00B27309"/>
    <w:rsid w:val="00B2771A"/>
    <w:rsid w:val="00B27EC2"/>
    <w:rsid w:val="00B3033F"/>
    <w:rsid w:val="00B305BD"/>
    <w:rsid w:val="00B30D3D"/>
    <w:rsid w:val="00B3133C"/>
    <w:rsid w:val="00B32090"/>
    <w:rsid w:val="00B3245A"/>
    <w:rsid w:val="00B3272D"/>
    <w:rsid w:val="00B327E1"/>
    <w:rsid w:val="00B32A63"/>
    <w:rsid w:val="00B33B4F"/>
    <w:rsid w:val="00B33F48"/>
    <w:rsid w:val="00B34335"/>
    <w:rsid w:val="00B369CC"/>
    <w:rsid w:val="00B41562"/>
    <w:rsid w:val="00B43095"/>
    <w:rsid w:val="00B43F3C"/>
    <w:rsid w:val="00B44312"/>
    <w:rsid w:val="00B474DF"/>
    <w:rsid w:val="00B50A93"/>
    <w:rsid w:val="00B50B1D"/>
    <w:rsid w:val="00B51EB4"/>
    <w:rsid w:val="00B522B4"/>
    <w:rsid w:val="00B5252F"/>
    <w:rsid w:val="00B52E62"/>
    <w:rsid w:val="00B53813"/>
    <w:rsid w:val="00B53E11"/>
    <w:rsid w:val="00B556E4"/>
    <w:rsid w:val="00B55ACE"/>
    <w:rsid w:val="00B5604F"/>
    <w:rsid w:val="00B5649C"/>
    <w:rsid w:val="00B62889"/>
    <w:rsid w:val="00B64771"/>
    <w:rsid w:val="00B6556A"/>
    <w:rsid w:val="00B669F6"/>
    <w:rsid w:val="00B7026F"/>
    <w:rsid w:val="00B70910"/>
    <w:rsid w:val="00B71315"/>
    <w:rsid w:val="00B71DAD"/>
    <w:rsid w:val="00B72456"/>
    <w:rsid w:val="00B72BA5"/>
    <w:rsid w:val="00B74F3E"/>
    <w:rsid w:val="00B75B19"/>
    <w:rsid w:val="00B77736"/>
    <w:rsid w:val="00B77871"/>
    <w:rsid w:val="00B77C9D"/>
    <w:rsid w:val="00B82B1F"/>
    <w:rsid w:val="00B8383F"/>
    <w:rsid w:val="00B83C69"/>
    <w:rsid w:val="00B84085"/>
    <w:rsid w:val="00B8458C"/>
    <w:rsid w:val="00B8595E"/>
    <w:rsid w:val="00B87630"/>
    <w:rsid w:val="00B91994"/>
    <w:rsid w:val="00B91FE0"/>
    <w:rsid w:val="00B926DD"/>
    <w:rsid w:val="00B92F50"/>
    <w:rsid w:val="00B94C90"/>
    <w:rsid w:val="00B95F1F"/>
    <w:rsid w:val="00B9619E"/>
    <w:rsid w:val="00B966C0"/>
    <w:rsid w:val="00B96907"/>
    <w:rsid w:val="00B96D06"/>
    <w:rsid w:val="00BA0DF3"/>
    <w:rsid w:val="00BA1CCA"/>
    <w:rsid w:val="00BA3022"/>
    <w:rsid w:val="00BA32F2"/>
    <w:rsid w:val="00BA3B0C"/>
    <w:rsid w:val="00BA545B"/>
    <w:rsid w:val="00BA5B7E"/>
    <w:rsid w:val="00BA5E23"/>
    <w:rsid w:val="00BA616F"/>
    <w:rsid w:val="00BA6BD8"/>
    <w:rsid w:val="00BA71DB"/>
    <w:rsid w:val="00BA76BB"/>
    <w:rsid w:val="00BA7EF4"/>
    <w:rsid w:val="00BB00D8"/>
    <w:rsid w:val="00BB0DEA"/>
    <w:rsid w:val="00BB1562"/>
    <w:rsid w:val="00BB1ECC"/>
    <w:rsid w:val="00BB2D9D"/>
    <w:rsid w:val="00BB31AE"/>
    <w:rsid w:val="00BB3A91"/>
    <w:rsid w:val="00BB3CC2"/>
    <w:rsid w:val="00BB4A21"/>
    <w:rsid w:val="00BB4B4C"/>
    <w:rsid w:val="00BB5CCB"/>
    <w:rsid w:val="00BB64F1"/>
    <w:rsid w:val="00BB71AD"/>
    <w:rsid w:val="00BB72D8"/>
    <w:rsid w:val="00BB7905"/>
    <w:rsid w:val="00BC095E"/>
    <w:rsid w:val="00BC13E0"/>
    <w:rsid w:val="00BC17F1"/>
    <w:rsid w:val="00BC183A"/>
    <w:rsid w:val="00BC3215"/>
    <w:rsid w:val="00BC34E4"/>
    <w:rsid w:val="00BC3610"/>
    <w:rsid w:val="00BC4021"/>
    <w:rsid w:val="00BC6D5A"/>
    <w:rsid w:val="00BD0310"/>
    <w:rsid w:val="00BD15BB"/>
    <w:rsid w:val="00BD236A"/>
    <w:rsid w:val="00BD5CC8"/>
    <w:rsid w:val="00BD6938"/>
    <w:rsid w:val="00BD759D"/>
    <w:rsid w:val="00BE0581"/>
    <w:rsid w:val="00BE06A8"/>
    <w:rsid w:val="00BE1841"/>
    <w:rsid w:val="00BE1C74"/>
    <w:rsid w:val="00BE25FA"/>
    <w:rsid w:val="00BE32C6"/>
    <w:rsid w:val="00BE48FB"/>
    <w:rsid w:val="00BE63AD"/>
    <w:rsid w:val="00BF0127"/>
    <w:rsid w:val="00BF064F"/>
    <w:rsid w:val="00BF0A6B"/>
    <w:rsid w:val="00BF2416"/>
    <w:rsid w:val="00BF24C0"/>
    <w:rsid w:val="00BF2AF2"/>
    <w:rsid w:val="00BF2BC4"/>
    <w:rsid w:val="00BF3938"/>
    <w:rsid w:val="00BF3E96"/>
    <w:rsid w:val="00BF40B7"/>
    <w:rsid w:val="00BF4685"/>
    <w:rsid w:val="00BF5194"/>
    <w:rsid w:val="00BF6211"/>
    <w:rsid w:val="00BF6E7E"/>
    <w:rsid w:val="00BF74E7"/>
    <w:rsid w:val="00BF7ABE"/>
    <w:rsid w:val="00BF7C52"/>
    <w:rsid w:val="00C00FBB"/>
    <w:rsid w:val="00C02664"/>
    <w:rsid w:val="00C0320F"/>
    <w:rsid w:val="00C03914"/>
    <w:rsid w:val="00C06749"/>
    <w:rsid w:val="00C12924"/>
    <w:rsid w:val="00C12E26"/>
    <w:rsid w:val="00C142DE"/>
    <w:rsid w:val="00C14858"/>
    <w:rsid w:val="00C17435"/>
    <w:rsid w:val="00C2053B"/>
    <w:rsid w:val="00C20EB1"/>
    <w:rsid w:val="00C2230F"/>
    <w:rsid w:val="00C225BF"/>
    <w:rsid w:val="00C22A7A"/>
    <w:rsid w:val="00C231B6"/>
    <w:rsid w:val="00C23571"/>
    <w:rsid w:val="00C23710"/>
    <w:rsid w:val="00C2583A"/>
    <w:rsid w:val="00C26712"/>
    <w:rsid w:val="00C2692C"/>
    <w:rsid w:val="00C27BC4"/>
    <w:rsid w:val="00C27CBB"/>
    <w:rsid w:val="00C3043E"/>
    <w:rsid w:val="00C32031"/>
    <w:rsid w:val="00C326B0"/>
    <w:rsid w:val="00C32EAD"/>
    <w:rsid w:val="00C34609"/>
    <w:rsid w:val="00C347AC"/>
    <w:rsid w:val="00C34B69"/>
    <w:rsid w:val="00C36276"/>
    <w:rsid w:val="00C364D9"/>
    <w:rsid w:val="00C36518"/>
    <w:rsid w:val="00C36973"/>
    <w:rsid w:val="00C40A43"/>
    <w:rsid w:val="00C40CD2"/>
    <w:rsid w:val="00C40D06"/>
    <w:rsid w:val="00C416A5"/>
    <w:rsid w:val="00C423D9"/>
    <w:rsid w:val="00C42BC1"/>
    <w:rsid w:val="00C42D64"/>
    <w:rsid w:val="00C43F8F"/>
    <w:rsid w:val="00C4416E"/>
    <w:rsid w:val="00C44FB1"/>
    <w:rsid w:val="00C4616E"/>
    <w:rsid w:val="00C468C6"/>
    <w:rsid w:val="00C47023"/>
    <w:rsid w:val="00C50A3D"/>
    <w:rsid w:val="00C50C8E"/>
    <w:rsid w:val="00C50F33"/>
    <w:rsid w:val="00C52280"/>
    <w:rsid w:val="00C52717"/>
    <w:rsid w:val="00C52905"/>
    <w:rsid w:val="00C52C19"/>
    <w:rsid w:val="00C52E88"/>
    <w:rsid w:val="00C5301E"/>
    <w:rsid w:val="00C53834"/>
    <w:rsid w:val="00C54345"/>
    <w:rsid w:val="00C56381"/>
    <w:rsid w:val="00C5650E"/>
    <w:rsid w:val="00C568C5"/>
    <w:rsid w:val="00C57E46"/>
    <w:rsid w:val="00C60252"/>
    <w:rsid w:val="00C6192C"/>
    <w:rsid w:val="00C6211E"/>
    <w:rsid w:val="00C6281D"/>
    <w:rsid w:val="00C62D9C"/>
    <w:rsid w:val="00C63934"/>
    <w:rsid w:val="00C64667"/>
    <w:rsid w:val="00C64C1C"/>
    <w:rsid w:val="00C64E7E"/>
    <w:rsid w:val="00C65617"/>
    <w:rsid w:val="00C66EF6"/>
    <w:rsid w:val="00C676F5"/>
    <w:rsid w:val="00C67840"/>
    <w:rsid w:val="00C67F08"/>
    <w:rsid w:val="00C70265"/>
    <w:rsid w:val="00C71C20"/>
    <w:rsid w:val="00C72354"/>
    <w:rsid w:val="00C72BFF"/>
    <w:rsid w:val="00C744BE"/>
    <w:rsid w:val="00C7477B"/>
    <w:rsid w:val="00C74D3F"/>
    <w:rsid w:val="00C75934"/>
    <w:rsid w:val="00C75E71"/>
    <w:rsid w:val="00C75F8E"/>
    <w:rsid w:val="00C76373"/>
    <w:rsid w:val="00C7688F"/>
    <w:rsid w:val="00C76F22"/>
    <w:rsid w:val="00C80236"/>
    <w:rsid w:val="00C80340"/>
    <w:rsid w:val="00C81932"/>
    <w:rsid w:val="00C81E47"/>
    <w:rsid w:val="00C8286C"/>
    <w:rsid w:val="00C82B1C"/>
    <w:rsid w:val="00C85007"/>
    <w:rsid w:val="00C87807"/>
    <w:rsid w:val="00C907B2"/>
    <w:rsid w:val="00C90A81"/>
    <w:rsid w:val="00C90EC4"/>
    <w:rsid w:val="00C91228"/>
    <w:rsid w:val="00C912E4"/>
    <w:rsid w:val="00C91717"/>
    <w:rsid w:val="00C91AE4"/>
    <w:rsid w:val="00C93502"/>
    <w:rsid w:val="00C93B01"/>
    <w:rsid w:val="00C948CC"/>
    <w:rsid w:val="00C94D80"/>
    <w:rsid w:val="00C94DFC"/>
    <w:rsid w:val="00C9756B"/>
    <w:rsid w:val="00C9792E"/>
    <w:rsid w:val="00CA0B06"/>
    <w:rsid w:val="00CA1299"/>
    <w:rsid w:val="00CA1628"/>
    <w:rsid w:val="00CA20D9"/>
    <w:rsid w:val="00CA2857"/>
    <w:rsid w:val="00CA320A"/>
    <w:rsid w:val="00CA37BA"/>
    <w:rsid w:val="00CA3869"/>
    <w:rsid w:val="00CA4ADE"/>
    <w:rsid w:val="00CA4B5F"/>
    <w:rsid w:val="00CA5CA8"/>
    <w:rsid w:val="00CA5FE3"/>
    <w:rsid w:val="00CA64B9"/>
    <w:rsid w:val="00CA6824"/>
    <w:rsid w:val="00CA7F01"/>
    <w:rsid w:val="00CB116C"/>
    <w:rsid w:val="00CB22CC"/>
    <w:rsid w:val="00CB2684"/>
    <w:rsid w:val="00CB2728"/>
    <w:rsid w:val="00CB2FE1"/>
    <w:rsid w:val="00CB30B6"/>
    <w:rsid w:val="00CB30DF"/>
    <w:rsid w:val="00CB3CD7"/>
    <w:rsid w:val="00CB4A40"/>
    <w:rsid w:val="00CB6176"/>
    <w:rsid w:val="00CB68A3"/>
    <w:rsid w:val="00CB72D4"/>
    <w:rsid w:val="00CB76C7"/>
    <w:rsid w:val="00CB7798"/>
    <w:rsid w:val="00CC0709"/>
    <w:rsid w:val="00CC1136"/>
    <w:rsid w:val="00CC1E32"/>
    <w:rsid w:val="00CC1FFB"/>
    <w:rsid w:val="00CC283C"/>
    <w:rsid w:val="00CC423C"/>
    <w:rsid w:val="00CC42C4"/>
    <w:rsid w:val="00CC44D4"/>
    <w:rsid w:val="00CC4B7C"/>
    <w:rsid w:val="00CC5D7F"/>
    <w:rsid w:val="00CC6071"/>
    <w:rsid w:val="00CC64BC"/>
    <w:rsid w:val="00CC6879"/>
    <w:rsid w:val="00CC7354"/>
    <w:rsid w:val="00CC77EE"/>
    <w:rsid w:val="00CD0ACE"/>
    <w:rsid w:val="00CD2887"/>
    <w:rsid w:val="00CD2A4C"/>
    <w:rsid w:val="00CD4350"/>
    <w:rsid w:val="00CD4B39"/>
    <w:rsid w:val="00CD5086"/>
    <w:rsid w:val="00CD5F4B"/>
    <w:rsid w:val="00CD6664"/>
    <w:rsid w:val="00CD7BA9"/>
    <w:rsid w:val="00CE0BE4"/>
    <w:rsid w:val="00CE2B10"/>
    <w:rsid w:val="00CE3A92"/>
    <w:rsid w:val="00CE3B3C"/>
    <w:rsid w:val="00CE406B"/>
    <w:rsid w:val="00CE40C4"/>
    <w:rsid w:val="00CE46CF"/>
    <w:rsid w:val="00CE48A8"/>
    <w:rsid w:val="00CE4B99"/>
    <w:rsid w:val="00CE55A5"/>
    <w:rsid w:val="00CE78E3"/>
    <w:rsid w:val="00CE7934"/>
    <w:rsid w:val="00CF0EAA"/>
    <w:rsid w:val="00CF1077"/>
    <w:rsid w:val="00CF1D27"/>
    <w:rsid w:val="00CF1DD1"/>
    <w:rsid w:val="00CF206A"/>
    <w:rsid w:val="00CF2BF1"/>
    <w:rsid w:val="00CF42D9"/>
    <w:rsid w:val="00CF435F"/>
    <w:rsid w:val="00CF4670"/>
    <w:rsid w:val="00CF4F26"/>
    <w:rsid w:val="00CF53D4"/>
    <w:rsid w:val="00CF6EF9"/>
    <w:rsid w:val="00CF73FA"/>
    <w:rsid w:val="00CF7B10"/>
    <w:rsid w:val="00D00718"/>
    <w:rsid w:val="00D01115"/>
    <w:rsid w:val="00D014B5"/>
    <w:rsid w:val="00D03673"/>
    <w:rsid w:val="00D04183"/>
    <w:rsid w:val="00D04D2A"/>
    <w:rsid w:val="00D05884"/>
    <w:rsid w:val="00D064A0"/>
    <w:rsid w:val="00D07714"/>
    <w:rsid w:val="00D1002D"/>
    <w:rsid w:val="00D1041B"/>
    <w:rsid w:val="00D10E93"/>
    <w:rsid w:val="00D12296"/>
    <w:rsid w:val="00D13283"/>
    <w:rsid w:val="00D178DC"/>
    <w:rsid w:val="00D20629"/>
    <w:rsid w:val="00D2083F"/>
    <w:rsid w:val="00D20AA8"/>
    <w:rsid w:val="00D21023"/>
    <w:rsid w:val="00D2107B"/>
    <w:rsid w:val="00D2232C"/>
    <w:rsid w:val="00D22AD3"/>
    <w:rsid w:val="00D248D9"/>
    <w:rsid w:val="00D257C5"/>
    <w:rsid w:val="00D26727"/>
    <w:rsid w:val="00D27549"/>
    <w:rsid w:val="00D27E19"/>
    <w:rsid w:val="00D3057A"/>
    <w:rsid w:val="00D31501"/>
    <w:rsid w:val="00D3179C"/>
    <w:rsid w:val="00D31C00"/>
    <w:rsid w:val="00D3291C"/>
    <w:rsid w:val="00D332AF"/>
    <w:rsid w:val="00D33AA2"/>
    <w:rsid w:val="00D33AD8"/>
    <w:rsid w:val="00D348FB"/>
    <w:rsid w:val="00D351A6"/>
    <w:rsid w:val="00D35207"/>
    <w:rsid w:val="00D35589"/>
    <w:rsid w:val="00D36EAC"/>
    <w:rsid w:val="00D403A7"/>
    <w:rsid w:val="00D40D0A"/>
    <w:rsid w:val="00D413DA"/>
    <w:rsid w:val="00D416B8"/>
    <w:rsid w:val="00D429C2"/>
    <w:rsid w:val="00D43006"/>
    <w:rsid w:val="00D43FF8"/>
    <w:rsid w:val="00D44339"/>
    <w:rsid w:val="00D44C40"/>
    <w:rsid w:val="00D46B62"/>
    <w:rsid w:val="00D46E25"/>
    <w:rsid w:val="00D50B5D"/>
    <w:rsid w:val="00D51405"/>
    <w:rsid w:val="00D52526"/>
    <w:rsid w:val="00D529B2"/>
    <w:rsid w:val="00D52E72"/>
    <w:rsid w:val="00D5494E"/>
    <w:rsid w:val="00D55A90"/>
    <w:rsid w:val="00D579FB"/>
    <w:rsid w:val="00D61471"/>
    <w:rsid w:val="00D61994"/>
    <w:rsid w:val="00D619AD"/>
    <w:rsid w:val="00D6262D"/>
    <w:rsid w:val="00D62D1E"/>
    <w:rsid w:val="00D6327E"/>
    <w:rsid w:val="00D6347C"/>
    <w:rsid w:val="00D642FF"/>
    <w:rsid w:val="00D64663"/>
    <w:rsid w:val="00D65126"/>
    <w:rsid w:val="00D65A69"/>
    <w:rsid w:val="00D660F0"/>
    <w:rsid w:val="00D66AA6"/>
    <w:rsid w:val="00D7033E"/>
    <w:rsid w:val="00D70BE3"/>
    <w:rsid w:val="00D70E80"/>
    <w:rsid w:val="00D721F7"/>
    <w:rsid w:val="00D736E4"/>
    <w:rsid w:val="00D74378"/>
    <w:rsid w:val="00D74F0B"/>
    <w:rsid w:val="00D76D45"/>
    <w:rsid w:val="00D81332"/>
    <w:rsid w:val="00D81852"/>
    <w:rsid w:val="00D81C60"/>
    <w:rsid w:val="00D81E01"/>
    <w:rsid w:val="00D81E3E"/>
    <w:rsid w:val="00D81EFF"/>
    <w:rsid w:val="00D8280C"/>
    <w:rsid w:val="00D83A10"/>
    <w:rsid w:val="00D84333"/>
    <w:rsid w:val="00D847A7"/>
    <w:rsid w:val="00D84D0B"/>
    <w:rsid w:val="00D851AF"/>
    <w:rsid w:val="00D85B08"/>
    <w:rsid w:val="00D8628B"/>
    <w:rsid w:val="00D87117"/>
    <w:rsid w:val="00D90A6E"/>
    <w:rsid w:val="00D92870"/>
    <w:rsid w:val="00D92F77"/>
    <w:rsid w:val="00D94AA7"/>
    <w:rsid w:val="00D94E64"/>
    <w:rsid w:val="00D94EB3"/>
    <w:rsid w:val="00D95405"/>
    <w:rsid w:val="00D957CA"/>
    <w:rsid w:val="00D95943"/>
    <w:rsid w:val="00D962D7"/>
    <w:rsid w:val="00D96F1B"/>
    <w:rsid w:val="00D97B03"/>
    <w:rsid w:val="00DA1909"/>
    <w:rsid w:val="00DA1CE5"/>
    <w:rsid w:val="00DA1EFE"/>
    <w:rsid w:val="00DA2044"/>
    <w:rsid w:val="00DA3677"/>
    <w:rsid w:val="00DA3730"/>
    <w:rsid w:val="00DA3C59"/>
    <w:rsid w:val="00DA46E8"/>
    <w:rsid w:val="00DA5032"/>
    <w:rsid w:val="00DA5A1B"/>
    <w:rsid w:val="00DA6169"/>
    <w:rsid w:val="00DA638B"/>
    <w:rsid w:val="00DB1126"/>
    <w:rsid w:val="00DB18B8"/>
    <w:rsid w:val="00DB2560"/>
    <w:rsid w:val="00DB29F7"/>
    <w:rsid w:val="00DB2F48"/>
    <w:rsid w:val="00DB3A60"/>
    <w:rsid w:val="00DB3A7C"/>
    <w:rsid w:val="00DB3CC2"/>
    <w:rsid w:val="00DB43AC"/>
    <w:rsid w:val="00DB54D9"/>
    <w:rsid w:val="00DB56A3"/>
    <w:rsid w:val="00DB5E16"/>
    <w:rsid w:val="00DB5EBC"/>
    <w:rsid w:val="00DB60B8"/>
    <w:rsid w:val="00DB7B1D"/>
    <w:rsid w:val="00DB7E81"/>
    <w:rsid w:val="00DC095E"/>
    <w:rsid w:val="00DC0AAD"/>
    <w:rsid w:val="00DC0C3E"/>
    <w:rsid w:val="00DC1D55"/>
    <w:rsid w:val="00DC296B"/>
    <w:rsid w:val="00DC3974"/>
    <w:rsid w:val="00DC3CA6"/>
    <w:rsid w:val="00DC51F7"/>
    <w:rsid w:val="00DC56F8"/>
    <w:rsid w:val="00DC7C2A"/>
    <w:rsid w:val="00DC7F29"/>
    <w:rsid w:val="00DD1819"/>
    <w:rsid w:val="00DD7485"/>
    <w:rsid w:val="00DE0661"/>
    <w:rsid w:val="00DE15DB"/>
    <w:rsid w:val="00DE1EC7"/>
    <w:rsid w:val="00DE306F"/>
    <w:rsid w:val="00DE33FD"/>
    <w:rsid w:val="00DE41ED"/>
    <w:rsid w:val="00DE501E"/>
    <w:rsid w:val="00DE584F"/>
    <w:rsid w:val="00DE5DA3"/>
    <w:rsid w:val="00DE6173"/>
    <w:rsid w:val="00DE6782"/>
    <w:rsid w:val="00DE7538"/>
    <w:rsid w:val="00DF35E1"/>
    <w:rsid w:val="00DF38D5"/>
    <w:rsid w:val="00DF3C56"/>
    <w:rsid w:val="00DF4F1B"/>
    <w:rsid w:val="00DF571E"/>
    <w:rsid w:val="00DF57E4"/>
    <w:rsid w:val="00DF605D"/>
    <w:rsid w:val="00DF75C1"/>
    <w:rsid w:val="00E0028E"/>
    <w:rsid w:val="00E01289"/>
    <w:rsid w:val="00E01CFD"/>
    <w:rsid w:val="00E021FC"/>
    <w:rsid w:val="00E029D8"/>
    <w:rsid w:val="00E03174"/>
    <w:rsid w:val="00E035DF"/>
    <w:rsid w:val="00E03906"/>
    <w:rsid w:val="00E03B04"/>
    <w:rsid w:val="00E03BA1"/>
    <w:rsid w:val="00E03CFE"/>
    <w:rsid w:val="00E04BB8"/>
    <w:rsid w:val="00E05558"/>
    <w:rsid w:val="00E07C0F"/>
    <w:rsid w:val="00E07E5C"/>
    <w:rsid w:val="00E07EA1"/>
    <w:rsid w:val="00E109AD"/>
    <w:rsid w:val="00E114FB"/>
    <w:rsid w:val="00E11D3F"/>
    <w:rsid w:val="00E11EB2"/>
    <w:rsid w:val="00E1439F"/>
    <w:rsid w:val="00E14B0F"/>
    <w:rsid w:val="00E15B23"/>
    <w:rsid w:val="00E1638E"/>
    <w:rsid w:val="00E17349"/>
    <w:rsid w:val="00E17ADD"/>
    <w:rsid w:val="00E17CBE"/>
    <w:rsid w:val="00E200E3"/>
    <w:rsid w:val="00E20A8A"/>
    <w:rsid w:val="00E20AD7"/>
    <w:rsid w:val="00E20E1C"/>
    <w:rsid w:val="00E22A3F"/>
    <w:rsid w:val="00E23417"/>
    <w:rsid w:val="00E235CD"/>
    <w:rsid w:val="00E2439A"/>
    <w:rsid w:val="00E2450F"/>
    <w:rsid w:val="00E246C1"/>
    <w:rsid w:val="00E24FCA"/>
    <w:rsid w:val="00E256F8"/>
    <w:rsid w:val="00E25F83"/>
    <w:rsid w:val="00E262B1"/>
    <w:rsid w:val="00E2672C"/>
    <w:rsid w:val="00E26A9C"/>
    <w:rsid w:val="00E26BF5"/>
    <w:rsid w:val="00E27C24"/>
    <w:rsid w:val="00E30BD5"/>
    <w:rsid w:val="00E317BA"/>
    <w:rsid w:val="00E33E2F"/>
    <w:rsid w:val="00E347EB"/>
    <w:rsid w:val="00E3483D"/>
    <w:rsid w:val="00E34F88"/>
    <w:rsid w:val="00E350A3"/>
    <w:rsid w:val="00E36687"/>
    <w:rsid w:val="00E36B15"/>
    <w:rsid w:val="00E36F7D"/>
    <w:rsid w:val="00E37B1E"/>
    <w:rsid w:val="00E37C51"/>
    <w:rsid w:val="00E41413"/>
    <w:rsid w:val="00E41654"/>
    <w:rsid w:val="00E43C3C"/>
    <w:rsid w:val="00E43CDE"/>
    <w:rsid w:val="00E44B59"/>
    <w:rsid w:val="00E44EA9"/>
    <w:rsid w:val="00E45EF8"/>
    <w:rsid w:val="00E4792B"/>
    <w:rsid w:val="00E506D6"/>
    <w:rsid w:val="00E50748"/>
    <w:rsid w:val="00E516E1"/>
    <w:rsid w:val="00E528EE"/>
    <w:rsid w:val="00E5291F"/>
    <w:rsid w:val="00E52B2F"/>
    <w:rsid w:val="00E52E79"/>
    <w:rsid w:val="00E52FB9"/>
    <w:rsid w:val="00E55116"/>
    <w:rsid w:val="00E55644"/>
    <w:rsid w:val="00E57C60"/>
    <w:rsid w:val="00E57E6C"/>
    <w:rsid w:val="00E57F69"/>
    <w:rsid w:val="00E60B8E"/>
    <w:rsid w:val="00E60F83"/>
    <w:rsid w:val="00E61168"/>
    <w:rsid w:val="00E62808"/>
    <w:rsid w:val="00E6293E"/>
    <w:rsid w:val="00E63E4F"/>
    <w:rsid w:val="00E64789"/>
    <w:rsid w:val="00E64A7E"/>
    <w:rsid w:val="00E669EF"/>
    <w:rsid w:val="00E67194"/>
    <w:rsid w:val="00E67A3E"/>
    <w:rsid w:val="00E709A5"/>
    <w:rsid w:val="00E70A8C"/>
    <w:rsid w:val="00E70D2F"/>
    <w:rsid w:val="00E70FD3"/>
    <w:rsid w:val="00E71994"/>
    <w:rsid w:val="00E71A8D"/>
    <w:rsid w:val="00E720FD"/>
    <w:rsid w:val="00E72A0E"/>
    <w:rsid w:val="00E74BA4"/>
    <w:rsid w:val="00E7519D"/>
    <w:rsid w:val="00E751E2"/>
    <w:rsid w:val="00E7592B"/>
    <w:rsid w:val="00E76264"/>
    <w:rsid w:val="00E7721C"/>
    <w:rsid w:val="00E772D1"/>
    <w:rsid w:val="00E77ABF"/>
    <w:rsid w:val="00E81189"/>
    <w:rsid w:val="00E81DCE"/>
    <w:rsid w:val="00E8384D"/>
    <w:rsid w:val="00E85123"/>
    <w:rsid w:val="00E8554F"/>
    <w:rsid w:val="00E8699A"/>
    <w:rsid w:val="00E9239E"/>
    <w:rsid w:val="00E929D1"/>
    <w:rsid w:val="00E93821"/>
    <w:rsid w:val="00E94166"/>
    <w:rsid w:val="00E94DAB"/>
    <w:rsid w:val="00E959FF"/>
    <w:rsid w:val="00E95D29"/>
    <w:rsid w:val="00E96783"/>
    <w:rsid w:val="00E96A66"/>
    <w:rsid w:val="00E97A58"/>
    <w:rsid w:val="00EA0028"/>
    <w:rsid w:val="00EA009B"/>
    <w:rsid w:val="00EA154A"/>
    <w:rsid w:val="00EA24B2"/>
    <w:rsid w:val="00EA3331"/>
    <w:rsid w:val="00EA3763"/>
    <w:rsid w:val="00EA7136"/>
    <w:rsid w:val="00EA7B6B"/>
    <w:rsid w:val="00EB048E"/>
    <w:rsid w:val="00EB05B6"/>
    <w:rsid w:val="00EB0B00"/>
    <w:rsid w:val="00EB17D1"/>
    <w:rsid w:val="00EB1D7E"/>
    <w:rsid w:val="00EB1E36"/>
    <w:rsid w:val="00EB2530"/>
    <w:rsid w:val="00EB2D88"/>
    <w:rsid w:val="00EB3003"/>
    <w:rsid w:val="00EB309D"/>
    <w:rsid w:val="00EB3E37"/>
    <w:rsid w:val="00EB4575"/>
    <w:rsid w:val="00EB48D8"/>
    <w:rsid w:val="00EB5137"/>
    <w:rsid w:val="00EB58A6"/>
    <w:rsid w:val="00EB5FDA"/>
    <w:rsid w:val="00EB650F"/>
    <w:rsid w:val="00EB696E"/>
    <w:rsid w:val="00EB7A99"/>
    <w:rsid w:val="00EC1A3F"/>
    <w:rsid w:val="00EC1E38"/>
    <w:rsid w:val="00EC2233"/>
    <w:rsid w:val="00EC29C1"/>
    <w:rsid w:val="00EC2FF9"/>
    <w:rsid w:val="00EC36DB"/>
    <w:rsid w:val="00EC4BD9"/>
    <w:rsid w:val="00EC5060"/>
    <w:rsid w:val="00EC65D9"/>
    <w:rsid w:val="00EC72F5"/>
    <w:rsid w:val="00EC769C"/>
    <w:rsid w:val="00ED00D8"/>
    <w:rsid w:val="00ED102C"/>
    <w:rsid w:val="00ED2C2A"/>
    <w:rsid w:val="00ED36E7"/>
    <w:rsid w:val="00ED3BF1"/>
    <w:rsid w:val="00ED5712"/>
    <w:rsid w:val="00ED611E"/>
    <w:rsid w:val="00ED6434"/>
    <w:rsid w:val="00ED6544"/>
    <w:rsid w:val="00EE0825"/>
    <w:rsid w:val="00EE10D5"/>
    <w:rsid w:val="00EE1C25"/>
    <w:rsid w:val="00EE347E"/>
    <w:rsid w:val="00EE38A9"/>
    <w:rsid w:val="00EE4A6F"/>
    <w:rsid w:val="00EE4E91"/>
    <w:rsid w:val="00EE5607"/>
    <w:rsid w:val="00EE573C"/>
    <w:rsid w:val="00EE655B"/>
    <w:rsid w:val="00EE7092"/>
    <w:rsid w:val="00EF021F"/>
    <w:rsid w:val="00EF0F81"/>
    <w:rsid w:val="00EF1179"/>
    <w:rsid w:val="00EF2250"/>
    <w:rsid w:val="00EF2306"/>
    <w:rsid w:val="00EF38D7"/>
    <w:rsid w:val="00EF4946"/>
    <w:rsid w:val="00EF4D4A"/>
    <w:rsid w:val="00EF4FF0"/>
    <w:rsid w:val="00EF681E"/>
    <w:rsid w:val="00EF70BF"/>
    <w:rsid w:val="00EF7856"/>
    <w:rsid w:val="00EF7C49"/>
    <w:rsid w:val="00EF7C5F"/>
    <w:rsid w:val="00F016E4"/>
    <w:rsid w:val="00F01EDD"/>
    <w:rsid w:val="00F025C6"/>
    <w:rsid w:val="00F026BE"/>
    <w:rsid w:val="00F03A20"/>
    <w:rsid w:val="00F03A48"/>
    <w:rsid w:val="00F03F64"/>
    <w:rsid w:val="00F04CD0"/>
    <w:rsid w:val="00F04FD5"/>
    <w:rsid w:val="00F0583F"/>
    <w:rsid w:val="00F070B0"/>
    <w:rsid w:val="00F07B43"/>
    <w:rsid w:val="00F10585"/>
    <w:rsid w:val="00F1064B"/>
    <w:rsid w:val="00F11CEC"/>
    <w:rsid w:val="00F11D43"/>
    <w:rsid w:val="00F12E1E"/>
    <w:rsid w:val="00F13B67"/>
    <w:rsid w:val="00F13D74"/>
    <w:rsid w:val="00F14143"/>
    <w:rsid w:val="00F14859"/>
    <w:rsid w:val="00F150F6"/>
    <w:rsid w:val="00F15FD1"/>
    <w:rsid w:val="00F1695A"/>
    <w:rsid w:val="00F16F47"/>
    <w:rsid w:val="00F22188"/>
    <w:rsid w:val="00F23660"/>
    <w:rsid w:val="00F23903"/>
    <w:rsid w:val="00F23A39"/>
    <w:rsid w:val="00F2497D"/>
    <w:rsid w:val="00F24F7C"/>
    <w:rsid w:val="00F25B43"/>
    <w:rsid w:val="00F26BF9"/>
    <w:rsid w:val="00F27710"/>
    <w:rsid w:val="00F27899"/>
    <w:rsid w:val="00F278B9"/>
    <w:rsid w:val="00F309DB"/>
    <w:rsid w:val="00F3113C"/>
    <w:rsid w:val="00F31368"/>
    <w:rsid w:val="00F32002"/>
    <w:rsid w:val="00F32980"/>
    <w:rsid w:val="00F33484"/>
    <w:rsid w:val="00F33D79"/>
    <w:rsid w:val="00F34865"/>
    <w:rsid w:val="00F348DC"/>
    <w:rsid w:val="00F35BF1"/>
    <w:rsid w:val="00F35F2A"/>
    <w:rsid w:val="00F36380"/>
    <w:rsid w:val="00F36742"/>
    <w:rsid w:val="00F37971"/>
    <w:rsid w:val="00F4029E"/>
    <w:rsid w:val="00F40393"/>
    <w:rsid w:val="00F4064F"/>
    <w:rsid w:val="00F40B1E"/>
    <w:rsid w:val="00F40E7D"/>
    <w:rsid w:val="00F41A32"/>
    <w:rsid w:val="00F41B31"/>
    <w:rsid w:val="00F42780"/>
    <w:rsid w:val="00F437E9"/>
    <w:rsid w:val="00F43E6F"/>
    <w:rsid w:val="00F445B8"/>
    <w:rsid w:val="00F447CB"/>
    <w:rsid w:val="00F4496A"/>
    <w:rsid w:val="00F44D41"/>
    <w:rsid w:val="00F460F4"/>
    <w:rsid w:val="00F50BEA"/>
    <w:rsid w:val="00F51CE4"/>
    <w:rsid w:val="00F535C7"/>
    <w:rsid w:val="00F55431"/>
    <w:rsid w:val="00F56440"/>
    <w:rsid w:val="00F616D9"/>
    <w:rsid w:val="00F631F7"/>
    <w:rsid w:val="00F63488"/>
    <w:rsid w:val="00F64155"/>
    <w:rsid w:val="00F654CC"/>
    <w:rsid w:val="00F65A99"/>
    <w:rsid w:val="00F66428"/>
    <w:rsid w:val="00F70452"/>
    <w:rsid w:val="00F70CC5"/>
    <w:rsid w:val="00F72340"/>
    <w:rsid w:val="00F738CA"/>
    <w:rsid w:val="00F73A1F"/>
    <w:rsid w:val="00F754CD"/>
    <w:rsid w:val="00F757CD"/>
    <w:rsid w:val="00F75A6F"/>
    <w:rsid w:val="00F76DEB"/>
    <w:rsid w:val="00F77526"/>
    <w:rsid w:val="00F777BD"/>
    <w:rsid w:val="00F77DC9"/>
    <w:rsid w:val="00F77E71"/>
    <w:rsid w:val="00F77E8A"/>
    <w:rsid w:val="00F800BE"/>
    <w:rsid w:val="00F8031B"/>
    <w:rsid w:val="00F80719"/>
    <w:rsid w:val="00F80775"/>
    <w:rsid w:val="00F81965"/>
    <w:rsid w:val="00F81ED7"/>
    <w:rsid w:val="00F81F5E"/>
    <w:rsid w:val="00F82020"/>
    <w:rsid w:val="00F82A54"/>
    <w:rsid w:val="00F82D31"/>
    <w:rsid w:val="00F82DF5"/>
    <w:rsid w:val="00F82ED9"/>
    <w:rsid w:val="00F83034"/>
    <w:rsid w:val="00F83448"/>
    <w:rsid w:val="00F836C8"/>
    <w:rsid w:val="00F837A8"/>
    <w:rsid w:val="00F83D15"/>
    <w:rsid w:val="00F84CC9"/>
    <w:rsid w:val="00F86A74"/>
    <w:rsid w:val="00F86E08"/>
    <w:rsid w:val="00F86FD1"/>
    <w:rsid w:val="00F8732C"/>
    <w:rsid w:val="00F87D57"/>
    <w:rsid w:val="00F9020C"/>
    <w:rsid w:val="00F93BEB"/>
    <w:rsid w:val="00F950E8"/>
    <w:rsid w:val="00F952BC"/>
    <w:rsid w:val="00F95EE7"/>
    <w:rsid w:val="00F95FC7"/>
    <w:rsid w:val="00F960D9"/>
    <w:rsid w:val="00F96285"/>
    <w:rsid w:val="00F96394"/>
    <w:rsid w:val="00F96837"/>
    <w:rsid w:val="00F96DB8"/>
    <w:rsid w:val="00F97E4E"/>
    <w:rsid w:val="00FA011F"/>
    <w:rsid w:val="00FA1016"/>
    <w:rsid w:val="00FA109C"/>
    <w:rsid w:val="00FA39BE"/>
    <w:rsid w:val="00FA521F"/>
    <w:rsid w:val="00FA68ED"/>
    <w:rsid w:val="00FA6947"/>
    <w:rsid w:val="00FB0CEB"/>
    <w:rsid w:val="00FB0D58"/>
    <w:rsid w:val="00FB1656"/>
    <w:rsid w:val="00FB201C"/>
    <w:rsid w:val="00FB27A8"/>
    <w:rsid w:val="00FB3747"/>
    <w:rsid w:val="00FB38E1"/>
    <w:rsid w:val="00FB42C4"/>
    <w:rsid w:val="00FB6D0B"/>
    <w:rsid w:val="00FB7C4B"/>
    <w:rsid w:val="00FC1529"/>
    <w:rsid w:val="00FC16BC"/>
    <w:rsid w:val="00FC3AC9"/>
    <w:rsid w:val="00FC4501"/>
    <w:rsid w:val="00FC4A7C"/>
    <w:rsid w:val="00FC4A82"/>
    <w:rsid w:val="00FC4D5B"/>
    <w:rsid w:val="00FC4F07"/>
    <w:rsid w:val="00FC58DE"/>
    <w:rsid w:val="00FC5EEA"/>
    <w:rsid w:val="00FC6DE3"/>
    <w:rsid w:val="00FC7B69"/>
    <w:rsid w:val="00FD07F6"/>
    <w:rsid w:val="00FD28DB"/>
    <w:rsid w:val="00FD30E4"/>
    <w:rsid w:val="00FD3162"/>
    <w:rsid w:val="00FD37E0"/>
    <w:rsid w:val="00FD3F74"/>
    <w:rsid w:val="00FD4E94"/>
    <w:rsid w:val="00FE01B5"/>
    <w:rsid w:val="00FE05A6"/>
    <w:rsid w:val="00FE0F27"/>
    <w:rsid w:val="00FE3415"/>
    <w:rsid w:val="00FE3484"/>
    <w:rsid w:val="00FE4352"/>
    <w:rsid w:val="00FE4F07"/>
    <w:rsid w:val="00FE5605"/>
    <w:rsid w:val="00FE5BC2"/>
    <w:rsid w:val="00FE5D49"/>
    <w:rsid w:val="00FE6509"/>
    <w:rsid w:val="00FE6EE3"/>
    <w:rsid w:val="00FF031C"/>
    <w:rsid w:val="00FF0324"/>
    <w:rsid w:val="00FF0571"/>
    <w:rsid w:val="00FF14DE"/>
    <w:rsid w:val="00FF190A"/>
    <w:rsid w:val="00FF1B4F"/>
    <w:rsid w:val="00FF1CB0"/>
    <w:rsid w:val="00FF291A"/>
    <w:rsid w:val="00FF2F47"/>
    <w:rsid w:val="00FF3800"/>
    <w:rsid w:val="00FF4C5A"/>
    <w:rsid w:val="00FF5AA4"/>
    <w:rsid w:val="00FF7629"/>
    <w:rsid w:val="00FF77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CB5A116"/>
  <w15:docId w15:val="{4349CD4B-A013-4994-8614-E1BDC8BA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42AC"/>
    <w:rPr>
      <w:szCs w:val="24"/>
    </w:rPr>
  </w:style>
  <w:style w:type="paragraph" w:styleId="Nadpis1">
    <w:name w:val="heading 1"/>
    <w:basedOn w:val="Normln"/>
    <w:next w:val="Normln"/>
    <w:link w:val="Nadpis1Char"/>
    <w:qFormat/>
    <w:rsid w:val="00736D32"/>
    <w:pPr>
      <w:keepNext/>
      <w:numPr>
        <w:numId w:val="2"/>
      </w:numPr>
      <w:jc w:val="both"/>
      <w:outlineLvl w:val="0"/>
    </w:pPr>
    <w:rPr>
      <w:sz w:val="28"/>
      <w:szCs w:val="20"/>
      <w:lang w:val="x-none" w:eastAsia="x-none"/>
    </w:rPr>
  </w:style>
  <w:style w:type="paragraph" w:styleId="Nadpis2">
    <w:name w:val="heading 2"/>
    <w:basedOn w:val="Normln"/>
    <w:next w:val="Normln"/>
    <w:link w:val="Nadpis2Char"/>
    <w:qFormat/>
    <w:rsid w:val="004604E4"/>
    <w:pPr>
      <w:keepNext/>
      <w:numPr>
        <w:ilvl w:val="1"/>
        <w:numId w:val="2"/>
      </w:numPr>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qFormat/>
    <w:rsid w:val="00AF32BD"/>
    <w:pPr>
      <w:keepNext/>
      <w:numPr>
        <w:ilvl w:val="2"/>
        <w:numId w:val="2"/>
      </w:numPr>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qFormat/>
    <w:rsid w:val="00AF32BD"/>
    <w:pPr>
      <w:keepNext/>
      <w:numPr>
        <w:ilvl w:val="3"/>
        <w:numId w:val="2"/>
      </w:numPr>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qFormat/>
    <w:rsid w:val="00AF32BD"/>
    <w:pPr>
      <w:numPr>
        <w:ilvl w:val="4"/>
        <w:numId w:val="2"/>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AF32BD"/>
    <w:pPr>
      <w:numPr>
        <w:ilvl w:val="5"/>
        <w:numId w:val="2"/>
      </w:num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qFormat/>
    <w:rsid w:val="00AF32BD"/>
    <w:pPr>
      <w:numPr>
        <w:ilvl w:val="6"/>
        <w:numId w:val="2"/>
      </w:numPr>
      <w:spacing w:before="240" w:after="60"/>
      <w:outlineLvl w:val="6"/>
    </w:pPr>
    <w:rPr>
      <w:rFonts w:ascii="Calibri" w:hAnsi="Calibri"/>
      <w:lang w:val="x-none" w:eastAsia="x-none"/>
    </w:rPr>
  </w:style>
  <w:style w:type="paragraph" w:styleId="Nadpis8">
    <w:name w:val="heading 8"/>
    <w:basedOn w:val="Normln"/>
    <w:next w:val="Normln"/>
    <w:link w:val="Nadpis8Char"/>
    <w:qFormat/>
    <w:rsid w:val="00AF32BD"/>
    <w:pPr>
      <w:numPr>
        <w:ilvl w:val="7"/>
        <w:numId w:val="2"/>
      </w:numPr>
      <w:spacing w:before="240" w:after="60"/>
      <w:outlineLvl w:val="7"/>
    </w:pPr>
    <w:rPr>
      <w:rFonts w:ascii="Calibri" w:hAnsi="Calibri"/>
      <w:i/>
      <w:iCs/>
      <w:lang w:val="x-none" w:eastAsia="x-none"/>
    </w:rPr>
  </w:style>
  <w:style w:type="paragraph" w:styleId="Nadpis9">
    <w:name w:val="heading 9"/>
    <w:basedOn w:val="Normln"/>
    <w:next w:val="Normln"/>
    <w:link w:val="Nadpis9Char"/>
    <w:qFormat/>
    <w:rsid w:val="00AF32BD"/>
    <w:pPr>
      <w:numPr>
        <w:ilvl w:val="8"/>
        <w:numId w:val="2"/>
      </w:numPr>
      <w:spacing w:before="240" w:after="60"/>
      <w:outlineLvl w:val="8"/>
    </w:pPr>
    <w:rPr>
      <w:rFonts w:ascii="Cambria" w:hAnsi="Cambria"/>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 Char"/>
    <w:basedOn w:val="Normln"/>
    <w:link w:val="NzevChar"/>
    <w:qFormat/>
    <w:rsid w:val="00736D32"/>
    <w:pPr>
      <w:jc w:val="center"/>
    </w:pPr>
    <w:rPr>
      <w:b/>
      <w:sz w:val="28"/>
      <w:szCs w:val="20"/>
      <w:lang w:val="x-none" w:eastAsia="x-none"/>
    </w:rPr>
  </w:style>
  <w:style w:type="paragraph" w:styleId="Zkladntext">
    <w:name w:val="Body Text"/>
    <w:basedOn w:val="Normln"/>
    <w:link w:val="ZkladntextChar"/>
    <w:rsid w:val="00736D32"/>
    <w:pPr>
      <w:jc w:val="both"/>
    </w:pPr>
    <w:rPr>
      <w:b/>
      <w:sz w:val="28"/>
      <w:szCs w:val="20"/>
      <w:lang w:val="x-none" w:eastAsia="x-none"/>
    </w:rPr>
  </w:style>
  <w:style w:type="character" w:styleId="slostrnky">
    <w:name w:val="page number"/>
    <w:basedOn w:val="Standardnpsmoodstavce"/>
    <w:rsid w:val="00736D32"/>
  </w:style>
  <w:style w:type="paragraph" w:styleId="Zhlav">
    <w:name w:val="header"/>
    <w:basedOn w:val="Normln"/>
    <w:link w:val="ZhlavChar"/>
    <w:rsid w:val="00736D32"/>
    <w:pPr>
      <w:tabs>
        <w:tab w:val="center" w:pos="4536"/>
        <w:tab w:val="right" w:pos="9072"/>
      </w:tabs>
    </w:pPr>
    <w:rPr>
      <w:lang w:val="x-none" w:eastAsia="x-none"/>
    </w:rPr>
  </w:style>
  <w:style w:type="paragraph" w:customStyle="1" w:styleId="AAOdstavec">
    <w:name w:val="AA_Odstavec"/>
    <w:basedOn w:val="Normln"/>
    <w:link w:val="AAOdstavecChar"/>
    <w:rsid w:val="00736D32"/>
    <w:pPr>
      <w:jc w:val="both"/>
    </w:pPr>
    <w:rPr>
      <w:rFonts w:ascii="Arial" w:hAnsi="Arial"/>
      <w:szCs w:val="20"/>
      <w:lang w:val="x-none" w:eastAsia="en-US"/>
    </w:rPr>
  </w:style>
  <w:style w:type="paragraph" w:styleId="Zkladntext2">
    <w:name w:val="Body Text 2"/>
    <w:basedOn w:val="Normln"/>
    <w:link w:val="Zkladntext2Char"/>
    <w:rsid w:val="00F82020"/>
    <w:pPr>
      <w:spacing w:after="120" w:line="480" w:lineRule="auto"/>
    </w:pPr>
    <w:rPr>
      <w:lang w:val="x-none" w:eastAsia="x-none"/>
    </w:rPr>
  </w:style>
  <w:style w:type="paragraph" w:customStyle="1" w:styleId="Textodstavce">
    <w:name w:val="Text odstavce"/>
    <w:basedOn w:val="Normln"/>
    <w:rsid w:val="00F82020"/>
    <w:pPr>
      <w:tabs>
        <w:tab w:val="left" w:pos="851"/>
      </w:tabs>
      <w:spacing w:before="120" w:after="120"/>
      <w:jc w:val="both"/>
      <w:outlineLvl w:val="6"/>
    </w:pPr>
    <w:rPr>
      <w:szCs w:val="20"/>
    </w:rPr>
  </w:style>
  <w:style w:type="character" w:styleId="Hypertextovodkaz">
    <w:name w:val="Hyperlink"/>
    <w:uiPriority w:val="99"/>
    <w:unhideWhenUsed/>
    <w:rsid w:val="0069786E"/>
    <w:rPr>
      <w:color w:val="0000FF"/>
      <w:u w:val="single"/>
    </w:rPr>
  </w:style>
  <w:style w:type="paragraph" w:styleId="Zpat">
    <w:name w:val="footer"/>
    <w:basedOn w:val="Normln"/>
    <w:link w:val="ZpatChar"/>
    <w:uiPriority w:val="99"/>
    <w:rsid w:val="005718C1"/>
    <w:pPr>
      <w:tabs>
        <w:tab w:val="center" w:pos="4536"/>
        <w:tab w:val="right" w:pos="9072"/>
      </w:tabs>
    </w:pPr>
    <w:rPr>
      <w:lang w:val="x-none" w:eastAsia="x-none"/>
    </w:rPr>
  </w:style>
  <w:style w:type="character" w:customStyle="1" w:styleId="ZpatChar">
    <w:name w:val="Zápatí Char"/>
    <w:link w:val="Zpat"/>
    <w:uiPriority w:val="99"/>
    <w:rsid w:val="005718C1"/>
    <w:rPr>
      <w:sz w:val="24"/>
      <w:szCs w:val="24"/>
    </w:rPr>
  </w:style>
  <w:style w:type="paragraph" w:styleId="Textbubliny">
    <w:name w:val="Balloon Text"/>
    <w:basedOn w:val="Normln"/>
    <w:link w:val="TextbublinyChar"/>
    <w:rsid w:val="005718C1"/>
    <w:rPr>
      <w:rFonts w:ascii="Tahoma" w:hAnsi="Tahoma"/>
      <w:sz w:val="16"/>
      <w:szCs w:val="16"/>
      <w:lang w:val="x-none" w:eastAsia="x-none"/>
    </w:rPr>
  </w:style>
  <w:style w:type="character" w:customStyle="1" w:styleId="TextbublinyChar">
    <w:name w:val="Text bubliny Char"/>
    <w:link w:val="Textbubliny"/>
    <w:rsid w:val="005718C1"/>
    <w:rPr>
      <w:rFonts w:ascii="Tahoma" w:hAnsi="Tahoma" w:cs="Tahoma"/>
      <w:sz w:val="16"/>
      <w:szCs w:val="16"/>
    </w:rPr>
  </w:style>
  <w:style w:type="character" w:customStyle="1" w:styleId="green">
    <w:name w:val="green"/>
    <w:basedOn w:val="Standardnpsmoodstavce"/>
    <w:rsid w:val="00C90EC4"/>
  </w:style>
  <w:style w:type="character" w:customStyle="1" w:styleId="Zvraznn1">
    <w:name w:val="Zvýraznění1"/>
    <w:uiPriority w:val="20"/>
    <w:qFormat/>
    <w:rsid w:val="002D4B60"/>
    <w:rPr>
      <w:i/>
      <w:iCs/>
    </w:rPr>
  </w:style>
  <w:style w:type="paragraph" w:styleId="Textkomente">
    <w:name w:val="annotation text"/>
    <w:basedOn w:val="Normln"/>
    <w:link w:val="TextkomenteChar"/>
    <w:uiPriority w:val="99"/>
    <w:rsid w:val="00725A85"/>
    <w:pPr>
      <w:spacing w:line="264" w:lineRule="auto"/>
      <w:jc w:val="both"/>
    </w:pPr>
    <w:rPr>
      <w:szCs w:val="20"/>
      <w:lang w:val="x-none" w:eastAsia="x-none"/>
    </w:rPr>
  </w:style>
  <w:style w:type="paragraph" w:styleId="Zkladntextodsazen">
    <w:name w:val="Body Text Indent"/>
    <w:basedOn w:val="Normln"/>
    <w:link w:val="ZkladntextodsazenChar"/>
    <w:rsid w:val="004604E4"/>
    <w:pPr>
      <w:spacing w:after="120"/>
      <w:ind w:left="283"/>
    </w:pPr>
    <w:rPr>
      <w:lang w:val="x-none" w:eastAsia="x-none"/>
    </w:rPr>
  </w:style>
  <w:style w:type="paragraph" w:styleId="Zkladntextodsazen3">
    <w:name w:val="Body Text Indent 3"/>
    <w:basedOn w:val="Normln"/>
    <w:rsid w:val="004604E4"/>
    <w:pPr>
      <w:spacing w:after="120"/>
      <w:ind w:left="283"/>
    </w:pPr>
    <w:rPr>
      <w:sz w:val="16"/>
      <w:szCs w:val="16"/>
    </w:rPr>
  </w:style>
  <w:style w:type="paragraph" w:customStyle="1" w:styleId="StylNadpis210bZarovnatdoblokuPed3bZa0b">
    <w:name w:val="Styl Nadpis 2 + 10 b. Zarovnat do bloku Před:  3 b. Za:  0 b."/>
    <w:basedOn w:val="Nadpis2"/>
    <w:rsid w:val="004604E4"/>
    <w:pPr>
      <w:tabs>
        <w:tab w:val="num" w:pos="850"/>
        <w:tab w:val="left" w:pos="964"/>
      </w:tabs>
      <w:suppressAutoHyphens/>
      <w:overflowPunct w:val="0"/>
      <w:autoSpaceDE w:val="0"/>
      <w:spacing w:before="60" w:after="0"/>
      <w:ind w:left="850" w:hanging="510"/>
      <w:jc w:val="both"/>
    </w:pPr>
    <w:rPr>
      <w:sz w:val="20"/>
      <w:szCs w:val="20"/>
      <w:lang w:eastAsia="ar-SA"/>
    </w:rPr>
  </w:style>
  <w:style w:type="paragraph" w:customStyle="1" w:styleId="Zkladntextodsazen21">
    <w:name w:val="Základní text odsazený 21"/>
    <w:basedOn w:val="Normln"/>
    <w:rsid w:val="004604E4"/>
    <w:pPr>
      <w:suppressAutoHyphens/>
      <w:overflowPunct w:val="0"/>
      <w:autoSpaceDE w:val="0"/>
      <w:ind w:left="708"/>
      <w:jc w:val="both"/>
    </w:pPr>
    <w:rPr>
      <w:rFonts w:ascii="Arial" w:hAnsi="Arial"/>
      <w:szCs w:val="20"/>
      <w:lang w:eastAsia="ar-SA"/>
    </w:rPr>
  </w:style>
  <w:style w:type="paragraph" w:customStyle="1" w:styleId="Zkladntext21">
    <w:name w:val="Základní text 21"/>
    <w:basedOn w:val="Normln"/>
    <w:rsid w:val="004604E4"/>
    <w:pPr>
      <w:suppressAutoHyphens/>
      <w:overflowPunct w:val="0"/>
      <w:autoSpaceDE w:val="0"/>
      <w:ind w:left="360"/>
      <w:jc w:val="both"/>
    </w:pPr>
    <w:rPr>
      <w:rFonts w:ascii="Arial" w:hAnsi="Arial"/>
      <w:szCs w:val="20"/>
      <w:lang w:eastAsia="ar-SA"/>
    </w:rPr>
  </w:style>
  <w:style w:type="paragraph" w:customStyle="1" w:styleId="WW-BodyText2">
    <w:name w:val="WW-Body Text 2"/>
    <w:basedOn w:val="Normln"/>
    <w:rsid w:val="004604E4"/>
    <w:pPr>
      <w:suppressAutoHyphens/>
      <w:overflowPunct w:val="0"/>
      <w:autoSpaceDE w:val="0"/>
      <w:jc w:val="both"/>
    </w:pPr>
    <w:rPr>
      <w:rFonts w:ascii="Arial" w:hAnsi="Arial"/>
      <w:b/>
      <w:szCs w:val="20"/>
      <w:lang w:eastAsia="ar-SA"/>
    </w:rPr>
  </w:style>
  <w:style w:type="paragraph" w:customStyle="1" w:styleId="Tabulka">
    <w:name w:val="Tabulka"/>
    <w:basedOn w:val="Zkladntext"/>
    <w:rsid w:val="004F132F"/>
    <w:pPr>
      <w:jc w:val="left"/>
    </w:pPr>
    <w:rPr>
      <w:rFonts w:ascii="Arial" w:hAnsi="Arial" w:cs="Arial"/>
      <w:b w:val="0"/>
      <w:sz w:val="20"/>
    </w:rPr>
  </w:style>
  <w:style w:type="paragraph" w:customStyle="1" w:styleId="Export0">
    <w:name w:val="Export 0"/>
    <w:basedOn w:val="Normln"/>
    <w:rsid w:val="004F132F"/>
    <w:pPr>
      <w:widowControl w:val="0"/>
    </w:pPr>
    <w:rPr>
      <w:rFonts w:ascii="Avinion" w:hAnsi="Avinion" w:cs="Avinion"/>
    </w:rPr>
  </w:style>
  <w:style w:type="paragraph" w:customStyle="1" w:styleId="slovanodst">
    <w:name w:val="číslovaný odst"/>
    <w:basedOn w:val="Normln"/>
    <w:rsid w:val="004F132F"/>
    <w:pPr>
      <w:numPr>
        <w:ilvl w:val="1"/>
        <w:numId w:val="1"/>
      </w:numPr>
      <w:spacing w:before="60"/>
    </w:pPr>
    <w:rPr>
      <w:rFonts w:ascii="Arial" w:hAnsi="Arial"/>
      <w:sz w:val="22"/>
      <w:szCs w:val="20"/>
    </w:rPr>
  </w:style>
  <w:style w:type="paragraph" w:customStyle="1" w:styleId="lnek">
    <w:name w:val="Článek"/>
    <w:basedOn w:val="Normln"/>
    <w:rsid w:val="004F132F"/>
    <w:pPr>
      <w:numPr>
        <w:numId w:val="1"/>
      </w:numPr>
      <w:autoSpaceDE w:val="0"/>
      <w:autoSpaceDN w:val="0"/>
      <w:spacing w:before="60"/>
      <w:jc w:val="center"/>
    </w:pPr>
    <w:rPr>
      <w:rFonts w:ascii="Arial" w:hAnsi="Arial"/>
      <w:b/>
      <w:szCs w:val="20"/>
    </w:rPr>
  </w:style>
  <w:style w:type="paragraph" w:customStyle="1" w:styleId="HLAVICKA">
    <w:name w:val="HLAVICKA"/>
    <w:basedOn w:val="Normln"/>
    <w:rsid w:val="004F132F"/>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szCs w:val="20"/>
    </w:rPr>
  </w:style>
  <w:style w:type="table" w:styleId="Mkatabulky">
    <w:name w:val="Table Grid"/>
    <w:basedOn w:val="Normlntabulka"/>
    <w:uiPriority w:val="59"/>
    <w:rsid w:val="004F1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qFormat/>
    <w:rsid w:val="00516E4D"/>
    <w:rPr>
      <w:sz w:val="24"/>
      <w:szCs w:val="24"/>
    </w:rPr>
  </w:style>
  <w:style w:type="character" w:styleId="Odkaznakoment">
    <w:name w:val="annotation reference"/>
    <w:uiPriority w:val="99"/>
    <w:rsid w:val="00C26712"/>
    <w:rPr>
      <w:sz w:val="16"/>
      <w:szCs w:val="16"/>
    </w:rPr>
  </w:style>
  <w:style w:type="character" w:customStyle="1" w:styleId="TextkomenteChar">
    <w:name w:val="Text komentáře Char"/>
    <w:link w:val="Textkomente"/>
    <w:uiPriority w:val="99"/>
    <w:rsid w:val="00C26712"/>
    <w:rPr>
      <w:sz w:val="24"/>
    </w:rPr>
  </w:style>
  <w:style w:type="paragraph" w:styleId="Seznam2">
    <w:name w:val="List 2"/>
    <w:basedOn w:val="Normln"/>
    <w:rsid w:val="003476DD"/>
    <w:pPr>
      <w:ind w:left="566" w:hanging="283"/>
    </w:pPr>
    <w:rPr>
      <w:szCs w:val="20"/>
    </w:rPr>
  </w:style>
  <w:style w:type="paragraph" w:customStyle="1" w:styleId="Zkladntext210">
    <w:name w:val="Základní text 21"/>
    <w:basedOn w:val="Normln"/>
    <w:rsid w:val="00B71315"/>
    <w:pPr>
      <w:suppressAutoHyphens/>
      <w:spacing w:after="120" w:line="480" w:lineRule="auto"/>
    </w:pPr>
    <w:rPr>
      <w:szCs w:val="20"/>
      <w:lang w:eastAsia="ar-SA"/>
    </w:rPr>
  </w:style>
  <w:style w:type="character" w:customStyle="1" w:styleId="ZkladntextChar">
    <w:name w:val="Základní text Char"/>
    <w:link w:val="Zkladntext"/>
    <w:rsid w:val="00CE3A92"/>
    <w:rPr>
      <w:b/>
      <w:sz w:val="28"/>
    </w:rPr>
  </w:style>
  <w:style w:type="paragraph" w:customStyle="1" w:styleId="Zkladntextodsazen31">
    <w:name w:val="Základní text odsazený 31"/>
    <w:basedOn w:val="Normln"/>
    <w:uiPriority w:val="99"/>
    <w:rsid w:val="00CE3A92"/>
    <w:pPr>
      <w:suppressAutoHyphens/>
      <w:ind w:left="709" w:hanging="709"/>
      <w:jc w:val="both"/>
    </w:pPr>
    <w:rPr>
      <w:sz w:val="22"/>
      <w:szCs w:val="20"/>
      <w:lang w:eastAsia="ar-SA"/>
    </w:rPr>
  </w:style>
  <w:style w:type="paragraph" w:customStyle="1" w:styleId="Zkladntextodsazen210">
    <w:name w:val="Základní text odsazený 21"/>
    <w:basedOn w:val="Normln"/>
    <w:rsid w:val="00B71315"/>
    <w:pPr>
      <w:suppressAutoHyphens/>
      <w:ind w:left="993" w:hanging="288"/>
      <w:jc w:val="both"/>
    </w:pPr>
    <w:rPr>
      <w:sz w:val="22"/>
      <w:szCs w:val="20"/>
      <w:lang w:eastAsia="ar-SA"/>
    </w:rPr>
  </w:style>
  <w:style w:type="paragraph" w:styleId="Pedmtkomente">
    <w:name w:val="annotation subject"/>
    <w:basedOn w:val="Textkomente"/>
    <w:next w:val="Textkomente"/>
    <w:link w:val="PedmtkomenteChar"/>
    <w:rsid w:val="001C0DC9"/>
    <w:pPr>
      <w:spacing w:line="240" w:lineRule="auto"/>
      <w:jc w:val="left"/>
    </w:pPr>
    <w:rPr>
      <w:b/>
      <w:bCs/>
    </w:rPr>
  </w:style>
  <w:style w:type="character" w:customStyle="1" w:styleId="PedmtkomenteChar">
    <w:name w:val="Předmět komentáře Char"/>
    <w:link w:val="Pedmtkomente"/>
    <w:rsid w:val="001C0DC9"/>
    <w:rPr>
      <w:b/>
      <w:bCs/>
      <w:sz w:val="24"/>
    </w:rPr>
  </w:style>
  <w:style w:type="paragraph" w:styleId="Odstavecseseznamem">
    <w:name w:val="List Paragraph"/>
    <w:basedOn w:val="Normln"/>
    <w:link w:val="OdstavecseseznamemChar"/>
    <w:uiPriority w:val="34"/>
    <w:qFormat/>
    <w:rsid w:val="00EC4BD9"/>
    <w:pPr>
      <w:ind w:left="708"/>
    </w:pPr>
  </w:style>
  <w:style w:type="character" w:customStyle="1" w:styleId="Nadpis3Char">
    <w:name w:val="Nadpis 3 Char"/>
    <w:link w:val="Nadpis3"/>
    <w:rsid w:val="00AF32BD"/>
    <w:rPr>
      <w:rFonts w:ascii="Cambria" w:hAnsi="Cambria"/>
      <w:b/>
      <w:bCs/>
      <w:sz w:val="26"/>
      <w:szCs w:val="26"/>
      <w:lang w:val="x-none" w:eastAsia="x-none"/>
    </w:rPr>
  </w:style>
  <w:style w:type="character" w:customStyle="1" w:styleId="Nadpis4Char">
    <w:name w:val="Nadpis 4 Char"/>
    <w:link w:val="Nadpis4"/>
    <w:rsid w:val="00AF32BD"/>
    <w:rPr>
      <w:rFonts w:ascii="Calibri" w:hAnsi="Calibri"/>
      <w:b/>
      <w:bCs/>
      <w:sz w:val="28"/>
      <w:szCs w:val="28"/>
      <w:lang w:val="x-none" w:eastAsia="x-none"/>
    </w:rPr>
  </w:style>
  <w:style w:type="character" w:customStyle="1" w:styleId="Nadpis5Char">
    <w:name w:val="Nadpis 5 Char"/>
    <w:link w:val="Nadpis5"/>
    <w:rsid w:val="00AF32BD"/>
    <w:rPr>
      <w:rFonts w:ascii="Calibri" w:hAnsi="Calibri"/>
      <w:b/>
      <w:bCs/>
      <w:i/>
      <w:iCs/>
      <w:sz w:val="26"/>
      <w:szCs w:val="26"/>
      <w:lang w:val="x-none" w:eastAsia="x-none"/>
    </w:rPr>
  </w:style>
  <w:style w:type="character" w:customStyle="1" w:styleId="Nadpis6Char">
    <w:name w:val="Nadpis 6 Char"/>
    <w:link w:val="Nadpis6"/>
    <w:rsid w:val="00AF32BD"/>
    <w:rPr>
      <w:rFonts w:ascii="Calibri" w:hAnsi="Calibri"/>
      <w:b/>
      <w:bCs/>
      <w:sz w:val="22"/>
      <w:szCs w:val="22"/>
      <w:lang w:val="x-none" w:eastAsia="x-none"/>
    </w:rPr>
  </w:style>
  <w:style w:type="character" w:customStyle="1" w:styleId="Nadpis7Char">
    <w:name w:val="Nadpis 7 Char"/>
    <w:link w:val="Nadpis7"/>
    <w:rsid w:val="00AF32BD"/>
    <w:rPr>
      <w:rFonts w:ascii="Calibri" w:hAnsi="Calibri"/>
      <w:sz w:val="24"/>
      <w:szCs w:val="24"/>
      <w:lang w:val="x-none" w:eastAsia="x-none"/>
    </w:rPr>
  </w:style>
  <w:style w:type="character" w:customStyle="1" w:styleId="Nadpis8Char">
    <w:name w:val="Nadpis 8 Char"/>
    <w:link w:val="Nadpis8"/>
    <w:rsid w:val="00AF32BD"/>
    <w:rPr>
      <w:rFonts w:ascii="Calibri" w:hAnsi="Calibri"/>
      <w:i/>
      <w:iCs/>
      <w:sz w:val="24"/>
      <w:szCs w:val="24"/>
      <w:lang w:val="x-none" w:eastAsia="x-none"/>
    </w:rPr>
  </w:style>
  <w:style w:type="character" w:customStyle="1" w:styleId="Nadpis9Char">
    <w:name w:val="Nadpis 9 Char"/>
    <w:link w:val="Nadpis9"/>
    <w:rsid w:val="00AF32BD"/>
    <w:rPr>
      <w:rFonts w:ascii="Cambria" w:hAnsi="Cambria"/>
      <w:sz w:val="22"/>
      <w:szCs w:val="22"/>
      <w:lang w:val="x-none" w:eastAsia="x-none"/>
    </w:rPr>
  </w:style>
  <w:style w:type="paragraph" w:customStyle="1" w:styleId="Odstavecseseznamem1">
    <w:name w:val="Odstavec se seznamem1"/>
    <w:basedOn w:val="Normln"/>
    <w:rsid w:val="00AA0267"/>
    <w:pPr>
      <w:ind w:left="720"/>
      <w:contextualSpacing/>
    </w:pPr>
  </w:style>
  <w:style w:type="paragraph" w:styleId="Zkladntext3">
    <w:name w:val="Body Text 3"/>
    <w:basedOn w:val="Normln"/>
    <w:link w:val="Zkladntext3Char"/>
    <w:rsid w:val="0065750A"/>
    <w:pPr>
      <w:spacing w:after="120"/>
    </w:pPr>
    <w:rPr>
      <w:sz w:val="16"/>
      <w:szCs w:val="16"/>
      <w:lang w:val="x-none" w:eastAsia="x-none"/>
    </w:rPr>
  </w:style>
  <w:style w:type="character" w:customStyle="1" w:styleId="Zkladntext3Char">
    <w:name w:val="Základní text 3 Char"/>
    <w:link w:val="Zkladntext3"/>
    <w:rsid w:val="0065750A"/>
    <w:rPr>
      <w:sz w:val="16"/>
      <w:szCs w:val="16"/>
    </w:rPr>
  </w:style>
  <w:style w:type="paragraph" w:customStyle="1" w:styleId="BodyText21">
    <w:name w:val="Body Text 21"/>
    <w:basedOn w:val="Normln"/>
    <w:rsid w:val="0058223E"/>
    <w:pPr>
      <w:widowControl w:val="0"/>
      <w:suppressAutoHyphens/>
      <w:jc w:val="both"/>
    </w:pPr>
    <w:rPr>
      <w:sz w:val="22"/>
      <w:szCs w:val="20"/>
      <w:lang w:eastAsia="ar-SA"/>
    </w:rPr>
  </w:style>
  <w:style w:type="paragraph" w:styleId="Textpoznpodarou">
    <w:name w:val="footnote text"/>
    <w:basedOn w:val="Normln"/>
    <w:link w:val="TextpoznpodarouChar"/>
    <w:rsid w:val="00A811FC"/>
    <w:pPr>
      <w:spacing w:after="200" w:line="276" w:lineRule="auto"/>
    </w:pPr>
    <w:rPr>
      <w:rFonts w:ascii="Tahoma" w:hAnsi="Tahoma"/>
      <w:szCs w:val="20"/>
      <w:lang w:val="x-none" w:eastAsia="x-none"/>
    </w:rPr>
  </w:style>
  <w:style w:type="character" w:customStyle="1" w:styleId="TextpoznpodarouChar">
    <w:name w:val="Text pozn. pod čarou Char"/>
    <w:link w:val="Textpoznpodarou"/>
    <w:rsid w:val="00A811FC"/>
    <w:rPr>
      <w:rFonts w:ascii="Tahoma" w:hAnsi="Tahoma"/>
    </w:rPr>
  </w:style>
  <w:style w:type="character" w:styleId="Znakapoznpodarou">
    <w:name w:val="footnote reference"/>
    <w:rsid w:val="00A811FC"/>
    <w:rPr>
      <w:vertAlign w:val="superscript"/>
    </w:rPr>
  </w:style>
  <w:style w:type="paragraph" w:styleId="Revize">
    <w:name w:val="Revision"/>
    <w:hidden/>
    <w:uiPriority w:val="99"/>
    <w:semiHidden/>
    <w:rsid w:val="000F667B"/>
    <w:rPr>
      <w:sz w:val="24"/>
      <w:szCs w:val="24"/>
    </w:rPr>
  </w:style>
  <w:style w:type="paragraph" w:customStyle="1" w:styleId="Smlouva">
    <w:name w:val="Smlouva"/>
    <w:rsid w:val="00061F4D"/>
    <w:pPr>
      <w:widowControl w:val="0"/>
      <w:spacing w:after="120"/>
      <w:jc w:val="center"/>
    </w:pPr>
    <w:rPr>
      <w:b/>
      <w:snapToGrid w:val="0"/>
      <w:color w:val="FF0000"/>
      <w:sz w:val="36"/>
    </w:rPr>
  </w:style>
  <w:style w:type="paragraph" w:customStyle="1" w:styleId="Bodsmlouvy-21">
    <w:name w:val="Bod smlouvy - 2.1"/>
    <w:rsid w:val="00061F4D"/>
    <w:pPr>
      <w:tabs>
        <w:tab w:val="num" w:pos="510"/>
      </w:tabs>
      <w:ind w:left="510" w:hanging="510"/>
      <w:jc w:val="both"/>
      <w:outlineLvl w:val="1"/>
    </w:pPr>
    <w:rPr>
      <w:snapToGrid w:val="0"/>
      <w:color w:val="000000"/>
      <w:sz w:val="22"/>
    </w:rPr>
  </w:style>
  <w:style w:type="paragraph" w:customStyle="1" w:styleId="Bodsmlouvy-211">
    <w:name w:val="Bod smlouvy - 2.1.1"/>
    <w:basedOn w:val="Bodsmlouvy-21"/>
    <w:rsid w:val="00061F4D"/>
    <w:pPr>
      <w:tabs>
        <w:tab w:val="clear" w:pos="51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061F4D"/>
    <w:pPr>
      <w:tabs>
        <w:tab w:val="clear" w:pos="1854"/>
        <w:tab w:val="num" w:pos="720"/>
      </w:tabs>
      <w:autoSpaceDE/>
      <w:autoSpaceDN/>
      <w:spacing w:before="600" w:after="360"/>
      <w:ind w:left="432" w:hanging="432"/>
    </w:pPr>
    <w:rPr>
      <w:rFonts w:ascii="Times New Roman" w:hAnsi="Times New Roman"/>
      <w:bCs/>
      <w:snapToGrid w:val="0"/>
      <w:color w:val="0000FF"/>
      <w:sz w:val="28"/>
    </w:rPr>
  </w:style>
  <w:style w:type="character" w:customStyle="1" w:styleId="NzevChar">
    <w:name w:val="Název Char"/>
    <w:aliases w:val=" Char Char"/>
    <w:link w:val="Nzev"/>
    <w:rsid w:val="00084831"/>
    <w:rPr>
      <w:b/>
      <w:sz w:val="28"/>
    </w:rPr>
  </w:style>
  <w:style w:type="paragraph" w:customStyle="1" w:styleId="obsah">
    <w:name w:val="obsah"/>
    <w:basedOn w:val="Normln"/>
    <w:rsid w:val="00084831"/>
    <w:pPr>
      <w:numPr>
        <w:numId w:val="3"/>
      </w:numPr>
    </w:pPr>
    <w:rPr>
      <w:snapToGrid w:val="0"/>
      <w:szCs w:val="20"/>
      <w:lang w:val="fr-FR" w:eastAsia="en-US"/>
    </w:rPr>
  </w:style>
  <w:style w:type="character" w:styleId="Siln">
    <w:name w:val="Strong"/>
    <w:uiPriority w:val="22"/>
    <w:qFormat/>
    <w:rsid w:val="002D00D0"/>
    <w:rPr>
      <w:b/>
      <w:bCs/>
    </w:rPr>
  </w:style>
  <w:style w:type="character" w:customStyle="1" w:styleId="Zkladntext2Char">
    <w:name w:val="Základní text 2 Char"/>
    <w:link w:val="Zkladntext2"/>
    <w:rsid w:val="005D583D"/>
    <w:rPr>
      <w:sz w:val="24"/>
      <w:szCs w:val="24"/>
    </w:rPr>
  </w:style>
  <w:style w:type="character" w:customStyle="1" w:styleId="AAOdstavecChar">
    <w:name w:val="AA_Odstavec Char"/>
    <w:link w:val="AAOdstavec"/>
    <w:rsid w:val="00F13D74"/>
    <w:rPr>
      <w:rFonts w:ascii="Arial" w:hAnsi="Arial" w:cs="Arial"/>
      <w:lang w:eastAsia="en-US"/>
    </w:rPr>
  </w:style>
  <w:style w:type="paragraph" w:customStyle="1" w:styleId="Styl2">
    <w:name w:val="Styl2"/>
    <w:basedOn w:val="Normln"/>
    <w:link w:val="Styl2CharChar"/>
    <w:rsid w:val="00B3033F"/>
    <w:pPr>
      <w:numPr>
        <w:numId w:val="4"/>
      </w:numPr>
      <w:spacing w:before="120"/>
      <w:jc w:val="both"/>
    </w:pPr>
    <w:rPr>
      <w:b/>
      <w:bCs/>
      <w:sz w:val="28"/>
      <w:lang w:val="x-none" w:eastAsia="x-none"/>
    </w:rPr>
  </w:style>
  <w:style w:type="paragraph" w:customStyle="1" w:styleId="Styl3">
    <w:name w:val="Styl3"/>
    <w:basedOn w:val="Normln"/>
    <w:rsid w:val="00B3033F"/>
    <w:pPr>
      <w:numPr>
        <w:ilvl w:val="1"/>
        <w:numId w:val="4"/>
      </w:numPr>
      <w:spacing w:before="120"/>
      <w:jc w:val="both"/>
    </w:pPr>
    <w:rPr>
      <w:b/>
      <w:bCs/>
    </w:rPr>
  </w:style>
  <w:style w:type="character" w:customStyle="1" w:styleId="Styl2CharChar">
    <w:name w:val="Styl2 Char Char"/>
    <w:link w:val="Styl2"/>
    <w:locked/>
    <w:rsid w:val="00B3033F"/>
    <w:rPr>
      <w:b/>
      <w:bCs/>
      <w:sz w:val="28"/>
      <w:szCs w:val="24"/>
      <w:lang w:val="x-none" w:eastAsia="x-none"/>
    </w:rPr>
  </w:style>
  <w:style w:type="paragraph" w:customStyle="1" w:styleId="ANadpis2">
    <w:name w:val="A_Nadpis2"/>
    <w:basedOn w:val="Normln"/>
    <w:rsid w:val="00EB7A99"/>
    <w:pPr>
      <w:tabs>
        <w:tab w:val="left" w:pos="567"/>
      </w:tabs>
      <w:overflowPunct w:val="0"/>
      <w:autoSpaceDE w:val="0"/>
      <w:autoSpaceDN w:val="0"/>
      <w:adjustRightInd w:val="0"/>
      <w:spacing w:before="120"/>
      <w:ind w:left="567" w:hanging="567"/>
      <w:jc w:val="both"/>
      <w:textAlignment w:val="baseline"/>
    </w:pPr>
    <w:rPr>
      <w:b/>
      <w:szCs w:val="20"/>
    </w:rPr>
  </w:style>
  <w:style w:type="character" w:customStyle="1" w:styleId="Nadpis1Char">
    <w:name w:val="Nadpis 1 Char"/>
    <w:link w:val="Nadpis1"/>
    <w:rsid w:val="00800831"/>
    <w:rPr>
      <w:sz w:val="28"/>
      <w:lang w:val="x-none" w:eastAsia="x-none"/>
    </w:rPr>
  </w:style>
  <w:style w:type="character" w:customStyle="1" w:styleId="Nadpis2Char">
    <w:name w:val="Nadpis 2 Char"/>
    <w:link w:val="Nadpis2"/>
    <w:rsid w:val="00800831"/>
    <w:rPr>
      <w:rFonts w:ascii="Arial" w:hAnsi="Arial"/>
      <w:b/>
      <w:bCs/>
      <w:i/>
      <w:iCs/>
      <w:sz w:val="28"/>
      <w:szCs w:val="28"/>
      <w:lang w:val="x-none" w:eastAsia="x-none"/>
    </w:rPr>
  </w:style>
  <w:style w:type="character" w:customStyle="1" w:styleId="ZhlavChar">
    <w:name w:val="Záhlaví Char"/>
    <w:link w:val="Zhlav"/>
    <w:uiPriority w:val="99"/>
    <w:rsid w:val="00800831"/>
    <w:rPr>
      <w:sz w:val="24"/>
      <w:szCs w:val="24"/>
    </w:rPr>
  </w:style>
  <w:style w:type="character" w:customStyle="1" w:styleId="ZkladntextodsazenChar">
    <w:name w:val="Základní text odsazený Char"/>
    <w:link w:val="Zkladntextodsazen"/>
    <w:rsid w:val="00800831"/>
    <w:rPr>
      <w:sz w:val="24"/>
      <w:szCs w:val="24"/>
    </w:rPr>
  </w:style>
  <w:style w:type="paragraph" w:customStyle="1" w:styleId="2nesltext">
    <w:name w:val="2nečísl.text"/>
    <w:basedOn w:val="Normln"/>
    <w:qFormat/>
    <w:rsid w:val="000802C6"/>
    <w:pPr>
      <w:spacing w:before="240" w:after="240"/>
      <w:jc w:val="both"/>
    </w:pPr>
    <w:rPr>
      <w:rFonts w:ascii="Calibri" w:eastAsia="Calibri" w:hAnsi="Calibri"/>
      <w:sz w:val="22"/>
      <w:szCs w:val="22"/>
      <w:lang w:eastAsia="en-US"/>
    </w:rPr>
  </w:style>
  <w:style w:type="paragraph" w:customStyle="1" w:styleId="Zkladntextodsazen22">
    <w:name w:val="Základní text odsazený 22"/>
    <w:basedOn w:val="Normln"/>
    <w:rsid w:val="00444C64"/>
    <w:pPr>
      <w:suppressAutoHyphens/>
      <w:overflowPunct w:val="0"/>
      <w:autoSpaceDE w:val="0"/>
      <w:ind w:left="708"/>
      <w:jc w:val="both"/>
    </w:pPr>
    <w:rPr>
      <w:rFonts w:ascii="Arial" w:hAnsi="Arial"/>
      <w:szCs w:val="20"/>
      <w:lang w:eastAsia="ar-SA"/>
    </w:rPr>
  </w:style>
  <w:style w:type="paragraph" w:customStyle="1" w:styleId="Zkladntext22">
    <w:name w:val="Základní text 22"/>
    <w:basedOn w:val="Normln"/>
    <w:rsid w:val="00444C64"/>
    <w:pPr>
      <w:suppressAutoHyphens/>
      <w:overflowPunct w:val="0"/>
      <w:autoSpaceDE w:val="0"/>
      <w:ind w:left="360"/>
      <w:jc w:val="both"/>
    </w:pPr>
    <w:rPr>
      <w:rFonts w:ascii="Arial" w:hAnsi="Arial"/>
      <w:szCs w:val="20"/>
      <w:lang w:eastAsia="ar-SA"/>
    </w:rPr>
  </w:style>
  <w:style w:type="paragraph" w:customStyle="1" w:styleId="Odstavecseseznamem2">
    <w:name w:val="Odstavec se seznamem2"/>
    <w:basedOn w:val="Normln"/>
    <w:rsid w:val="00444C64"/>
    <w:pPr>
      <w:ind w:left="720"/>
      <w:contextualSpacing/>
    </w:pPr>
  </w:style>
  <w:style w:type="paragraph" w:styleId="Obsah2">
    <w:name w:val="toc 2"/>
    <w:basedOn w:val="Normln"/>
    <w:next w:val="Normln"/>
    <w:autoRedefine/>
    <w:uiPriority w:val="39"/>
    <w:unhideWhenUsed/>
    <w:rsid w:val="000150A8"/>
    <w:pPr>
      <w:suppressAutoHyphens/>
      <w:spacing w:after="100"/>
      <w:ind w:left="200"/>
    </w:pPr>
    <w:rPr>
      <w:rFonts w:ascii="Tahoma" w:hAnsi="Tahoma"/>
      <w:szCs w:val="20"/>
      <w:lang w:eastAsia="ar-SA"/>
    </w:rPr>
  </w:style>
  <w:style w:type="paragraph" w:customStyle="1" w:styleId="Normodsaz">
    <w:name w:val="Norm.odsaz."/>
    <w:basedOn w:val="Normln"/>
    <w:link w:val="NormodsazChar"/>
    <w:rsid w:val="00D248D9"/>
    <w:pPr>
      <w:ind w:left="567" w:hanging="567"/>
      <w:jc w:val="both"/>
    </w:pPr>
    <w:rPr>
      <w:szCs w:val="20"/>
    </w:rPr>
  </w:style>
  <w:style w:type="character" w:customStyle="1" w:styleId="NormodsazChar">
    <w:name w:val="Norm.odsaz. Char"/>
    <w:link w:val="Normodsaz"/>
    <w:rsid w:val="00D248D9"/>
    <w:rPr>
      <w:sz w:val="24"/>
    </w:rPr>
  </w:style>
  <w:style w:type="paragraph" w:styleId="Obsah1">
    <w:name w:val="toc 1"/>
    <w:basedOn w:val="Normln"/>
    <w:next w:val="Normln"/>
    <w:autoRedefine/>
    <w:uiPriority w:val="39"/>
    <w:unhideWhenUsed/>
    <w:rsid w:val="0069056B"/>
  </w:style>
  <w:style w:type="character" w:customStyle="1" w:styleId="OdstavecseseznamemChar">
    <w:name w:val="Odstavec se seznamem Char"/>
    <w:link w:val="Odstavecseseznamem"/>
    <w:uiPriority w:val="34"/>
    <w:locked/>
    <w:rsid w:val="004D2F10"/>
    <w:rPr>
      <w:szCs w:val="24"/>
    </w:rPr>
  </w:style>
  <w:style w:type="paragraph" w:customStyle="1" w:styleId="Default">
    <w:name w:val="Default"/>
    <w:rsid w:val="00F8732C"/>
    <w:pPr>
      <w:autoSpaceDE w:val="0"/>
      <w:autoSpaceDN w:val="0"/>
      <w:adjustRightInd w:val="0"/>
    </w:pPr>
    <w:rPr>
      <w:rFonts w:ascii="Arial" w:hAnsi="Arial" w:cs="Arial"/>
      <w:color w:val="000000"/>
      <w:sz w:val="24"/>
      <w:szCs w:val="24"/>
    </w:rPr>
  </w:style>
  <w:style w:type="paragraph" w:customStyle="1" w:styleId="l2">
    <w:name w:val="l2"/>
    <w:basedOn w:val="Normln"/>
    <w:rsid w:val="00F33D79"/>
    <w:pPr>
      <w:spacing w:before="100" w:beforeAutospacing="1" w:after="100" w:afterAutospacing="1"/>
    </w:pPr>
    <w:rPr>
      <w:sz w:val="24"/>
    </w:rPr>
  </w:style>
  <w:style w:type="paragraph" w:customStyle="1" w:styleId="cast">
    <w:name w:val="cast"/>
    <w:basedOn w:val="Normln"/>
    <w:rsid w:val="00F33D79"/>
    <w:pPr>
      <w:spacing w:before="100" w:beforeAutospacing="1" w:after="100" w:afterAutospacing="1"/>
    </w:pPr>
    <w:rPr>
      <w:sz w:val="24"/>
    </w:rPr>
  </w:style>
  <w:style w:type="character" w:styleId="PromnnHTML">
    <w:name w:val="HTML Variable"/>
    <w:uiPriority w:val="99"/>
    <w:semiHidden/>
    <w:unhideWhenUsed/>
    <w:rsid w:val="00F33D79"/>
    <w:rPr>
      <w:i/>
      <w:iCs/>
    </w:rPr>
  </w:style>
  <w:style w:type="paragraph" w:customStyle="1" w:styleId="l4">
    <w:name w:val="l4"/>
    <w:basedOn w:val="Normln"/>
    <w:rsid w:val="00F33D79"/>
    <w:pPr>
      <w:spacing w:before="100" w:beforeAutospacing="1" w:after="100" w:afterAutospacing="1"/>
    </w:pPr>
    <w:rPr>
      <w:sz w:val="24"/>
    </w:rPr>
  </w:style>
  <w:style w:type="paragraph" w:customStyle="1" w:styleId="l5">
    <w:name w:val="l5"/>
    <w:basedOn w:val="Normln"/>
    <w:rsid w:val="00F33D79"/>
    <w:pPr>
      <w:spacing w:before="100" w:beforeAutospacing="1" w:after="100" w:afterAutospacing="1"/>
    </w:pPr>
    <w:rPr>
      <w:sz w:val="24"/>
    </w:rPr>
  </w:style>
  <w:style w:type="paragraph" w:customStyle="1" w:styleId="l6">
    <w:name w:val="l6"/>
    <w:basedOn w:val="Normln"/>
    <w:rsid w:val="00F33D79"/>
    <w:pPr>
      <w:spacing w:before="100" w:beforeAutospacing="1" w:after="100" w:afterAutospacing="1"/>
    </w:pPr>
    <w:rPr>
      <w:sz w:val="24"/>
    </w:rPr>
  </w:style>
  <w:style w:type="paragraph" w:customStyle="1" w:styleId="l7">
    <w:name w:val="l7"/>
    <w:basedOn w:val="Normln"/>
    <w:rsid w:val="00F33D79"/>
    <w:pPr>
      <w:spacing w:before="100" w:beforeAutospacing="1" w:after="100" w:afterAutospacing="1"/>
    </w:pPr>
    <w:rPr>
      <w:sz w:val="24"/>
    </w:rPr>
  </w:style>
  <w:style w:type="character" w:customStyle="1" w:styleId="Citt1">
    <w:name w:val="Citát1"/>
    <w:basedOn w:val="Standardnpsmoodstavce"/>
    <w:rsid w:val="00492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8947">
      <w:bodyDiv w:val="1"/>
      <w:marLeft w:val="0"/>
      <w:marRight w:val="0"/>
      <w:marTop w:val="0"/>
      <w:marBottom w:val="0"/>
      <w:divBdr>
        <w:top w:val="none" w:sz="0" w:space="0" w:color="auto"/>
        <w:left w:val="none" w:sz="0" w:space="0" w:color="auto"/>
        <w:bottom w:val="none" w:sz="0" w:space="0" w:color="auto"/>
        <w:right w:val="none" w:sz="0" w:space="0" w:color="auto"/>
      </w:divBdr>
    </w:div>
    <w:div w:id="67195472">
      <w:bodyDiv w:val="1"/>
      <w:marLeft w:val="0"/>
      <w:marRight w:val="0"/>
      <w:marTop w:val="0"/>
      <w:marBottom w:val="0"/>
      <w:divBdr>
        <w:top w:val="none" w:sz="0" w:space="0" w:color="auto"/>
        <w:left w:val="none" w:sz="0" w:space="0" w:color="auto"/>
        <w:bottom w:val="none" w:sz="0" w:space="0" w:color="auto"/>
        <w:right w:val="none" w:sz="0" w:space="0" w:color="auto"/>
      </w:divBdr>
    </w:div>
    <w:div w:id="336885683">
      <w:bodyDiv w:val="1"/>
      <w:marLeft w:val="0"/>
      <w:marRight w:val="0"/>
      <w:marTop w:val="0"/>
      <w:marBottom w:val="0"/>
      <w:divBdr>
        <w:top w:val="none" w:sz="0" w:space="0" w:color="auto"/>
        <w:left w:val="none" w:sz="0" w:space="0" w:color="auto"/>
        <w:bottom w:val="none" w:sz="0" w:space="0" w:color="auto"/>
        <w:right w:val="none" w:sz="0" w:space="0" w:color="auto"/>
      </w:divBdr>
    </w:div>
    <w:div w:id="430203694">
      <w:bodyDiv w:val="1"/>
      <w:marLeft w:val="0"/>
      <w:marRight w:val="0"/>
      <w:marTop w:val="0"/>
      <w:marBottom w:val="0"/>
      <w:divBdr>
        <w:top w:val="none" w:sz="0" w:space="0" w:color="auto"/>
        <w:left w:val="none" w:sz="0" w:space="0" w:color="auto"/>
        <w:bottom w:val="none" w:sz="0" w:space="0" w:color="auto"/>
        <w:right w:val="none" w:sz="0" w:space="0" w:color="auto"/>
      </w:divBdr>
    </w:div>
    <w:div w:id="666327009">
      <w:bodyDiv w:val="1"/>
      <w:marLeft w:val="83"/>
      <w:marRight w:val="83"/>
      <w:marTop w:val="83"/>
      <w:marBottom w:val="83"/>
      <w:divBdr>
        <w:top w:val="none" w:sz="0" w:space="0" w:color="auto"/>
        <w:left w:val="none" w:sz="0" w:space="0" w:color="auto"/>
        <w:bottom w:val="none" w:sz="0" w:space="0" w:color="auto"/>
        <w:right w:val="none" w:sz="0" w:space="0" w:color="auto"/>
      </w:divBdr>
      <w:divsChild>
        <w:div w:id="1231500356">
          <w:marLeft w:val="0"/>
          <w:marRight w:val="0"/>
          <w:marTop w:val="0"/>
          <w:marBottom w:val="0"/>
          <w:divBdr>
            <w:top w:val="none" w:sz="0" w:space="0" w:color="auto"/>
            <w:left w:val="none" w:sz="0" w:space="0" w:color="auto"/>
            <w:bottom w:val="none" w:sz="0" w:space="0" w:color="auto"/>
            <w:right w:val="none" w:sz="0" w:space="0" w:color="auto"/>
          </w:divBdr>
          <w:divsChild>
            <w:div w:id="1009797200">
              <w:marLeft w:val="0"/>
              <w:marRight w:val="0"/>
              <w:marTop w:val="0"/>
              <w:marBottom w:val="0"/>
              <w:divBdr>
                <w:top w:val="none" w:sz="0" w:space="0" w:color="auto"/>
                <w:left w:val="none" w:sz="0" w:space="0" w:color="auto"/>
                <w:bottom w:val="none" w:sz="0" w:space="0" w:color="auto"/>
                <w:right w:val="none" w:sz="0" w:space="0" w:color="auto"/>
              </w:divBdr>
              <w:divsChild>
                <w:div w:id="126098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84353223">
      <w:bodyDiv w:val="1"/>
      <w:marLeft w:val="0"/>
      <w:marRight w:val="0"/>
      <w:marTop w:val="0"/>
      <w:marBottom w:val="0"/>
      <w:divBdr>
        <w:top w:val="none" w:sz="0" w:space="0" w:color="auto"/>
        <w:left w:val="none" w:sz="0" w:space="0" w:color="auto"/>
        <w:bottom w:val="none" w:sz="0" w:space="0" w:color="auto"/>
        <w:right w:val="none" w:sz="0" w:space="0" w:color="auto"/>
      </w:divBdr>
    </w:div>
    <w:div w:id="1122840156">
      <w:bodyDiv w:val="1"/>
      <w:marLeft w:val="0"/>
      <w:marRight w:val="0"/>
      <w:marTop w:val="0"/>
      <w:marBottom w:val="0"/>
      <w:divBdr>
        <w:top w:val="none" w:sz="0" w:space="0" w:color="auto"/>
        <w:left w:val="none" w:sz="0" w:space="0" w:color="auto"/>
        <w:bottom w:val="none" w:sz="0" w:space="0" w:color="auto"/>
        <w:right w:val="none" w:sz="0" w:space="0" w:color="auto"/>
      </w:divBdr>
    </w:div>
    <w:div w:id="1352416624">
      <w:bodyDiv w:val="1"/>
      <w:marLeft w:val="0"/>
      <w:marRight w:val="0"/>
      <w:marTop w:val="0"/>
      <w:marBottom w:val="0"/>
      <w:divBdr>
        <w:top w:val="none" w:sz="0" w:space="0" w:color="auto"/>
        <w:left w:val="none" w:sz="0" w:space="0" w:color="auto"/>
        <w:bottom w:val="none" w:sz="0" w:space="0" w:color="auto"/>
        <w:right w:val="none" w:sz="0" w:space="0" w:color="auto"/>
      </w:divBdr>
    </w:div>
    <w:div w:id="1454788741">
      <w:bodyDiv w:val="1"/>
      <w:marLeft w:val="0"/>
      <w:marRight w:val="0"/>
      <w:marTop w:val="0"/>
      <w:marBottom w:val="0"/>
      <w:divBdr>
        <w:top w:val="none" w:sz="0" w:space="0" w:color="auto"/>
        <w:left w:val="none" w:sz="0" w:space="0" w:color="auto"/>
        <w:bottom w:val="none" w:sz="0" w:space="0" w:color="auto"/>
        <w:right w:val="none" w:sz="0" w:space="0" w:color="auto"/>
      </w:divBdr>
    </w:div>
    <w:div w:id="1618373794">
      <w:bodyDiv w:val="1"/>
      <w:marLeft w:val="0"/>
      <w:marRight w:val="0"/>
      <w:marTop w:val="0"/>
      <w:marBottom w:val="0"/>
      <w:divBdr>
        <w:top w:val="none" w:sz="0" w:space="0" w:color="auto"/>
        <w:left w:val="none" w:sz="0" w:space="0" w:color="auto"/>
        <w:bottom w:val="none" w:sz="0" w:space="0" w:color="auto"/>
        <w:right w:val="none" w:sz="0" w:space="0" w:color="auto"/>
      </w:divBdr>
    </w:div>
    <w:div w:id="1636520705">
      <w:bodyDiv w:val="1"/>
      <w:marLeft w:val="0"/>
      <w:marRight w:val="0"/>
      <w:marTop w:val="0"/>
      <w:marBottom w:val="0"/>
      <w:divBdr>
        <w:top w:val="none" w:sz="0" w:space="0" w:color="auto"/>
        <w:left w:val="none" w:sz="0" w:space="0" w:color="auto"/>
        <w:bottom w:val="none" w:sz="0" w:space="0" w:color="auto"/>
        <w:right w:val="none" w:sz="0" w:space="0" w:color="auto"/>
      </w:divBdr>
    </w:div>
    <w:div w:id="1709909134">
      <w:bodyDiv w:val="1"/>
      <w:marLeft w:val="0"/>
      <w:marRight w:val="0"/>
      <w:marTop w:val="0"/>
      <w:marBottom w:val="0"/>
      <w:divBdr>
        <w:top w:val="none" w:sz="0" w:space="0" w:color="auto"/>
        <w:left w:val="none" w:sz="0" w:space="0" w:color="auto"/>
        <w:bottom w:val="none" w:sz="0" w:space="0" w:color="auto"/>
        <w:right w:val="none" w:sz="0" w:space="0" w:color="auto"/>
      </w:divBdr>
    </w:div>
    <w:div w:id="1736931109">
      <w:bodyDiv w:val="1"/>
      <w:marLeft w:val="0"/>
      <w:marRight w:val="0"/>
      <w:marTop w:val="0"/>
      <w:marBottom w:val="0"/>
      <w:divBdr>
        <w:top w:val="none" w:sz="0" w:space="0" w:color="auto"/>
        <w:left w:val="none" w:sz="0" w:space="0" w:color="auto"/>
        <w:bottom w:val="none" w:sz="0" w:space="0" w:color="auto"/>
        <w:right w:val="none" w:sz="0" w:space="0" w:color="auto"/>
      </w:divBdr>
    </w:div>
    <w:div w:id="1780106151">
      <w:bodyDiv w:val="1"/>
      <w:marLeft w:val="0"/>
      <w:marRight w:val="0"/>
      <w:marTop w:val="0"/>
      <w:marBottom w:val="0"/>
      <w:divBdr>
        <w:top w:val="none" w:sz="0" w:space="0" w:color="auto"/>
        <w:left w:val="none" w:sz="0" w:space="0" w:color="auto"/>
        <w:bottom w:val="none" w:sz="0" w:space="0" w:color="auto"/>
        <w:right w:val="none" w:sz="0" w:space="0" w:color="auto"/>
      </w:divBdr>
    </w:div>
    <w:div w:id="1880896394">
      <w:bodyDiv w:val="1"/>
      <w:marLeft w:val="0"/>
      <w:marRight w:val="0"/>
      <w:marTop w:val="0"/>
      <w:marBottom w:val="0"/>
      <w:divBdr>
        <w:top w:val="none" w:sz="0" w:space="0" w:color="auto"/>
        <w:left w:val="none" w:sz="0" w:space="0" w:color="auto"/>
        <w:bottom w:val="none" w:sz="0" w:space="0" w:color="auto"/>
        <w:right w:val="none" w:sz="0" w:space="0" w:color="auto"/>
      </w:divBdr>
      <w:divsChild>
        <w:div w:id="238559227">
          <w:marLeft w:val="0"/>
          <w:marRight w:val="0"/>
          <w:marTop w:val="0"/>
          <w:marBottom w:val="0"/>
          <w:divBdr>
            <w:top w:val="none" w:sz="0" w:space="0" w:color="auto"/>
            <w:left w:val="none" w:sz="0" w:space="0" w:color="auto"/>
            <w:bottom w:val="none" w:sz="0" w:space="0" w:color="auto"/>
            <w:right w:val="none" w:sz="0" w:space="0" w:color="auto"/>
          </w:divBdr>
          <w:divsChild>
            <w:div w:id="1096438086">
              <w:marLeft w:val="0"/>
              <w:marRight w:val="0"/>
              <w:marTop w:val="0"/>
              <w:marBottom w:val="0"/>
              <w:divBdr>
                <w:top w:val="none" w:sz="0" w:space="0" w:color="auto"/>
                <w:left w:val="none" w:sz="0" w:space="0" w:color="auto"/>
                <w:bottom w:val="none" w:sz="0" w:space="0" w:color="auto"/>
                <w:right w:val="none" w:sz="0" w:space="0" w:color="auto"/>
              </w:divBdr>
              <w:divsChild>
                <w:div w:id="6673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74086">
      <w:bodyDiv w:val="1"/>
      <w:marLeft w:val="0"/>
      <w:marRight w:val="0"/>
      <w:marTop w:val="0"/>
      <w:marBottom w:val="0"/>
      <w:divBdr>
        <w:top w:val="none" w:sz="0" w:space="0" w:color="auto"/>
        <w:left w:val="none" w:sz="0" w:space="0" w:color="auto"/>
        <w:bottom w:val="none" w:sz="0" w:space="0" w:color="auto"/>
        <w:right w:val="none" w:sz="0" w:space="0" w:color="auto"/>
      </w:divBdr>
    </w:div>
    <w:div w:id="211847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99F30-A2EA-4124-AAB8-4793F5B4D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21501</Words>
  <Characters>126857</Characters>
  <Application>Microsoft Office Word</Application>
  <DocSecurity>0</DocSecurity>
  <Lines>1057</Lines>
  <Paragraphs>296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advokátní kancelář</Company>
  <LinksUpToDate>false</LinksUpToDate>
  <CharactersWithSpaces>148062</CharactersWithSpaces>
  <SharedDoc>false</SharedDoc>
  <HLinks>
    <vt:vector size="132" baseType="variant">
      <vt:variant>
        <vt:i4>1310773</vt:i4>
      </vt:variant>
      <vt:variant>
        <vt:i4>113</vt:i4>
      </vt:variant>
      <vt:variant>
        <vt:i4>0</vt:i4>
      </vt:variant>
      <vt:variant>
        <vt:i4>5</vt:i4>
      </vt:variant>
      <vt:variant>
        <vt:lpwstr/>
      </vt:variant>
      <vt:variant>
        <vt:lpwstr>_Toc40775430</vt:lpwstr>
      </vt:variant>
      <vt:variant>
        <vt:i4>1900596</vt:i4>
      </vt:variant>
      <vt:variant>
        <vt:i4>107</vt:i4>
      </vt:variant>
      <vt:variant>
        <vt:i4>0</vt:i4>
      </vt:variant>
      <vt:variant>
        <vt:i4>5</vt:i4>
      </vt:variant>
      <vt:variant>
        <vt:lpwstr/>
      </vt:variant>
      <vt:variant>
        <vt:lpwstr>_Toc40775429</vt:lpwstr>
      </vt:variant>
      <vt:variant>
        <vt:i4>1835060</vt:i4>
      </vt:variant>
      <vt:variant>
        <vt:i4>104</vt:i4>
      </vt:variant>
      <vt:variant>
        <vt:i4>0</vt:i4>
      </vt:variant>
      <vt:variant>
        <vt:i4>5</vt:i4>
      </vt:variant>
      <vt:variant>
        <vt:lpwstr/>
      </vt:variant>
      <vt:variant>
        <vt:lpwstr>_Toc40775428</vt:lpwstr>
      </vt:variant>
      <vt:variant>
        <vt:i4>1245236</vt:i4>
      </vt:variant>
      <vt:variant>
        <vt:i4>101</vt:i4>
      </vt:variant>
      <vt:variant>
        <vt:i4>0</vt:i4>
      </vt:variant>
      <vt:variant>
        <vt:i4>5</vt:i4>
      </vt:variant>
      <vt:variant>
        <vt:lpwstr/>
      </vt:variant>
      <vt:variant>
        <vt:lpwstr>_Toc40775427</vt:lpwstr>
      </vt:variant>
      <vt:variant>
        <vt:i4>1179700</vt:i4>
      </vt:variant>
      <vt:variant>
        <vt:i4>95</vt:i4>
      </vt:variant>
      <vt:variant>
        <vt:i4>0</vt:i4>
      </vt:variant>
      <vt:variant>
        <vt:i4>5</vt:i4>
      </vt:variant>
      <vt:variant>
        <vt:lpwstr/>
      </vt:variant>
      <vt:variant>
        <vt:lpwstr>_Toc40775426</vt:lpwstr>
      </vt:variant>
      <vt:variant>
        <vt:i4>1114164</vt:i4>
      </vt:variant>
      <vt:variant>
        <vt:i4>89</vt:i4>
      </vt:variant>
      <vt:variant>
        <vt:i4>0</vt:i4>
      </vt:variant>
      <vt:variant>
        <vt:i4>5</vt:i4>
      </vt:variant>
      <vt:variant>
        <vt:lpwstr/>
      </vt:variant>
      <vt:variant>
        <vt:lpwstr>_Toc40775425</vt:lpwstr>
      </vt:variant>
      <vt:variant>
        <vt:i4>1048628</vt:i4>
      </vt:variant>
      <vt:variant>
        <vt:i4>83</vt:i4>
      </vt:variant>
      <vt:variant>
        <vt:i4>0</vt:i4>
      </vt:variant>
      <vt:variant>
        <vt:i4>5</vt:i4>
      </vt:variant>
      <vt:variant>
        <vt:lpwstr/>
      </vt:variant>
      <vt:variant>
        <vt:lpwstr>_Toc40775424</vt:lpwstr>
      </vt:variant>
      <vt:variant>
        <vt:i4>1507380</vt:i4>
      </vt:variant>
      <vt:variant>
        <vt:i4>77</vt:i4>
      </vt:variant>
      <vt:variant>
        <vt:i4>0</vt:i4>
      </vt:variant>
      <vt:variant>
        <vt:i4>5</vt:i4>
      </vt:variant>
      <vt:variant>
        <vt:lpwstr/>
      </vt:variant>
      <vt:variant>
        <vt:lpwstr>_Toc40775423</vt:lpwstr>
      </vt:variant>
      <vt:variant>
        <vt:i4>1441844</vt:i4>
      </vt:variant>
      <vt:variant>
        <vt:i4>71</vt:i4>
      </vt:variant>
      <vt:variant>
        <vt:i4>0</vt:i4>
      </vt:variant>
      <vt:variant>
        <vt:i4>5</vt:i4>
      </vt:variant>
      <vt:variant>
        <vt:lpwstr/>
      </vt:variant>
      <vt:variant>
        <vt:lpwstr>_Toc40775422</vt:lpwstr>
      </vt:variant>
      <vt:variant>
        <vt:i4>1376308</vt:i4>
      </vt:variant>
      <vt:variant>
        <vt:i4>65</vt:i4>
      </vt:variant>
      <vt:variant>
        <vt:i4>0</vt:i4>
      </vt:variant>
      <vt:variant>
        <vt:i4>5</vt:i4>
      </vt:variant>
      <vt:variant>
        <vt:lpwstr/>
      </vt:variant>
      <vt:variant>
        <vt:lpwstr>_Toc40775421</vt:lpwstr>
      </vt:variant>
      <vt:variant>
        <vt:i4>1310772</vt:i4>
      </vt:variant>
      <vt:variant>
        <vt:i4>59</vt:i4>
      </vt:variant>
      <vt:variant>
        <vt:i4>0</vt:i4>
      </vt:variant>
      <vt:variant>
        <vt:i4>5</vt:i4>
      </vt:variant>
      <vt:variant>
        <vt:lpwstr/>
      </vt:variant>
      <vt:variant>
        <vt:lpwstr>_Toc40775420</vt:lpwstr>
      </vt:variant>
      <vt:variant>
        <vt:i4>1900599</vt:i4>
      </vt:variant>
      <vt:variant>
        <vt:i4>53</vt:i4>
      </vt:variant>
      <vt:variant>
        <vt:i4>0</vt:i4>
      </vt:variant>
      <vt:variant>
        <vt:i4>5</vt:i4>
      </vt:variant>
      <vt:variant>
        <vt:lpwstr/>
      </vt:variant>
      <vt:variant>
        <vt:lpwstr>_Toc40775419</vt:lpwstr>
      </vt:variant>
      <vt:variant>
        <vt:i4>1835063</vt:i4>
      </vt:variant>
      <vt:variant>
        <vt:i4>47</vt:i4>
      </vt:variant>
      <vt:variant>
        <vt:i4>0</vt:i4>
      </vt:variant>
      <vt:variant>
        <vt:i4>5</vt:i4>
      </vt:variant>
      <vt:variant>
        <vt:lpwstr/>
      </vt:variant>
      <vt:variant>
        <vt:lpwstr>_Toc40775418</vt:lpwstr>
      </vt:variant>
      <vt:variant>
        <vt:i4>1245239</vt:i4>
      </vt:variant>
      <vt:variant>
        <vt:i4>41</vt:i4>
      </vt:variant>
      <vt:variant>
        <vt:i4>0</vt:i4>
      </vt:variant>
      <vt:variant>
        <vt:i4>5</vt:i4>
      </vt:variant>
      <vt:variant>
        <vt:lpwstr/>
      </vt:variant>
      <vt:variant>
        <vt:lpwstr>_Toc40775417</vt:lpwstr>
      </vt:variant>
      <vt:variant>
        <vt:i4>1179703</vt:i4>
      </vt:variant>
      <vt:variant>
        <vt:i4>38</vt:i4>
      </vt:variant>
      <vt:variant>
        <vt:i4>0</vt:i4>
      </vt:variant>
      <vt:variant>
        <vt:i4>5</vt:i4>
      </vt:variant>
      <vt:variant>
        <vt:lpwstr/>
      </vt:variant>
      <vt:variant>
        <vt:lpwstr>_Toc40775416</vt:lpwstr>
      </vt:variant>
      <vt:variant>
        <vt:i4>1114167</vt:i4>
      </vt:variant>
      <vt:variant>
        <vt:i4>32</vt:i4>
      </vt:variant>
      <vt:variant>
        <vt:i4>0</vt:i4>
      </vt:variant>
      <vt:variant>
        <vt:i4>5</vt:i4>
      </vt:variant>
      <vt:variant>
        <vt:lpwstr/>
      </vt:variant>
      <vt:variant>
        <vt:lpwstr>_Toc40775415</vt:lpwstr>
      </vt:variant>
      <vt:variant>
        <vt:i4>1048631</vt:i4>
      </vt:variant>
      <vt:variant>
        <vt:i4>26</vt:i4>
      </vt:variant>
      <vt:variant>
        <vt:i4>0</vt:i4>
      </vt:variant>
      <vt:variant>
        <vt:i4>5</vt:i4>
      </vt:variant>
      <vt:variant>
        <vt:lpwstr/>
      </vt:variant>
      <vt:variant>
        <vt:lpwstr>_Toc40775414</vt:lpwstr>
      </vt:variant>
      <vt:variant>
        <vt:i4>1507383</vt:i4>
      </vt:variant>
      <vt:variant>
        <vt:i4>20</vt:i4>
      </vt:variant>
      <vt:variant>
        <vt:i4>0</vt:i4>
      </vt:variant>
      <vt:variant>
        <vt:i4>5</vt:i4>
      </vt:variant>
      <vt:variant>
        <vt:lpwstr/>
      </vt:variant>
      <vt:variant>
        <vt:lpwstr>_Toc40775413</vt:lpwstr>
      </vt:variant>
      <vt:variant>
        <vt:i4>1441847</vt:i4>
      </vt:variant>
      <vt:variant>
        <vt:i4>17</vt:i4>
      </vt:variant>
      <vt:variant>
        <vt:i4>0</vt:i4>
      </vt:variant>
      <vt:variant>
        <vt:i4>5</vt:i4>
      </vt:variant>
      <vt:variant>
        <vt:lpwstr/>
      </vt:variant>
      <vt:variant>
        <vt:lpwstr>_Toc40775412</vt:lpwstr>
      </vt:variant>
      <vt:variant>
        <vt:i4>1376311</vt:i4>
      </vt:variant>
      <vt:variant>
        <vt:i4>14</vt:i4>
      </vt:variant>
      <vt:variant>
        <vt:i4>0</vt:i4>
      </vt:variant>
      <vt:variant>
        <vt:i4>5</vt:i4>
      </vt:variant>
      <vt:variant>
        <vt:lpwstr/>
      </vt:variant>
      <vt:variant>
        <vt:lpwstr>_Toc40775411</vt:lpwstr>
      </vt:variant>
      <vt:variant>
        <vt:i4>1310775</vt:i4>
      </vt:variant>
      <vt:variant>
        <vt:i4>8</vt:i4>
      </vt:variant>
      <vt:variant>
        <vt:i4>0</vt:i4>
      </vt:variant>
      <vt:variant>
        <vt:i4>5</vt:i4>
      </vt:variant>
      <vt:variant>
        <vt:lpwstr/>
      </vt:variant>
      <vt:variant>
        <vt:lpwstr>_Toc40775410</vt:lpwstr>
      </vt:variant>
      <vt:variant>
        <vt:i4>1900598</vt:i4>
      </vt:variant>
      <vt:variant>
        <vt:i4>2</vt:i4>
      </vt:variant>
      <vt:variant>
        <vt:i4>0</vt:i4>
      </vt:variant>
      <vt:variant>
        <vt:i4>5</vt:i4>
      </vt:variant>
      <vt:variant>
        <vt:lpwstr/>
      </vt:variant>
      <vt:variant>
        <vt:lpwstr>_Toc40775409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Petra Pokorná</dc:creator>
  <cp:lastModifiedBy>Kostelecká Miluše</cp:lastModifiedBy>
  <cp:revision>3</cp:revision>
  <cp:lastPrinted>2026-01-09T13:47:00Z</cp:lastPrinted>
  <dcterms:created xsi:type="dcterms:W3CDTF">2026-01-09T13:47:00Z</dcterms:created>
  <dcterms:modified xsi:type="dcterms:W3CDTF">2026-01-09T13:48:00Z</dcterms:modified>
</cp:coreProperties>
</file>